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1D21E6BE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EF6717">
        <w:rPr>
          <w:rFonts w:cs="Calibri"/>
          <w:b/>
        </w:rPr>
        <w:t>030</w:t>
      </w:r>
      <w:r w:rsidR="00252F60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</w:t>
      </w:r>
      <w:r w:rsidR="003D1FE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EB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3D1FEB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3D1FEB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D1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3D1FEB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0983BE2A" w14:textId="41CCA2B5" w:rsidR="00E0392E" w:rsidRDefault="00E0392E" w:rsidP="00E0392E">
      <w:pPr>
        <w:jc w:val="both"/>
        <w:rPr>
          <w:rFonts w:ascii="Times New Roman" w:hAnsi="Times New Roman"/>
          <w:b/>
        </w:rPr>
      </w:pPr>
      <w:bookmarkStart w:id="1" w:name="_GoBack"/>
      <w:bookmarkEnd w:id="1"/>
      <w:r>
        <w:rPr>
          <w:rFonts w:cs="Calibri"/>
          <w:b/>
          <w:bCs/>
        </w:rPr>
        <w:t>„</w:t>
      </w:r>
      <w:r>
        <w:rPr>
          <w:rFonts w:ascii="Times New Roman" w:hAnsi="Times New Roman"/>
          <w:b/>
          <w:bCs/>
        </w:rPr>
        <w:t>wykonanie kompleksowego remontu wraz z przebudową wewnętrznej instalacji gazu w celu zamontowania kondensacyjnych dwufunkcyjnych kotów gazowych z zamkniętą komorą spalania wraz z budową etażowej instalacji centralnego ogrzewania oraz wydzieleniem łazienek w lokalach mieszkalnych nr 12,14 i 15 przy ul. Kozielskiej 13 w Gliwicach.”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4FD29" w14:textId="77777777" w:rsidR="0053347E" w:rsidRDefault="0053347E" w:rsidP="003264D6">
      <w:pPr>
        <w:spacing w:after="0" w:line="240" w:lineRule="auto"/>
      </w:pPr>
      <w:r>
        <w:separator/>
      </w:r>
    </w:p>
  </w:endnote>
  <w:endnote w:type="continuationSeparator" w:id="0">
    <w:p w14:paraId="2B5019C4" w14:textId="77777777" w:rsidR="0053347E" w:rsidRDefault="0053347E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D4ACE" w14:textId="77777777" w:rsidR="0053347E" w:rsidRDefault="0053347E" w:rsidP="003264D6">
      <w:pPr>
        <w:spacing w:after="0" w:line="240" w:lineRule="auto"/>
      </w:pPr>
      <w:r>
        <w:separator/>
      </w:r>
    </w:p>
  </w:footnote>
  <w:footnote w:type="continuationSeparator" w:id="0">
    <w:p w14:paraId="3BC9B6AC" w14:textId="77777777" w:rsidR="0053347E" w:rsidRDefault="0053347E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3540A"/>
    <w:rsid w:val="00193E79"/>
    <w:rsid w:val="001A696B"/>
    <w:rsid w:val="001B76E4"/>
    <w:rsid w:val="001E3AE5"/>
    <w:rsid w:val="00202A18"/>
    <w:rsid w:val="00223DFF"/>
    <w:rsid w:val="00252F60"/>
    <w:rsid w:val="002E32F5"/>
    <w:rsid w:val="00310E78"/>
    <w:rsid w:val="003264D6"/>
    <w:rsid w:val="00335158"/>
    <w:rsid w:val="003400BC"/>
    <w:rsid w:val="00361F71"/>
    <w:rsid w:val="00370AEA"/>
    <w:rsid w:val="003D1FEB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3347E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C5B47"/>
    <w:rsid w:val="006C70F9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7F0B1B"/>
    <w:rsid w:val="00810511"/>
    <w:rsid w:val="0081326A"/>
    <w:rsid w:val="00836061"/>
    <w:rsid w:val="00855319"/>
    <w:rsid w:val="0086670E"/>
    <w:rsid w:val="008A2514"/>
    <w:rsid w:val="008D04EB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9F50EF"/>
    <w:rsid w:val="00A0194B"/>
    <w:rsid w:val="00A176CD"/>
    <w:rsid w:val="00A36B3C"/>
    <w:rsid w:val="00AA2565"/>
    <w:rsid w:val="00AB7EA0"/>
    <w:rsid w:val="00AC1B82"/>
    <w:rsid w:val="00AD48DC"/>
    <w:rsid w:val="00AE1338"/>
    <w:rsid w:val="00AE45AA"/>
    <w:rsid w:val="00AF6250"/>
    <w:rsid w:val="00B06AC0"/>
    <w:rsid w:val="00B3089E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2626C"/>
    <w:rsid w:val="00D335DB"/>
    <w:rsid w:val="00D37DB7"/>
    <w:rsid w:val="00D80FE5"/>
    <w:rsid w:val="00D83C6F"/>
    <w:rsid w:val="00DB1F8A"/>
    <w:rsid w:val="00DB5202"/>
    <w:rsid w:val="00DE567F"/>
    <w:rsid w:val="00E0392E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EF6717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1D1ED-2AB6-4583-9570-DFAC04D7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1431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14</cp:revision>
  <dcterms:created xsi:type="dcterms:W3CDTF">2025-03-06T10:51:00Z</dcterms:created>
  <dcterms:modified xsi:type="dcterms:W3CDTF">2025-04-14T09:56:00Z</dcterms:modified>
</cp:coreProperties>
</file>