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B4662" w:rsidRPr="009C46AA" w:rsidRDefault="004D0EF5" w:rsidP="00D956CF">
      <w:pPr>
        <w:jc w:val="right"/>
        <w:rPr>
          <w:rFonts w:ascii="Arial" w:hAnsi="Arial" w:cs="Arial"/>
          <w:b/>
        </w:rPr>
      </w:pPr>
      <w:r w:rsidRPr="009C46AA">
        <w:rPr>
          <w:rFonts w:ascii="Arial" w:hAnsi="Arial" w:cs="Arial"/>
          <w:b/>
        </w:rPr>
        <w:t xml:space="preserve"> </w:t>
      </w:r>
      <w:r w:rsidR="00C22673" w:rsidRPr="009C46AA">
        <w:rPr>
          <w:rFonts w:ascii="Arial" w:hAnsi="Arial" w:cs="Arial"/>
          <w:b/>
        </w:rPr>
        <w:t xml:space="preserve"> </w:t>
      </w:r>
      <w:r w:rsidR="00D956CF" w:rsidRPr="009C46AA">
        <w:rPr>
          <w:rFonts w:ascii="Arial" w:hAnsi="Arial" w:cs="Arial"/>
          <w:b/>
        </w:rPr>
        <w:t>Egz. nr .......</w:t>
      </w:r>
    </w:p>
    <w:p w:rsidR="00233FEB" w:rsidRPr="009C46AA" w:rsidRDefault="00830B22" w:rsidP="0080090A">
      <w:pPr>
        <w:jc w:val="center"/>
        <w:rPr>
          <w:rFonts w:ascii="Arial" w:hAnsi="Arial" w:cs="Arial"/>
          <w:b/>
        </w:rPr>
      </w:pPr>
      <w:r w:rsidRPr="009C46AA">
        <w:rPr>
          <w:rFonts w:ascii="Arial" w:hAnsi="Arial" w:cs="Arial"/>
          <w:b/>
        </w:rPr>
        <w:t xml:space="preserve"> </w:t>
      </w:r>
      <w:r w:rsidR="0020008B">
        <w:rPr>
          <w:rFonts w:ascii="Arial" w:hAnsi="Arial" w:cs="Arial"/>
          <w:b/>
        </w:rPr>
        <w:t>(</w:t>
      </w:r>
      <w:r w:rsidRPr="009C46AA">
        <w:rPr>
          <w:rFonts w:ascii="Arial" w:hAnsi="Arial" w:cs="Arial"/>
          <w:b/>
        </w:rPr>
        <w:t>PROJEKT</w:t>
      </w:r>
      <w:r w:rsidR="00CE3052">
        <w:rPr>
          <w:rFonts w:ascii="Arial" w:hAnsi="Arial" w:cs="Arial"/>
          <w:b/>
        </w:rPr>
        <w:t>)</w:t>
      </w:r>
    </w:p>
    <w:p w:rsidR="00B823F5" w:rsidRPr="009C46AA" w:rsidRDefault="00AA3609" w:rsidP="0080090A">
      <w:pPr>
        <w:jc w:val="center"/>
        <w:rPr>
          <w:rFonts w:ascii="Arial" w:hAnsi="Arial" w:cs="Arial"/>
          <w:b/>
        </w:rPr>
      </w:pPr>
      <w:r>
        <w:rPr>
          <w:rFonts w:ascii="Arial" w:hAnsi="Arial" w:cs="Arial"/>
          <w:b/>
        </w:rPr>
        <w:t>UMOWA USŁUGI NR ........../ 2025</w:t>
      </w:r>
    </w:p>
    <w:p w:rsidR="001F5017" w:rsidRPr="004C1EF1" w:rsidRDefault="00D956CF" w:rsidP="00DD326A">
      <w:pPr>
        <w:ind w:left="142" w:hanging="142"/>
        <w:rPr>
          <w:rFonts w:ascii="Arial" w:hAnsi="Arial" w:cs="Arial"/>
          <w:sz w:val="20"/>
          <w:szCs w:val="20"/>
        </w:rPr>
      </w:pPr>
      <w:r w:rsidRPr="004C1EF1">
        <w:rPr>
          <w:rFonts w:ascii="Arial" w:hAnsi="Arial" w:cs="Arial"/>
          <w:sz w:val="20"/>
          <w:szCs w:val="20"/>
        </w:rPr>
        <w:t xml:space="preserve">Zawarta w dniu  </w:t>
      </w:r>
      <w:r w:rsidR="005E323B" w:rsidRPr="004C1EF1">
        <w:rPr>
          <w:rFonts w:ascii="Arial" w:hAnsi="Arial" w:cs="Arial"/>
          <w:b/>
          <w:sz w:val="20"/>
          <w:szCs w:val="20"/>
        </w:rPr>
        <w:t xml:space="preserve">……….. </w:t>
      </w:r>
      <w:r w:rsidR="0035736D" w:rsidRPr="004C1EF1">
        <w:rPr>
          <w:rFonts w:ascii="Arial" w:hAnsi="Arial" w:cs="Arial"/>
          <w:b/>
          <w:sz w:val="20"/>
          <w:szCs w:val="20"/>
        </w:rPr>
        <w:t>.</w:t>
      </w:r>
      <w:r w:rsidR="005E323B" w:rsidRPr="004C1EF1">
        <w:rPr>
          <w:rFonts w:ascii="Arial" w:hAnsi="Arial" w:cs="Arial"/>
          <w:b/>
          <w:sz w:val="20"/>
          <w:szCs w:val="20"/>
        </w:rPr>
        <w:t xml:space="preserve"> </w:t>
      </w:r>
      <w:r w:rsidR="009B532B">
        <w:rPr>
          <w:rFonts w:ascii="Arial" w:hAnsi="Arial" w:cs="Arial"/>
          <w:b/>
          <w:sz w:val="20"/>
          <w:szCs w:val="20"/>
        </w:rPr>
        <w:t>2025</w:t>
      </w:r>
      <w:r w:rsidR="0039262A" w:rsidRPr="004C1EF1">
        <w:rPr>
          <w:rFonts w:ascii="Arial" w:hAnsi="Arial" w:cs="Arial"/>
          <w:b/>
          <w:sz w:val="20"/>
          <w:szCs w:val="20"/>
        </w:rPr>
        <w:t xml:space="preserve"> </w:t>
      </w:r>
      <w:r w:rsidRPr="004C1EF1">
        <w:rPr>
          <w:rFonts w:ascii="Arial" w:hAnsi="Arial" w:cs="Arial"/>
          <w:b/>
          <w:sz w:val="20"/>
          <w:szCs w:val="20"/>
        </w:rPr>
        <w:t>r.</w:t>
      </w:r>
      <w:r w:rsidRPr="004C1EF1">
        <w:rPr>
          <w:rFonts w:ascii="Arial" w:hAnsi="Arial" w:cs="Arial"/>
          <w:sz w:val="20"/>
          <w:szCs w:val="20"/>
        </w:rPr>
        <w:t xml:space="preserve"> w Olesznie pomiędzy:</w:t>
      </w:r>
    </w:p>
    <w:p w:rsidR="00DC24DB" w:rsidRDefault="004C1EF1" w:rsidP="00DD326A">
      <w:pPr>
        <w:jc w:val="both"/>
        <w:rPr>
          <w:rFonts w:ascii="Arial" w:hAnsi="Arial" w:cs="Arial"/>
          <w:sz w:val="20"/>
          <w:szCs w:val="20"/>
        </w:rPr>
      </w:pPr>
      <w:r w:rsidRPr="004C1EF1">
        <w:rPr>
          <w:rFonts w:ascii="Arial" w:hAnsi="Arial" w:cs="Arial"/>
          <w:b/>
          <w:sz w:val="20"/>
          <w:szCs w:val="20"/>
        </w:rPr>
        <w:t>1.</w:t>
      </w:r>
      <w:r w:rsidR="005E323B" w:rsidRPr="00DC24DB">
        <w:rPr>
          <w:rFonts w:ascii="Arial" w:hAnsi="Arial" w:cs="Arial"/>
          <w:sz w:val="20"/>
          <w:szCs w:val="20"/>
        </w:rPr>
        <w:t xml:space="preserve">Skarbem Państwa - </w:t>
      </w:r>
      <w:r w:rsidR="0035736D" w:rsidRPr="00DC24DB">
        <w:rPr>
          <w:rFonts w:ascii="Arial" w:hAnsi="Arial" w:cs="Arial"/>
          <w:sz w:val="20"/>
          <w:szCs w:val="20"/>
        </w:rPr>
        <w:t>16 Wojskowy</w:t>
      </w:r>
      <w:r w:rsidR="00DB5EE0" w:rsidRPr="00DC24DB">
        <w:rPr>
          <w:rFonts w:ascii="Arial" w:hAnsi="Arial" w:cs="Arial"/>
          <w:sz w:val="20"/>
          <w:szCs w:val="20"/>
        </w:rPr>
        <w:t xml:space="preserve">m Oddziałem </w:t>
      </w:r>
      <w:r w:rsidR="0035736D" w:rsidRPr="00DC24DB">
        <w:rPr>
          <w:rFonts w:ascii="Arial" w:hAnsi="Arial" w:cs="Arial"/>
          <w:sz w:val="20"/>
          <w:szCs w:val="20"/>
        </w:rPr>
        <w:t>Gospodarczy</w:t>
      </w:r>
      <w:r w:rsidR="00DB5EE0" w:rsidRPr="00DC24DB">
        <w:rPr>
          <w:rFonts w:ascii="Arial" w:hAnsi="Arial" w:cs="Arial"/>
          <w:sz w:val="20"/>
          <w:szCs w:val="20"/>
        </w:rPr>
        <w:t>m</w:t>
      </w:r>
      <w:r w:rsidR="0035736D" w:rsidRPr="00DC24DB">
        <w:rPr>
          <w:rFonts w:ascii="Arial" w:hAnsi="Arial" w:cs="Arial"/>
          <w:sz w:val="20"/>
          <w:szCs w:val="20"/>
        </w:rPr>
        <w:t xml:space="preserve"> w Drawsku Pomorskim</w:t>
      </w:r>
      <w:r w:rsidR="001C5B59" w:rsidRPr="00DC24DB">
        <w:rPr>
          <w:rFonts w:ascii="Arial" w:hAnsi="Arial" w:cs="Arial"/>
          <w:sz w:val="20"/>
          <w:szCs w:val="20"/>
        </w:rPr>
        <w:t>,</w:t>
      </w:r>
      <w:r w:rsidRPr="00DC24DB">
        <w:rPr>
          <w:rFonts w:ascii="Arial" w:hAnsi="Arial" w:cs="Arial"/>
          <w:sz w:val="20"/>
          <w:szCs w:val="20"/>
        </w:rPr>
        <w:t xml:space="preserve"> adres:</w:t>
      </w:r>
      <w:r w:rsidR="00D956CF" w:rsidRPr="00DC24DB">
        <w:rPr>
          <w:rFonts w:ascii="Arial" w:hAnsi="Arial" w:cs="Arial"/>
          <w:sz w:val="20"/>
          <w:szCs w:val="20"/>
        </w:rPr>
        <w:t xml:space="preserve"> </w:t>
      </w:r>
      <w:r w:rsidR="00DC24DB">
        <w:rPr>
          <w:rFonts w:ascii="Arial" w:hAnsi="Arial" w:cs="Arial"/>
          <w:sz w:val="20"/>
          <w:szCs w:val="20"/>
        </w:rPr>
        <w:t xml:space="preserve">       </w:t>
      </w:r>
      <w:r w:rsidR="00D956CF" w:rsidRPr="00DC24DB">
        <w:rPr>
          <w:rFonts w:ascii="Arial" w:hAnsi="Arial" w:cs="Arial"/>
          <w:sz w:val="20"/>
          <w:szCs w:val="20"/>
        </w:rPr>
        <w:t>ul. Główna 1,</w:t>
      </w:r>
      <w:r w:rsidR="005E323B" w:rsidRPr="00DC24DB">
        <w:rPr>
          <w:rFonts w:ascii="Arial" w:hAnsi="Arial" w:cs="Arial"/>
          <w:sz w:val="20"/>
          <w:szCs w:val="20"/>
        </w:rPr>
        <w:t xml:space="preserve"> </w:t>
      </w:r>
      <w:r w:rsidR="00D956CF" w:rsidRPr="00DC24DB">
        <w:rPr>
          <w:rFonts w:ascii="Arial" w:hAnsi="Arial" w:cs="Arial"/>
          <w:sz w:val="20"/>
          <w:szCs w:val="20"/>
        </w:rPr>
        <w:t>78 - 513 Oleszno</w:t>
      </w:r>
      <w:r w:rsidR="00AA39F0" w:rsidRPr="004C1EF1">
        <w:rPr>
          <w:rFonts w:ascii="Arial" w:hAnsi="Arial" w:cs="Arial"/>
          <w:sz w:val="20"/>
          <w:szCs w:val="20"/>
        </w:rPr>
        <w:t xml:space="preserve"> NIP: 2530325900, REGON: 320991649, zwan</w:t>
      </w:r>
      <w:r w:rsidR="005E323B" w:rsidRPr="004C1EF1">
        <w:rPr>
          <w:rFonts w:ascii="Arial" w:hAnsi="Arial" w:cs="Arial"/>
          <w:sz w:val="20"/>
          <w:szCs w:val="20"/>
        </w:rPr>
        <w:t>ym</w:t>
      </w:r>
      <w:r>
        <w:rPr>
          <w:rFonts w:ascii="Arial" w:hAnsi="Arial" w:cs="Arial"/>
          <w:sz w:val="20"/>
          <w:szCs w:val="20"/>
        </w:rPr>
        <w:t xml:space="preserve"> w dalej </w:t>
      </w:r>
      <w:r w:rsidR="00AA39F0" w:rsidRPr="004C1EF1">
        <w:rPr>
          <w:rFonts w:ascii="Arial" w:hAnsi="Arial" w:cs="Arial"/>
          <w:sz w:val="20"/>
          <w:szCs w:val="20"/>
        </w:rPr>
        <w:t xml:space="preserve"> "</w:t>
      </w:r>
      <w:r w:rsidR="00AA39F0" w:rsidRPr="004C1EF1">
        <w:rPr>
          <w:rFonts w:ascii="Arial" w:hAnsi="Arial" w:cs="Arial"/>
          <w:b/>
          <w:sz w:val="20"/>
          <w:szCs w:val="20"/>
        </w:rPr>
        <w:t>Zamawiającym"</w:t>
      </w:r>
      <w:r w:rsidR="00DC24DB">
        <w:rPr>
          <w:rFonts w:ascii="Arial" w:hAnsi="Arial" w:cs="Arial"/>
          <w:sz w:val="20"/>
          <w:szCs w:val="20"/>
        </w:rPr>
        <w:t>, którego reprezentuje</w:t>
      </w:r>
      <w:r w:rsidR="00AA39F0" w:rsidRPr="004C1EF1">
        <w:rPr>
          <w:rFonts w:ascii="Arial" w:hAnsi="Arial" w:cs="Arial"/>
          <w:sz w:val="20"/>
          <w:szCs w:val="20"/>
        </w:rPr>
        <w:t>:</w:t>
      </w:r>
      <w:r w:rsidRPr="004C1EF1">
        <w:rPr>
          <w:rFonts w:ascii="Arial" w:hAnsi="Arial" w:cs="Arial"/>
          <w:sz w:val="20"/>
          <w:szCs w:val="20"/>
        </w:rPr>
        <w:t xml:space="preserve">    </w:t>
      </w:r>
      <w:r w:rsidR="00DC24DB">
        <w:rPr>
          <w:rFonts w:ascii="Arial" w:hAnsi="Arial" w:cs="Arial"/>
          <w:sz w:val="20"/>
          <w:szCs w:val="20"/>
        </w:rPr>
        <w:t xml:space="preserve">                                                                  </w:t>
      </w:r>
    </w:p>
    <w:p w:rsidR="00AA39F0" w:rsidRPr="004C1EF1" w:rsidRDefault="00583A1E" w:rsidP="00DD326A">
      <w:pPr>
        <w:ind w:left="142" w:hanging="142"/>
        <w:jc w:val="both"/>
        <w:rPr>
          <w:rFonts w:ascii="Arial" w:hAnsi="Arial" w:cs="Arial"/>
          <w:sz w:val="20"/>
          <w:szCs w:val="20"/>
        </w:rPr>
      </w:pPr>
      <w:r w:rsidRPr="004C1EF1">
        <w:rPr>
          <w:rFonts w:ascii="Arial" w:hAnsi="Arial" w:cs="Arial"/>
          <w:sz w:val="20"/>
          <w:szCs w:val="20"/>
        </w:rPr>
        <w:t xml:space="preserve"> </w:t>
      </w:r>
      <w:r w:rsidR="004C1EF1" w:rsidRPr="004C1EF1">
        <w:rPr>
          <w:rFonts w:ascii="Arial" w:hAnsi="Arial" w:cs="Arial"/>
          <w:b/>
          <w:sz w:val="20"/>
          <w:szCs w:val="20"/>
        </w:rPr>
        <w:t xml:space="preserve"> KOMENDANT - ……………………………………………</w:t>
      </w:r>
    </w:p>
    <w:p w:rsidR="00AA39F0" w:rsidRPr="00DC24DB" w:rsidRDefault="00AA39F0" w:rsidP="00DD326A">
      <w:pPr>
        <w:ind w:left="142" w:hanging="142"/>
        <w:rPr>
          <w:rFonts w:ascii="Arial" w:hAnsi="Arial" w:cs="Arial"/>
          <w:sz w:val="20"/>
          <w:szCs w:val="20"/>
        </w:rPr>
      </w:pPr>
      <w:r w:rsidRPr="00DC24DB">
        <w:rPr>
          <w:rFonts w:ascii="Arial" w:hAnsi="Arial" w:cs="Arial"/>
          <w:sz w:val="20"/>
          <w:szCs w:val="20"/>
        </w:rPr>
        <w:t xml:space="preserve">a </w:t>
      </w:r>
    </w:p>
    <w:p w:rsidR="001F5017" w:rsidRPr="00DC24DB" w:rsidRDefault="004C1EF1" w:rsidP="00DD326A">
      <w:pPr>
        <w:ind w:left="142" w:hanging="142"/>
        <w:rPr>
          <w:rFonts w:ascii="Arial" w:hAnsi="Arial" w:cs="Arial"/>
          <w:sz w:val="20"/>
          <w:szCs w:val="20"/>
        </w:rPr>
      </w:pPr>
      <w:r w:rsidRPr="00DC24DB">
        <w:rPr>
          <w:rFonts w:ascii="Arial" w:hAnsi="Arial" w:cs="Arial"/>
          <w:sz w:val="20"/>
          <w:szCs w:val="20"/>
        </w:rPr>
        <w:t xml:space="preserve">2………………………………………, </w:t>
      </w:r>
      <w:r w:rsidRPr="00DC24DB">
        <w:rPr>
          <w:rFonts w:ascii="Arial" w:hAnsi="Arial" w:cs="Arial"/>
          <w:b/>
          <w:sz w:val="20"/>
          <w:szCs w:val="20"/>
        </w:rPr>
        <w:t>przedsiębiorcą działającym pod firmą:</w:t>
      </w:r>
      <w:r w:rsidRPr="00DC24DB">
        <w:rPr>
          <w:rFonts w:ascii="Arial" w:hAnsi="Arial" w:cs="Arial"/>
          <w:sz w:val="20"/>
          <w:szCs w:val="20"/>
        </w:rPr>
        <w:t xml:space="preserve"> ………………</w:t>
      </w:r>
      <w:r w:rsidR="00DC24DB">
        <w:rPr>
          <w:rFonts w:ascii="Arial" w:hAnsi="Arial" w:cs="Arial"/>
          <w:sz w:val="20"/>
          <w:szCs w:val="20"/>
        </w:rPr>
        <w:t>…………</w:t>
      </w:r>
      <w:r w:rsidRPr="00DC24DB">
        <w:rPr>
          <w:rFonts w:ascii="Arial" w:hAnsi="Arial" w:cs="Arial"/>
          <w:sz w:val="20"/>
          <w:szCs w:val="20"/>
        </w:rPr>
        <w:t xml:space="preserve"> </w:t>
      </w:r>
      <w:r w:rsidR="00BF54D1" w:rsidRPr="00DC24DB">
        <w:rPr>
          <w:rFonts w:ascii="Arial" w:hAnsi="Arial" w:cs="Arial"/>
          <w:sz w:val="20"/>
          <w:szCs w:val="20"/>
        </w:rPr>
        <w:t>NIP</w:t>
      </w:r>
      <w:r w:rsidR="00BF54D1" w:rsidRPr="00DC24DB">
        <w:rPr>
          <w:rFonts w:ascii="Arial" w:hAnsi="Arial" w:cs="Arial"/>
          <w:b/>
          <w:sz w:val="20"/>
          <w:szCs w:val="20"/>
        </w:rPr>
        <w:t xml:space="preserve"> ..............</w:t>
      </w:r>
      <w:r w:rsidR="005E323B" w:rsidRPr="00DC24DB">
        <w:rPr>
          <w:rFonts w:ascii="Arial" w:hAnsi="Arial" w:cs="Arial"/>
          <w:b/>
          <w:sz w:val="20"/>
          <w:szCs w:val="20"/>
        </w:rPr>
        <w:t>.....</w:t>
      </w:r>
      <w:r w:rsidR="00BF54D1" w:rsidRPr="00DC24DB">
        <w:rPr>
          <w:rFonts w:ascii="Arial" w:hAnsi="Arial" w:cs="Arial"/>
          <w:b/>
          <w:sz w:val="20"/>
          <w:szCs w:val="20"/>
        </w:rPr>
        <w:t>.......... ,</w:t>
      </w:r>
      <w:r w:rsidR="00BF54D1" w:rsidRPr="00DC24DB">
        <w:rPr>
          <w:rFonts w:ascii="Arial" w:hAnsi="Arial" w:cs="Arial"/>
          <w:sz w:val="20"/>
          <w:szCs w:val="20"/>
        </w:rPr>
        <w:t xml:space="preserve"> REGON </w:t>
      </w:r>
      <w:r w:rsidR="00BF54D1" w:rsidRPr="00DC24DB">
        <w:rPr>
          <w:rFonts w:ascii="Arial" w:hAnsi="Arial" w:cs="Arial"/>
          <w:b/>
          <w:sz w:val="20"/>
          <w:szCs w:val="20"/>
        </w:rPr>
        <w:t>....</w:t>
      </w:r>
      <w:r w:rsidR="005E323B" w:rsidRPr="00DC24DB">
        <w:rPr>
          <w:rFonts w:ascii="Arial" w:hAnsi="Arial" w:cs="Arial"/>
          <w:b/>
          <w:sz w:val="20"/>
          <w:szCs w:val="20"/>
        </w:rPr>
        <w:t>.....</w:t>
      </w:r>
      <w:r w:rsidR="00BF54D1" w:rsidRPr="00DC24DB">
        <w:rPr>
          <w:rFonts w:ascii="Arial" w:hAnsi="Arial" w:cs="Arial"/>
          <w:b/>
          <w:sz w:val="20"/>
          <w:szCs w:val="20"/>
        </w:rPr>
        <w:t>..........</w:t>
      </w:r>
      <w:r w:rsidR="005E323B" w:rsidRPr="00DC24DB">
        <w:rPr>
          <w:rFonts w:ascii="Arial" w:hAnsi="Arial" w:cs="Arial"/>
          <w:b/>
          <w:sz w:val="20"/>
          <w:szCs w:val="20"/>
        </w:rPr>
        <w:t>..</w:t>
      </w:r>
      <w:r w:rsidR="00BF54D1" w:rsidRPr="00DC24DB">
        <w:rPr>
          <w:rFonts w:ascii="Arial" w:hAnsi="Arial" w:cs="Arial"/>
          <w:b/>
          <w:sz w:val="20"/>
          <w:szCs w:val="20"/>
        </w:rPr>
        <w:t>....... ,</w:t>
      </w:r>
      <w:r w:rsidR="005E323B" w:rsidRPr="00DC24DB">
        <w:rPr>
          <w:rFonts w:ascii="Arial" w:hAnsi="Arial" w:cs="Arial"/>
          <w:b/>
          <w:sz w:val="20"/>
          <w:szCs w:val="20"/>
        </w:rPr>
        <w:t xml:space="preserve"> </w:t>
      </w:r>
      <w:r w:rsidR="00BF54D1" w:rsidRPr="00DC24DB">
        <w:rPr>
          <w:rFonts w:ascii="Arial" w:hAnsi="Arial" w:cs="Arial"/>
          <w:sz w:val="20"/>
          <w:szCs w:val="20"/>
        </w:rPr>
        <w:t>zwan</w:t>
      </w:r>
      <w:r w:rsidRPr="00DC24DB">
        <w:rPr>
          <w:rFonts w:ascii="Arial" w:hAnsi="Arial" w:cs="Arial"/>
          <w:sz w:val="20"/>
          <w:szCs w:val="20"/>
        </w:rPr>
        <w:t>ą/ym</w:t>
      </w:r>
      <w:r w:rsidR="00BF54D1" w:rsidRPr="00DC24DB">
        <w:rPr>
          <w:rFonts w:ascii="Arial" w:hAnsi="Arial" w:cs="Arial"/>
          <w:sz w:val="20"/>
          <w:szCs w:val="20"/>
        </w:rPr>
        <w:t xml:space="preserve"> w dalszej treści umowy</w:t>
      </w:r>
      <w:r w:rsidRPr="00DC24DB">
        <w:rPr>
          <w:rFonts w:ascii="Arial" w:hAnsi="Arial" w:cs="Arial"/>
          <w:sz w:val="20"/>
          <w:szCs w:val="20"/>
        </w:rPr>
        <w:t xml:space="preserve">        </w:t>
      </w:r>
      <w:r w:rsidR="00BF54D1" w:rsidRPr="00DC24DB">
        <w:rPr>
          <w:rFonts w:ascii="Arial" w:hAnsi="Arial" w:cs="Arial"/>
          <w:sz w:val="20"/>
          <w:szCs w:val="20"/>
        </w:rPr>
        <w:t xml:space="preserve"> </w:t>
      </w:r>
      <w:r w:rsidRPr="00DC24DB">
        <w:rPr>
          <w:rFonts w:ascii="Arial" w:hAnsi="Arial" w:cs="Arial"/>
          <w:b/>
          <w:sz w:val="20"/>
          <w:szCs w:val="20"/>
        </w:rPr>
        <w:t>„</w:t>
      </w:r>
      <w:r w:rsidR="00BF54D1" w:rsidRPr="00DC24DB">
        <w:rPr>
          <w:rFonts w:ascii="Arial" w:hAnsi="Arial" w:cs="Arial"/>
          <w:b/>
          <w:sz w:val="20"/>
          <w:szCs w:val="20"/>
        </w:rPr>
        <w:t xml:space="preserve">Wykonawcą " </w:t>
      </w:r>
      <w:r w:rsidR="00BF54D1" w:rsidRPr="00DC24DB">
        <w:rPr>
          <w:rFonts w:ascii="Arial" w:hAnsi="Arial" w:cs="Arial"/>
          <w:sz w:val="20"/>
          <w:szCs w:val="20"/>
        </w:rPr>
        <w:t>,</w:t>
      </w:r>
      <w:r w:rsidRPr="00DC24DB">
        <w:rPr>
          <w:rFonts w:ascii="Arial" w:hAnsi="Arial" w:cs="Arial"/>
          <w:sz w:val="20"/>
          <w:szCs w:val="20"/>
        </w:rPr>
        <w:t xml:space="preserve"> którego reprezentuje</w:t>
      </w:r>
      <w:r w:rsidR="00BF54D1" w:rsidRPr="00DC24DB">
        <w:rPr>
          <w:rFonts w:ascii="Arial" w:hAnsi="Arial" w:cs="Arial"/>
          <w:sz w:val="20"/>
          <w:szCs w:val="20"/>
        </w:rPr>
        <w:t>:</w:t>
      </w:r>
      <w:r w:rsidR="00583A1E" w:rsidRPr="00DC24DB">
        <w:rPr>
          <w:rFonts w:ascii="Arial" w:hAnsi="Arial" w:cs="Arial"/>
          <w:sz w:val="20"/>
          <w:szCs w:val="20"/>
        </w:rPr>
        <w:t xml:space="preserve"> </w:t>
      </w:r>
      <w:r w:rsidR="00BF54D1" w:rsidRPr="00DC24DB">
        <w:rPr>
          <w:rFonts w:ascii="Arial" w:hAnsi="Arial" w:cs="Arial"/>
          <w:sz w:val="20"/>
          <w:szCs w:val="20"/>
        </w:rPr>
        <w:t>.............................</w:t>
      </w:r>
      <w:r w:rsidR="00DC24DB">
        <w:rPr>
          <w:rFonts w:ascii="Arial" w:hAnsi="Arial" w:cs="Arial"/>
          <w:sz w:val="20"/>
          <w:szCs w:val="20"/>
        </w:rPr>
        <w:t>........</w:t>
      </w:r>
    </w:p>
    <w:p w:rsidR="00AA39F0" w:rsidRDefault="004C1EF1" w:rsidP="00217545">
      <w:pPr>
        <w:pStyle w:val="Bezodstpw"/>
        <w:rPr>
          <w:rFonts w:ascii="Arial" w:hAnsi="Arial" w:cs="Arial"/>
          <w:sz w:val="20"/>
          <w:szCs w:val="20"/>
        </w:rPr>
      </w:pPr>
      <w:r w:rsidRPr="00DC24DB">
        <w:rPr>
          <w:rFonts w:ascii="Arial" w:hAnsi="Arial" w:cs="Arial"/>
          <w:sz w:val="20"/>
          <w:szCs w:val="20"/>
        </w:rPr>
        <w:t>- łącznie w treści umowy zwanymi „Stronami”.</w:t>
      </w:r>
    </w:p>
    <w:p w:rsidR="00233FEB" w:rsidRPr="009C46AA" w:rsidRDefault="00233FEB" w:rsidP="004B28DE">
      <w:pPr>
        <w:pStyle w:val="Bezodstpw"/>
        <w:jc w:val="both"/>
        <w:rPr>
          <w:rFonts w:ascii="Arial" w:hAnsi="Arial" w:cs="Arial"/>
          <w:b/>
        </w:rPr>
      </w:pPr>
    </w:p>
    <w:p w:rsidR="00B823F5" w:rsidRPr="00B823F5" w:rsidRDefault="001B4D4A" w:rsidP="00B823F5">
      <w:pPr>
        <w:jc w:val="both"/>
        <w:rPr>
          <w:rFonts w:ascii="Arial" w:hAnsi="Arial" w:cs="Arial"/>
          <w:b/>
          <w:iCs/>
          <w:sz w:val="20"/>
          <w:szCs w:val="20"/>
          <w:u w:val="single"/>
        </w:rPr>
      </w:pPr>
      <w:r w:rsidRPr="00DC24DB">
        <w:rPr>
          <w:rFonts w:ascii="Arial" w:hAnsi="Arial" w:cs="Arial"/>
          <w:sz w:val="20"/>
          <w:szCs w:val="20"/>
        </w:rPr>
        <w:t xml:space="preserve"> </w:t>
      </w:r>
      <w:r w:rsidR="004B28DE" w:rsidRPr="00DC24DB">
        <w:rPr>
          <w:rFonts w:ascii="Arial" w:hAnsi="Arial" w:cs="Arial"/>
          <w:iCs/>
          <w:sz w:val="20"/>
          <w:szCs w:val="20"/>
        </w:rPr>
        <w:t>Niniejsza umowa zostaje zawarta w rezultacie dokonania przez Zamawiającego wyboru oferty Wykonawcy w postępowaniu o udzielenie zamówienia publicznego w trybie podstawowym bez przeprowadzenia negocjacji na podstawie</w:t>
      </w:r>
      <w:r w:rsidR="004B28DE" w:rsidRPr="00DC24DB">
        <w:rPr>
          <w:rFonts w:ascii="Arial" w:hAnsi="Arial" w:cs="Arial"/>
          <w:sz w:val="20"/>
          <w:szCs w:val="20"/>
        </w:rPr>
        <w:t xml:space="preserve"> art. 275 pkt. 1 ustawy z dnia 11 września 2019r. r. Prawo zam</w:t>
      </w:r>
      <w:r w:rsidR="00AA3609">
        <w:rPr>
          <w:rFonts w:ascii="Arial" w:hAnsi="Arial" w:cs="Arial"/>
          <w:sz w:val="20"/>
          <w:szCs w:val="20"/>
        </w:rPr>
        <w:t>ówień publicznych (Dz. U. z 2024 r. poz. 1320 tj.</w:t>
      </w:r>
      <w:r w:rsidR="004B28DE" w:rsidRPr="00DC24DB">
        <w:rPr>
          <w:rFonts w:ascii="Arial" w:hAnsi="Arial" w:cs="Arial"/>
          <w:sz w:val="20"/>
          <w:szCs w:val="20"/>
        </w:rPr>
        <w:t>)</w:t>
      </w:r>
      <w:r w:rsidR="004B28DE" w:rsidRPr="00DC24DB">
        <w:rPr>
          <w:rFonts w:ascii="Arial" w:hAnsi="Arial" w:cs="Arial"/>
          <w:iCs/>
          <w:sz w:val="20"/>
          <w:szCs w:val="20"/>
        </w:rPr>
        <w:t xml:space="preserve">  pn.: </w:t>
      </w:r>
      <w:r w:rsidR="004B28DE" w:rsidRPr="00DC24DB">
        <w:rPr>
          <w:rFonts w:ascii="Arial" w:hAnsi="Arial" w:cs="Arial"/>
          <w:iCs/>
          <w:sz w:val="20"/>
          <w:szCs w:val="20"/>
          <w:u w:val="single"/>
        </w:rPr>
        <w:t>„</w:t>
      </w:r>
      <w:r w:rsidR="004B28DE" w:rsidRPr="00DC24DB">
        <w:rPr>
          <w:rFonts w:ascii="Arial" w:hAnsi="Arial" w:cs="Arial"/>
          <w:b/>
          <w:sz w:val="20"/>
          <w:szCs w:val="20"/>
          <w:u w:val="single"/>
        </w:rPr>
        <w:t xml:space="preserve">Przeprowadzenie kontroli okresowej raz w roku obiektów budowlanych znajdujących się </w:t>
      </w:r>
      <w:r w:rsidR="00930823">
        <w:rPr>
          <w:rFonts w:ascii="Arial" w:hAnsi="Arial" w:cs="Arial"/>
          <w:b/>
          <w:sz w:val="20"/>
          <w:szCs w:val="20"/>
          <w:u w:val="single"/>
        </w:rPr>
        <w:t>w administrowaniu 16 WOG Drawsko Pomorskie</w:t>
      </w:r>
      <w:r w:rsidR="004B28DE" w:rsidRPr="00DC24DB">
        <w:rPr>
          <w:rFonts w:ascii="Arial" w:eastAsia="Arial" w:hAnsi="Arial" w:cs="Arial"/>
          <w:b/>
          <w:iCs/>
          <w:sz w:val="20"/>
          <w:szCs w:val="20"/>
          <w:u w:val="single"/>
        </w:rPr>
        <w:t xml:space="preserve"> </w:t>
      </w:r>
      <w:r w:rsidR="004B28DE" w:rsidRPr="00DC24DB">
        <w:rPr>
          <w:rFonts w:ascii="Arial" w:hAnsi="Arial" w:cs="Arial"/>
          <w:b/>
          <w:iCs/>
          <w:sz w:val="20"/>
          <w:szCs w:val="20"/>
          <w:u w:val="single"/>
        </w:rPr>
        <w:t>”.</w:t>
      </w:r>
    </w:p>
    <w:p w:rsidR="0092185C" w:rsidRDefault="00DC24DB" w:rsidP="00217545">
      <w:pPr>
        <w:pStyle w:val="Bezodstpw"/>
        <w:jc w:val="center"/>
        <w:rPr>
          <w:rFonts w:ascii="Arial" w:hAnsi="Arial" w:cs="Arial"/>
        </w:rPr>
      </w:pPr>
      <w:r>
        <w:rPr>
          <w:rFonts w:ascii="Arial" w:hAnsi="Arial" w:cs="Arial"/>
          <w:b/>
        </w:rPr>
        <w:t>§ 1</w:t>
      </w:r>
    </w:p>
    <w:p w:rsidR="00233FEB" w:rsidRPr="009C46AA" w:rsidRDefault="00233FEB" w:rsidP="00217545">
      <w:pPr>
        <w:pStyle w:val="Bezodstpw"/>
        <w:jc w:val="center"/>
        <w:rPr>
          <w:rFonts w:ascii="Arial" w:hAnsi="Arial" w:cs="Arial"/>
        </w:rPr>
      </w:pPr>
    </w:p>
    <w:p w:rsidR="008647A8" w:rsidRPr="0001278E" w:rsidRDefault="00F36E74" w:rsidP="0001278E">
      <w:pPr>
        <w:jc w:val="both"/>
        <w:rPr>
          <w:sz w:val="20"/>
          <w:szCs w:val="20"/>
        </w:rPr>
      </w:pPr>
      <w:r w:rsidRPr="0001278E">
        <w:rPr>
          <w:rFonts w:ascii="Arial" w:hAnsi="Arial" w:cs="Arial"/>
          <w:sz w:val="20"/>
          <w:szCs w:val="20"/>
        </w:rPr>
        <w:t>1.</w:t>
      </w:r>
      <w:r w:rsidR="00DC24DB" w:rsidRPr="0001278E">
        <w:rPr>
          <w:rFonts w:ascii="Arial" w:hAnsi="Arial" w:cs="Arial"/>
          <w:sz w:val="20"/>
          <w:szCs w:val="20"/>
        </w:rPr>
        <w:t>Zamawiający zleca, a</w:t>
      </w:r>
      <w:r w:rsidRPr="0001278E">
        <w:rPr>
          <w:rFonts w:ascii="Arial" w:hAnsi="Arial" w:cs="Arial"/>
          <w:sz w:val="20"/>
          <w:szCs w:val="20"/>
        </w:rPr>
        <w:t xml:space="preserve"> Wykonawca</w:t>
      </w:r>
      <w:r w:rsidR="0001278E" w:rsidRPr="0001278E">
        <w:rPr>
          <w:rFonts w:ascii="Arial" w:hAnsi="Arial" w:cs="Arial"/>
          <w:sz w:val="20"/>
          <w:szCs w:val="20"/>
        </w:rPr>
        <w:t xml:space="preserve"> przyjmuje do wykonania wszystkie prace związane z realizacją zadania pod nazwą:</w:t>
      </w:r>
      <w:r w:rsidR="0001278E" w:rsidRPr="0001278E">
        <w:rPr>
          <w:rFonts w:ascii="Arial" w:hAnsi="Arial" w:cs="Arial"/>
          <w:iCs/>
          <w:sz w:val="20"/>
          <w:szCs w:val="20"/>
        </w:rPr>
        <w:t xml:space="preserve">: </w:t>
      </w:r>
      <w:r w:rsidR="0001278E" w:rsidRPr="0001278E">
        <w:rPr>
          <w:rFonts w:ascii="Arial" w:hAnsi="Arial" w:cs="Arial"/>
          <w:sz w:val="20"/>
          <w:szCs w:val="20"/>
          <w:u w:val="single"/>
        </w:rPr>
        <w:t>Przeprowadzenie kontroli okresowej raz w roku obiektów budowlanych znajdujących się w administrowaniu 16 WOG Drawsko Pomorskie</w:t>
      </w:r>
      <w:r w:rsidR="0001278E" w:rsidRPr="0001278E">
        <w:rPr>
          <w:rFonts w:ascii="Arial" w:eastAsia="Arial" w:hAnsi="Arial" w:cs="Arial"/>
          <w:b/>
          <w:iCs/>
          <w:sz w:val="20"/>
          <w:szCs w:val="20"/>
        </w:rPr>
        <w:t xml:space="preserve"> </w:t>
      </w:r>
      <w:r w:rsidR="0001278E" w:rsidRPr="0001278E">
        <w:rPr>
          <w:rFonts w:ascii="Arial" w:hAnsi="Arial" w:cs="Arial"/>
          <w:b/>
          <w:iCs/>
          <w:sz w:val="20"/>
          <w:szCs w:val="20"/>
        </w:rPr>
        <w:t xml:space="preserve">(znak postępowania </w:t>
      </w:r>
      <w:r w:rsidR="000F0690">
        <w:rPr>
          <w:rFonts w:ascii="Arial" w:hAnsi="Arial" w:cs="Arial"/>
          <w:b/>
          <w:iCs/>
          <w:sz w:val="20"/>
          <w:szCs w:val="20"/>
        </w:rPr>
        <w:t>213/2025</w:t>
      </w:r>
      <w:r w:rsidR="0001278E" w:rsidRPr="0001278E">
        <w:rPr>
          <w:rFonts w:ascii="Arial" w:hAnsi="Arial" w:cs="Arial"/>
          <w:b/>
          <w:iCs/>
          <w:sz w:val="20"/>
          <w:szCs w:val="20"/>
        </w:rPr>
        <w:t>).</w:t>
      </w:r>
      <w:r w:rsidR="0001278E">
        <w:rPr>
          <w:rFonts w:ascii="Arial" w:hAnsi="Arial" w:cs="Arial"/>
        </w:rPr>
        <w:t xml:space="preserve"> </w:t>
      </w:r>
    </w:p>
    <w:p w:rsidR="0092185C" w:rsidRPr="0001278E" w:rsidRDefault="00775468" w:rsidP="00775468">
      <w:pPr>
        <w:pStyle w:val="Bezodstpw"/>
        <w:jc w:val="both"/>
        <w:rPr>
          <w:rFonts w:ascii="Arial" w:hAnsi="Arial" w:cs="Arial"/>
          <w:sz w:val="20"/>
          <w:szCs w:val="20"/>
        </w:rPr>
      </w:pPr>
      <w:r w:rsidRPr="0001278E">
        <w:rPr>
          <w:rFonts w:ascii="Arial" w:hAnsi="Arial" w:cs="Arial"/>
          <w:b/>
          <w:sz w:val="20"/>
          <w:szCs w:val="20"/>
          <w:u w:val="single"/>
        </w:rPr>
        <w:t>– Infrastruktura ogólna - Grupa Zabezpieczenia Wałcz, Grupa Zabezpieczenia Złocieniec</w:t>
      </w:r>
      <w:r w:rsidR="0020008B" w:rsidRPr="0001278E">
        <w:rPr>
          <w:rFonts w:ascii="Arial" w:hAnsi="Arial" w:cs="Arial"/>
          <w:b/>
          <w:sz w:val="20"/>
          <w:szCs w:val="20"/>
          <w:u w:val="single"/>
        </w:rPr>
        <w:t>, Grupa Zabezpieczenia Drawsko Pomorskie</w:t>
      </w:r>
      <w:r w:rsidRPr="0001278E">
        <w:rPr>
          <w:rFonts w:ascii="Arial" w:hAnsi="Arial" w:cs="Arial"/>
          <w:sz w:val="20"/>
          <w:szCs w:val="20"/>
        </w:rPr>
        <w:t xml:space="preserve"> - przeprowadzenie kontroli okresowej co najmniej raz</w:t>
      </w:r>
      <w:r w:rsidR="0020008B" w:rsidRPr="0001278E">
        <w:rPr>
          <w:rFonts w:ascii="Arial" w:hAnsi="Arial" w:cs="Arial"/>
          <w:sz w:val="20"/>
          <w:szCs w:val="20"/>
        </w:rPr>
        <w:t xml:space="preserve"> </w:t>
      </w:r>
      <w:r w:rsidRPr="0001278E">
        <w:rPr>
          <w:rFonts w:ascii="Arial" w:hAnsi="Arial" w:cs="Arial"/>
          <w:sz w:val="20"/>
          <w:szCs w:val="20"/>
        </w:rPr>
        <w:t xml:space="preserve">w roku, polegającej na sprawdzeniu stanu technicznego elementów budynków, budowli i instalacji narażonych na szkodliwe wpływy atmosferyczne i niszczące działania czynników występujących podczas użytkowania obiektów oraz instalacji i urządzeń służących ochronie środowiska w miejscowościach: </w:t>
      </w:r>
      <w:r w:rsidR="00C0788C">
        <w:rPr>
          <w:rFonts w:ascii="Arial" w:hAnsi="Arial" w:cs="Arial"/>
          <w:sz w:val="20"/>
          <w:szCs w:val="20"/>
        </w:rPr>
        <w:t>Wałcz, Nadarzyce, Cybowo</w:t>
      </w:r>
      <w:r w:rsidRPr="0001278E">
        <w:rPr>
          <w:rFonts w:ascii="Arial" w:hAnsi="Arial" w:cs="Arial"/>
          <w:sz w:val="20"/>
          <w:szCs w:val="20"/>
        </w:rPr>
        <w:t>, Złocieniec, Szczecinek</w:t>
      </w:r>
      <w:r w:rsidR="0020008B" w:rsidRPr="0001278E">
        <w:rPr>
          <w:rFonts w:ascii="Arial" w:hAnsi="Arial" w:cs="Arial"/>
          <w:sz w:val="20"/>
          <w:szCs w:val="20"/>
        </w:rPr>
        <w:t>, Oleszno, Jaworze, Karwice, Konotop, Głębokie, Ziemsko, Studnica, Suchowo.</w:t>
      </w:r>
      <w:r w:rsidRPr="0001278E">
        <w:rPr>
          <w:rFonts w:ascii="Arial" w:hAnsi="Arial" w:cs="Arial"/>
          <w:sz w:val="20"/>
          <w:szCs w:val="20"/>
        </w:rPr>
        <w:t xml:space="preserve"> </w:t>
      </w:r>
    </w:p>
    <w:p w:rsidR="0001278E" w:rsidRDefault="0020008B" w:rsidP="0020008B">
      <w:pPr>
        <w:pStyle w:val="Bezodstpw"/>
        <w:jc w:val="both"/>
        <w:rPr>
          <w:rFonts w:ascii="Arial" w:hAnsi="Arial" w:cs="Arial"/>
          <w:sz w:val="20"/>
          <w:szCs w:val="20"/>
        </w:rPr>
      </w:pPr>
      <w:r w:rsidRPr="0001278E">
        <w:rPr>
          <w:rFonts w:ascii="Arial" w:hAnsi="Arial" w:cs="Arial"/>
          <w:b/>
          <w:sz w:val="20"/>
          <w:szCs w:val="20"/>
          <w:u w:val="single"/>
        </w:rPr>
        <w:t xml:space="preserve"> – Infrastruktura szkoleniowa – Grupa Zabezpieczenia Drawsko Pomorskie, Grupa Zabezpieczenia Wałcz, Grupa Zabezpieczenia Złocieniec</w:t>
      </w:r>
      <w:r w:rsidRPr="0001278E">
        <w:rPr>
          <w:rFonts w:ascii="Arial" w:hAnsi="Arial" w:cs="Arial"/>
          <w:sz w:val="20"/>
          <w:szCs w:val="20"/>
        </w:rPr>
        <w:t xml:space="preserve"> - przeprowadzenie kontroli okresowej co najmniej raz w roku, polegającej na sprawdzeniu stanu technicznego elementów infrastruktury szkoleniowej narażonej na szkodliwe wpływy atmosferyczne i niszczące działania czynników występujących podczas użytkowania obiektów oraz instalacji i urządzeń służących ćwiczeniom wojsk.</w:t>
      </w:r>
    </w:p>
    <w:p w:rsidR="00BF21A5" w:rsidRPr="00BF21A5" w:rsidRDefault="00BF21A5" w:rsidP="0020008B">
      <w:pPr>
        <w:pStyle w:val="Bezodstpw"/>
        <w:jc w:val="both"/>
        <w:rPr>
          <w:rFonts w:ascii="Arial" w:hAnsi="Arial" w:cs="Arial"/>
          <w:sz w:val="20"/>
          <w:szCs w:val="20"/>
        </w:rPr>
      </w:pPr>
      <w:r>
        <w:rPr>
          <w:rFonts w:ascii="Arial" w:hAnsi="Arial" w:cs="Arial"/>
          <w:b/>
          <w:sz w:val="20"/>
          <w:szCs w:val="20"/>
          <w:u w:val="single"/>
        </w:rPr>
        <w:t>– Infrastruktura lotniskowa</w:t>
      </w:r>
      <w:r w:rsidRPr="0001278E">
        <w:rPr>
          <w:rFonts w:ascii="Arial" w:hAnsi="Arial" w:cs="Arial"/>
          <w:b/>
          <w:sz w:val="20"/>
          <w:szCs w:val="20"/>
          <w:u w:val="single"/>
        </w:rPr>
        <w:t xml:space="preserve"> –</w:t>
      </w:r>
      <w:r>
        <w:rPr>
          <w:rFonts w:ascii="Arial" w:hAnsi="Arial" w:cs="Arial"/>
          <w:b/>
          <w:sz w:val="20"/>
          <w:szCs w:val="20"/>
          <w:u w:val="single"/>
        </w:rPr>
        <w:t xml:space="preserve"> </w:t>
      </w:r>
      <w:r w:rsidRPr="0001278E">
        <w:rPr>
          <w:rFonts w:ascii="Arial" w:hAnsi="Arial" w:cs="Arial"/>
          <w:b/>
          <w:sz w:val="20"/>
          <w:szCs w:val="20"/>
          <w:u w:val="single"/>
        </w:rPr>
        <w:t>Grupa Zabezpieczenia Drawsko Pomorskie</w:t>
      </w:r>
      <w:r>
        <w:rPr>
          <w:rFonts w:ascii="Arial" w:hAnsi="Arial" w:cs="Arial"/>
          <w:b/>
          <w:sz w:val="20"/>
          <w:szCs w:val="20"/>
          <w:u w:val="single"/>
        </w:rPr>
        <w:t xml:space="preserve"> - </w:t>
      </w:r>
      <w:r w:rsidRPr="00BF21A5">
        <w:rPr>
          <w:rFonts w:ascii="Arial" w:hAnsi="Arial" w:cs="Arial"/>
          <w:sz w:val="20"/>
          <w:szCs w:val="20"/>
        </w:rPr>
        <w:t xml:space="preserve">przeprowadzenie kontroli </w:t>
      </w:r>
      <w:r>
        <w:rPr>
          <w:rFonts w:ascii="Arial" w:hAnsi="Arial" w:cs="Arial"/>
          <w:sz w:val="20"/>
          <w:szCs w:val="20"/>
        </w:rPr>
        <w:t xml:space="preserve">okresowej co najmniej </w:t>
      </w:r>
      <w:r w:rsidRPr="00BF21A5">
        <w:rPr>
          <w:rFonts w:ascii="Arial" w:hAnsi="Arial" w:cs="Arial"/>
          <w:sz w:val="20"/>
          <w:szCs w:val="20"/>
        </w:rPr>
        <w:t xml:space="preserve">raz </w:t>
      </w:r>
      <w:r>
        <w:rPr>
          <w:rFonts w:ascii="Arial" w:hAnsi="Arial" w:cs="Arial"/>
          <w:sz w:val="20"/>
          <w:szCs w:val="20"/>
        </w:rPr>
        <w:t>w roku w celu dokonania oceny stanu technicznego infrastruktury lotniskowej, określenie rozmiarów zużycia i oceny warunków użytkowych nieruchomości wraz z ich estetyką  oraz otoczeniem.</w:t>
      </w:r>
    </w:p>
    <w:p w:rsidR="003C5DC1" w:rsidRPr="003C5DC1" w:rsidRDefault="003C5DC1" w:rsidP="003C5DC1">
      <w:pPr>
        <w:suppressAutoHyphens/>
        <w:spacing w:after="0"/>
        <w:jc w:val="both"/>
        <w:rPr>
          <w:sz w:val="20"/>
          <w:szCs w:val="20"/>
        </w:rPr>
      </w:pPr>
      <w:r w:rsidRPr="003C5DC1">
        <w:rPr>
          <w:rFonts w:ascii="Arial" w:hAnsi="Arial" w:cs="Arial"/>
          <w:sz w:val="20"/>
          <w:szCs w:val="20"/>
        </w:rPr>
        <w:t xml:space="preserve">2. Wykonawca zobowiązuje się wykonać przedmiot umowy zgodnie z obowiązującymi przepisami techniczno-budowlanymi, </w:t>
      </w:r>
      <w:r w:rsidRPr="003C5DC1">
        <w:rPr>
          <w:rFonts w:ascii="Arial" w:hAnsi="Arial" w:cs="Arial"/>
          <w:iCs/>
          <w:sz w:val="20"/>
          <w:szCs w:val="20"/>
        </w:rPr>
        <w:t>z zakr</w:t>
      </w:r>
      <w:r>
        <w:rPr>
          <w:rFonts w:ascii="Arial" w:hAnsi="Arial" w:cs="Arial"/>
          <w:iCs/>
          <w:sz w:val="20"/>
          <w:szCs w:val="20"/>
        </w:rPr>
        <w:t>esem rzeczowym, specyfikacją</w:t>
      </w:r>
      <w:r w:rsidRPr="003C5DC1">
        <w:rPr>
          <w:rFonts w:ascii="Arial" w:hAnsi="Arial" w:cs="Arial"/>
          <w:iCs/>
          <w:sz w:val="20"/>
          <w:szCs w:val="20"/>
        </w:rPr>
        <w:t xml:space="preserve"> techn</w:t>
      </w:r>
      <w:r>
        <w:rPr>
          <w:rFonts w:ascii="Arial" w:hAnsi="Arial" w:cs="Arial"/>
          <w:iCs/>
          <w:sz w:val="20"/>
          <w:szCs w:val="20"/>
        </w:rPr>
        <w:t>iczną</w:t>
      </w:r>
      <w:r w:rsidRPr="003C5DC1">
        <w:rPr>
          <w:rFonts w:ascii="Arial" w:hAnsi="Arial" w:cs="Arial"/>
          <w:iCs/>
          <w:sz w:val="20"/>
          <w:szCs w:val="20"/>
        </w:rPr>
        <w:t xml:space="preserve"> wykona</w:t>
      </w:r>
      <w:r w:rsidR="00845EDA">
        <w:rPr>
          <w:rFonts w:ascii="Arial" w:hAnsi="Arial" w:cs="Arial"/>
          <w:iCs/>
          <w:sz w:val="20"/>
          <w:szCs w:val="20"/>
        </w:rPr>
        <w:t>nia i odbioru usługi (STWiOU</w:t>
      </w:r>
      <w:r w:rsidR="00475802">
        <w:rPr>
          <w:rFonts w:ascii="Arial" w:hAnsi="Arial" w:cs="Arial"/>
          <w:iCs/>
          <w:sz w:val="20"/>
          <w:szCs w:val="20"/>
        </w:rPr>
        <w:t>) oraz uzgodnieniami</w:t>
      </w:r>
      <w:r w:rsidRPr="003C5DC1">
        <w:rPr>
          <w:rFonts w:ascii="Arial" w:hAnsi="Arial" w:cs="Arial"/>
          <w:iCs/>
          <w:sz w:val="20"/>
          <w:szCs w:val="20"/>
        </w:rPr>
        <w:t xml:space="preserve"> składającymi się na dokumentację wykonania przedmiotu umowy, stanowiącymi integralną część niniejszej umowy.</w:t>
      </w:r>
    </w:p>
    <w:p w:rsidR="003C5DC1" w:rsidRPr="003C5DC1" w:rsidRDefault="003C5DC1" w:rsidP="003C5DC1">
      <w:pPr>
        <w:suppressAutoHyphens/>
        <w:spacing w:after="0"/>
        <w:jc w:val="both"/>
        <w:rPr>
          <w:sz w:val="20"/>
          <w:szCs w:val="20"/>
        </w:rPr>
      </w:pPr>
      <w:r>
        <w:rPr>
          <w:rFonts w:ascii="Arial" w:hAnsi="Arial" w:cs="Arial"/>
          <w:sz w:val="20"/>
          <w:szCs w:val="20"/>
        </w:rPr>
        <w:t>3.</w:t>
      </w:r>
      <w:r w:rsidRPr="003C5DC1">
        <w:rPr>
          <w:rFonts w:ascii="Arial" w:hAnsi="Arial" w:cs="Arial"/>
          <w:sz w:val="20"/>
          <w:szCs w:val="20"/>
        </w:rPr>
        <w:t xml:space="preserve">Przedmiot umowy jest szczegółowo opisany w: specyfikacji technicznej wykonania i </w:t>
      </w:r>
      <w:r w:rsidR="00475802">
        <w:rPr>
          <w:rFonts w:ascii="Arial" w:hAnsi="Arial" w:cs="Arial"/>
          <w:sz w:val="20"/>
          <w:szCs w:val="20"/>
        </w:rPr>
        <w:t xml:space="preserve">odbioru usługi </w:t>
      </w:r>
      <w:r w:rsidR="00475802">
        <w:rPr>
          <w:rFonts w:ascii="Arial" w:hAnsi="Arial" w:cs="Arial"/>
          <w:sz w:val="20"/>
          <w:szCs w:val="20"/>
        </w:rPr>
        <w:br/>
        <w:t xml:space="preserve"> (załącznik</w:t>
      </w:r>
      <w:r w:rsidRPr="003C5DC1">
        <w:rPr>
          <w:rFonts w:ascii="Arial" w:hAnsi="Arial" w:cs="Arial"/>
          <w:sz w:val="20"/>
          <w:szCs w:val="20"/>
        </w:rPr>
        <w:t xml:space="preserve"> do umowy). </w:t>
      </w:r>
    </w:p>
    <w:p w:rsidR="003C5DC1" w:rsidRPr="003C5DC1" w:rsidRDefault="003C5DC1" w:rsidP="003C5DC1">
      <w:pPr>
        <w:suppressAutoHyphens/>
        <w:spacing w:after="0"/>
        <w:jc w:val="both"/>
        <w:rPr>
          <w:sz w:val="20"/>
          <w:szCs w:val="20"/>
        </w:rPr>
      </w:pPr>
      <w:r>
        <w:rPr>
          <w:rFonts w:ascii="Arial" w:hAnsi="Arial" w:cs="Arial"/>
          <w:iCs/>
          <w:sz w:val="20"/>
          <w:szCs w:val="20"/>
        </w:rPr>
        <w:lastRenderedPageBreak/>
        <w:t>4.</w:t>
      </w:r>
      <w:r w:rsidRPr="003C5DC1">
        <w:rPr>
          <w:rFonts w:ascii="Arial" w:hAnsi="Arial" w:cs="Arial"/>
          <w:iCs/>
          <w:sz w:val="20"/>
          <w:szCs w:val="20"/>
        </w:rPr>
        <w:t xml:space="preserve">Wykonawca oświadcza, że zapoznał się z dokumentacją dotyczącą realizacji przedmiotu umowy, w tym: dokumentacją techniczną </w:t>
      </w:r>
      <w:r w:rsidRPr="003C5DC1">
        <w:rPr>
          <w:rFonts w:ascii="Arial" w:hAnsi="Arial" w:cs="Arial"/>
          <w:sz w:val="20"/>
          <w:szCs w:val="20"/>
        </w:rPr>
        <w:t>wykonania i odbioru usługi</w:t>
      </w:r>
      <w:r w:rsidRPr="003C5DC1">
        <w:rPr>
          <w:rFonts w:ascii="Arial" w:hAnsi="Arial" w:cs="Arial"/>
          <w:iCs/>
          <w:sz w:val="20"/>
          <w:szCs w:val="20"/>
        </w:rPr>
        <w:t>, dokumentacjami tech</w:t>
      </w:r>
      <w:r w:rsidR="00475802">
        <w:rPr>
          <w:rFonts w:ascii="Arial" w:hAnsi="Arial" w:cs="Arial"/>
          <w:iCs/>
          <w:sz w:val="20"/>
          <w:szCs w:val="20"/>
        </w:rPr>
        <w:t>nicznymi</w:t>
      </w:r>
      <w:r w:rsidRPr="003C5DC1">
        <w:rPr>
          <w:rFonts w:ascii="Arial" w:hAnsi="Arial" w:cs="Arial"/>
          <w:iCs/>
          <w:sz w:val="20"/>
          <w:szCs w:val="20"/>
        </w:rPr>
        <w:t xml:space="preserve"> oraz S</w:t>
      </w:r>
      <w:r w:rsidR="0055296F">
        <w:rPr>
          <w:rFonts w:ascii="Arial" w:hAnsi="Arial" w:cs="Arial"/>
          <w:iCs/>
          <w:sz w:val="20"/>
          <w:szCs w:val="20"/>
        </w:rPr>
        <w:t>T</w:t>
      </w:r>
      <w:r w:rsidRPr="003C5DC1">
        <w:rPr>
          <w:rFonts w:ascii="Arial" w:hAnsi="Arial" w:cs="Arial"/>
          <w:iCs/>
          <w:sz w:val="20"/>
          <w:szCs w:val="20"/>
        </w:rPr>
        <w:t>W</w:t>
      </w:r>
      <w:r w:rsidR="0055296F">
        <w:rPr>
          <w:rFonts w:ascii="Arial" w:hAnsi="Arial" w:cs="Arial"/>
          <w:iCs/>
          <w:sz w:val="20"/>
          <w:szCs w:val="20"/>
        </w:rPr>
        <w:t>iOU</w:t>
      </w:r>
      <w:r w:rsidRPr="003C5DC1">
        <w:rPr>
          <w:rFonts w:ascii="Arial" w:hAnsi="Arial" w:cs="Arial"/>
          <w:iCs/>
          <w:sz w:val="20"/>
          <w:szCs w:val="20"/>
        </w:rPr>
        <w:t xml:space="preserve"> i uznaje je za podstawę do realizacji przedmiotu umowy.</w:t>
      </w:r>
    </w:p>
    <w:p w:rsidR="003C5DC1" w:rsidRPr="003C5DC1" w:rsidRDefault="003C5DC1" w:rsidP="003C5DC1">
      <w:pPr>
        <w:suppressAutoHyphens/>
        <w:spacing w:after="0"/>
        <w:jc w:val="both"/>
        <w:rPr>
          <w:sz w:val="20"/>
          <w:szCs w:val="20"/>
        </w:rPr>
      </w:pPr>
      <w:r>
        <w:rPr>
          <w:rFonts w:ascii="Arial" w:hAnsi="Arial" w:cs="Arial"/>
          <w:iCs/>
          <w:sz w:val="20"/>
          <w:szCs w:val="20"/>
        </w:rPr>
        <w:t>5.</w:t>
      </w:r>
      <w:r w:rsidRPr="003C5DC1">
        <w:rPr>
          <w:rFonts w:ascii="Arial" w:hAnsi="Arial" w:cs="Arial"/>
          <w:iCs/>
          <w:sz w:val="20"/>
          <w:szCs w:val="20"/>
        </w:rPr>
        <w:t>Wykonawca, po zapoznaniu się z sytuacją faktyczną i prawną realizacji przedmiotu umowy, w tym w szczególności ze stanem technicznym, warunkami lokalnymi, które towarzyszyć będą wykonaniu przedmiotu umowy, zapewnia, że posiada niezbędną wiedzę fachową, wykwalifikowany personel, doświadczenie, sprzęt, możliwości i uprawnienia konieczne dla prawidłowego wykonania przedmiotu umowy i będzie w stanie należycie go wykonać na warunkach określonych w umowie.</w:t>
      </w:r>
    </w:p>
    <w:p w:rsidR="00851A08" w:rsidRPr="00522EF9" w:rsidRDefault="003C5DC1" w:rsidP="004A2E11">
      <w:pPr>
        <w:suppressAutoHyphens/>
        <w:spacing w:before="100" w:after="80"/>
        <w:jc w:val="both"/>
        <w:rPr>
          <w:rFonts w:ascii="Arial" w:hAnsi="Arial" w:cs="Arial"/>
          <w:sz w:val="20"/>
          <w:szCs w:val="20"/>
        </w:rPr>
      </w:pPr>
      <w:r>
        <w:rPr>
          <w:rFonts w:ascii="Arial" w:hAnsi="Arial" w:cs="Arial"/>
          <w:sz w:val="20"/>
          <w:szCs w:val="20"/>
        </w:rPr>
        <w:t>6.</w:t>
      </w:r>
      <w:r w:rsidRPr="003C5DC1">
        <w:rPr>
          <w:rFonts w:ascii="Arial" w:hAnsi="Arial" w:cs="Arial"/>
          <w:sz w:val="20"/>
          <w:szCs w:val="20"/>
        </w:rPr>
        <w:t>Wykonawca oświadcza, że posiada aktualne ubezpieczenie od odpowiedzialności cywilnej</w:t>
      </w:r>
      <w:r w:rsidR="00845EDA">
        <w:rPr>
          <w:rFonts w:ascii="Arial" w:hAnsi="Arial" w:cs="Arial"/>
          <w:sz w:val="20"/>
          <w:szCs w:val="20"/>
        </w:rPr>
        <w:t xml:space="preserve"> </w:t>
      </w:r>
      <w:r w:rsidR="00845EDA">
        <w:rPr>
          <w:rFonts w:ascii="Arial" w:hAnsi="Arial" w:cs="Arial"/>
          <w:sz w:val="20"/>
          <w:szCs w:val="20"/>
        </w:rPr>
        <w:br/>
      </w:r>
      <w:r w:rsidRPr="003C5DC1">
        <w:rPr>
          <w:rFonts w:ascii="Arial" w:hAnsi="Arial" w:cs="Arial"/>
          <w:sz w:val="20"/>
          <w:szCs w:val="20"/>
        </w:rPr>
        <w:t>w zakresie prowadzonej działalności.</w:t>
      </w:r>
    </w:p>
    <w:p w:rsidR="004531C7" w:rsidRDefault="004A2E11" w:rsidP="004A2E11">
      <w:pPr>
        <w:pStyle w:val="Bezodstpw"/>
        <w:jc w:val="center"/>
        <w:rPr>
          <w:rFonts w:ascii="Arial" w:hAnsi="Arial" w:cs="Arial"/>
          <w:b/>
        </w:rPr>
      </w:pPr>
      <w:r>
        <w:rPr>
          <w:rFonts w:ascii="Arial" w:hAnsi="Arial" w:cs="Arial"/>
          <w:b/>
        </w:rPr>
        <w:t>§ 2</w:t>
      </w:r>
    </w:p>
    <w:p w:rsidR="00062496" w:rsidRDefault="00062496" w:rsidP="00062496">
      <w:pPr>
        <w:pStyle w:val="Default"/>
        <w:suppressAutoHyphens/>
        <w:autoSpaceDN/>
        <w:adjustRightInd/>
        <w:spacing w:line="276" w:lineRule="auto"/>
        <w:jc w:val="both"/>
        <w:rPr>
          <w:rFonts w:ascii="Arial" w:hAnsi="Arial" w:cs="Arial"/>
          <w:sz w:val="20"/>
        </w:rPr>
      </w:pPr>
    </w:p>
    <w:p w:rsidR="00062496" w:rsidRPr="006C3A2E" w:rsidRDefault="00062496" w:rsidP="00FD5E85">
      <w:pPr>
        <w:pStyle w:val="Default"/>
        <w:numPr>
          <w:ilvl w:val="0"/>
          <w:numId w:val="4"/>
        </w:numPr>
        <w:suppressAutoHyphens/>
        <w:autoSpaceDN/>
        <w:adjustRightInd/>
        <w:spacing w:line="276" w:lineRule="auto"/>
        <w:ind w:left="0" w:hanging="357"/>
        <w:jc w:val="both"/>
        <w:rPr>
          <w:rFonts w:ascii="Arial" w:hAnsi="Arial" w:cs="Arial"/>
          <w:sz w:val="20"/>
        </w:rPr>
      </w:pPr>
      <w:r>
        <w:rPr>
          <w:rFonts w:ascii="Arial" w:hAnsi="Arial" w:cs="Arial"/>
          <w:sz w:val="20"/>
        </w:rPr>
        <w:t>Czynności Zamawiającego wynikające z umowy w zakresie bezpośredniej współpracy z Wykonawcą oraz potwierdzenia prawidłowości, terminowości i wartości przedmiotu zamówienia będą wykonywali Kierownicy: Grupy Zabezpieczenia Wałcz, Grupy Zabezpieczenia Złocieniec i Grupy Zabezpieczenia Drawsko   Pomorskie  w  rejonach  odpowiedzialności lub osoby wyznaczone przez tych Kierowników.</w:t>
      </w:r>
    </w:p>
    <w:p w:rsidR="00062496" w:rsidRDefault="00062496" w:rsidP="00FD5E85">
      <w:pPr>
        <w:pStyle w:val="Default"/>
        <w:numPr>
          <w:ilvl w:val="0"/>
          <w:numId w:val="4"/>
        </w:numPr>
        <w:suppressAutoHyphens/>
        <w:autoSpaceDN/>
        <w:adjustRightInd/>
        <w:spacing w:line="276" w:lineRule="auto"/>
        <w:ind w:left="0" w:hanging="357"/>
        <w:jc w:val="both"/>
      </w:pPr>
      <w:r>
        <w:rPr>
          <w:rFonts w:ascii="Arial" w:hAnsi="Arial" w:cs="Arial"/>
          <w:sz w:val="20"/>
          <w:szCs w:val="20"/>
        </w:rPr>
        <w:t xml:space="preserve">Strony ustalają swoich przedstawicieli upoważnionych do szczegółowych ustaleń w trakcie realizacji umowy: </w:t>
      </w:r>
    </w:p>
    <w:p w:rsidR="00062496" w:rsidRPr="00062496" w:rsidRDefault="00062496" w:rsidP="00FD5E85">
      <w:pPr>
        <w:pStyle w:val="Bezodstpw"/>
        <w:numPr>
          <w:ilvl w:val="0"/>
          <w:numId w:val="3"/>
        </w:numPr>
        <w:suppressAutoHyphens/>
        <w:spacing w:line="276" w:lineRule="auto"/>
        <w:ind w:left="0" w:hanging="357"/>
        <w:jc w:val="both"/>
        <w:rPr>
          <w:sz w:val="20"/>
          <w:szCs w:val="20"/>
        </w:rPr>
      </w:pPr>
      <w:r w:rsidRPr="00062496">
        <w:rPr>
          <w:rFonts w:ascii="Arial" w:hAnsi="Arial" w:cs="Arial"/>
          <w:b/>
          <w:sz w:val="20"/>
          <w:szCs w:val="20"/>
        </w:rPr>
        <w:t>Zamawiającego</w:t>
      </w:r>
      <w:r w:rsidR="00C0788C">
        <w:rPr>
          <w:rFonts w:ascii="Arial" w:hAnsi="Arial" w:cs="Arial"/>
          <w:sz w:val="20"/>
          <w:szCs w:val="20"/>
        </w:rPr>
        <w:t xml:space="preserve"> reprezentować będą</w:t>
      </w:r>
      <w:r w:rsidRPr="00062496">
        <w:rPr>
          <w:rFonts w:ascii="Arial" w:hAnsi="Arial" w:cs="Arial"/>
          <w:sz w:val="20"/>
          <w:szCs w:val="20"/>
        </w:rPr>
        <w:t>:</w:t>
      </w:r>
    </w:p>
    <w:p w:rsidR="0020008B" w:rsidRDefault="0020008B" w:rsidP="00062496">
      <w:pPr>
        <w:pStyle w:val="NormalnyWeb"/>
        <w:spacing w:before="0" w:beforeAutospacing="0" w:after="0" w:afterAutospacing="0"/>
        <w:jc w:val="both"/>
        <w:rPr>
          <w:rFonts w:ascii="Arial" w:hAnsi="Arial" w:cs="Arial"/>
          <w:sz w:val="22"/>
          <w:szCs w:val="22"/>
        </w:rPr>
      </w:pPr>
    </w:p>
    <w:p w:rsidR="00634E82" w:rsidRDefault="0008159A" w:rsidP="00FD5E85">
      <w:pPr>
        <w:pStyle w:val="Akapitzlist"/>
        <w:numPr>
          <w:ilvl w:val="0"/>
          <w:numId w:val="14"/>
        </w:numPr>
        <w:ind w:left="709" w:hanging="283"/>
        <w:rPr>
          <w:rFonts w:ascii="Arial" w:hAnsi="Arial" w:cs="Arial"/>
          <w:sz w:val="20"/>
          <w:szCs w:val="20"/>
        </w:rPr>
      </w:pPr>
      <w:r w:rsidRPr="00851A08">
        <w:rPr>
          <w:rFonts w:ascii="Arial" w:hAnsi="Arial" w:cs="Arial"/>
          <w:sz w:val="20"/>
          <w:szCs w:val="20"/>
        </w:rPr>
        <w:t>p. Artur PAWLIKOWSKI,  tel. 261</w:t>
      </w:r>
      <w:r w:rsidR="00062496" w:rsidRPr="00851A08">
        <w:rPr>
          <w:rFonts w:ascii="Arial" w:hAnsi="Arial" w:cs="Arial"/>
          <w:sz w:val="20"/>
          <w:szCs w:val="20"/>
        </w:rPr>
        <w:t>-472-180 – Kierownik SOI</w:t>
      </w:r>
      <w:r w:rsidR="00475802">
        <w:rPr>
          <w:rFonts w:ascii="Arial" w:hAnsi="Arial" w:cs="Arial"/>
          <w:sz w:val="20"/>
          <w:szCs w:val="20"/>
        </w:rPr>
        <w:t xml:space="preserve"> GZ Wałcz</w:t>
      </w:r>
    </w:p>
    <w:p w:rsidR="00634E82" w:rsidRDefault="00475802" w:rsidP="00634E82">
      <w:pPr>
        <w:pStyle w:val="Akapitzlist"/>
        <w:ind w:left="709"/>
        <w:rPr>
          <w:rFonts w:ascii="Arial" w:hAnsi="Arial" w:cs="Arial"/>
          <w:sz w:val="20"/>
          <w:szCs w:val="20"/>
        </w:rPr>
      </w:pPr>
      <w:r>
        <w:rPr>
          <w:rFonts w:ascii="Arial" w:hAnsi="Arial" w:cs="Arial"/>
          <w:sz w:val="20"/>
          <w:szCs w:val="20"/>
        </w:rPr>
        <w:t xml:space="preserve"> lub  </w:t>
      </w:r>
    </w:p>
    <w:p w:rsidR="00CB4DFB" w:rsidRPr="00634E82" w:rsidRDefault="00634E82" w:rsidP="00634E82">
      <w:pPr>
        <w:pStyle w:val="Akapitzlist"/>
        <w:ind w:left="426"/>
        <w:rPr>
          <w:rFonts w:ascii="Arial" w:hAnsi="Arial" w:cs="Arial"/>
          <w:sz w:val="20"/>
          <w:szCs w:val="20"/>
        </w:rPr>
      </w:pPr>
      <w:r>
        <w:rPr>
          <w:rFonts w:ascii="Arial" w:hAnsi="Arial" w:cs="Arial"/>
          <w:sz w:val="20"/>
          <w:szCs w:val="20"/>
        </w:rPr>
        <w:t xml:space="preserve">     </w:t>
      </w:r>
      <w:r w:rsidR="00475802">
        <w:rPr>
          <w:rFonts w:ascii="Arial" w:hAnsi="Arial" w:cs="Arial"/>
          <w:sz w:val="20"/>
          <w:szCs w:val="20"/>
        </w:rPr>
        <w:t>p. Tomasz</w:t>
      </w:r>
      <w:r w:rsidR="00062496" w:rsidRPr="00634E82">
        <w:rPr>
          <w:rFonts w:ascii="Arial" w:hAnsi="Arial" w:cs="Arial"/>
          <w:sz w:val="20"/>
          <w:szCs w:val="20"/>
        </w:rPr>
        <w:t xml:space="preserve"> </w:t>
      </w:r>
      <w:r w:rsidR="00475802" w:rsidRPr="00634E82">
        <w:rPr>
          <w:rFonts w:ascii="Arial" w:hAnsi="Arial" w:cs="Arial"/>
          <w:sz w:val="20"/>
          <w:szCs w:val="20"/>
        </w:rPr>
        <w:t>GIEŁCZYK</w:t>
      </w:r>
      <w:r w:rsidR="0008159A" w:rsidRPr="00634E82">
        <w:rPr>
          <w:rFonts w:ascii="Arial" w:hAnsi="Arial" w:cs="Arial"/>
          <w:sz w:val="20"/>
          <w:szCs w:val="20"/>
        </w:rPr>
        <w:t>, tel. 261-472-169 –</w:t>
      </w:r>
      <w:r w:rsidR="00475802" w:rsidRPr="00634E82">
        <w:rPr>
          <w:rFonts w:ascii="Arial" w:hAnsi="Arial" w:cs="Arial"/>
          <w:sz w:val="20"/>
          <w:szCs w:val="20"/>
        </w:rPr>
        <w:t xml:space="preserve"> </w:t>
      </w:r>
      <w:r w:rsidR="0008159A" w:rsidRPr="00634E82">
        <w:rPr>
          <w:rFonts w:ascii="Arial" w:hAnsi="Arial" w:cs="Arial"/>
          <w:sz w:val="20"/>
          <w:szCs w:val="20"/>
        </w:rPr>
        <w:t xml:space="preserve"> Inspektor TUN GZ Wałcz                         </w:t>
      </w:r>
      <w:r w:rsidR="00062496" w:rsidRPr="00634E82">
        <w:rPr>
          <w:rFonts w:ascii="Arial" w:hAnsi="Arial" w:cs="Arial"/>
          <w:sz w:val="20"/>
          <w:szCs w:val="20"/>
        </w:rPr>
        <w:t xml:space="preserve">               </w:t>
      </w:r>
      <w:r>
        <w:rPr>
          <w:rFonts w:ascii="Arial" w:hAnsi="Arial" w:cs="Arial"/>
          <w:sz w:val="20"/>
          <w:szCs w:val="20"/>
        </w:rPr>
        <w:t xml:space="preserve">            b) p. </w:t>
      </w:r>
      <w:r w:rsidR="0008159A" w:rsidRPr="00634E82">
        <w:rPr>
          <w:rFonts w:ascii="Arial" w:hAnsi="Arial" w:cs="Arial"/>
          <w:sz w:val="20"/>
          <w:szCs w:val="20"/>
        </w:rPr>
        <w:t xml:space="preserve">Marek </w:t>
      </w:r>
      <w:r w:rsidR="009719D5" w:rsidRPr="00634E82">
        <w:rPr>
          <w:rFonts w:ascii="Arial" w:hAnsi="Arial" w:cs="Arial"/>
          <w:sz w:val="20"/>
          <w:szCs w:val="20"/>
        </w:rPr>
        <w:t>SERKOWSKI,  tel. 261-465-722 – Kierownik SOI GZ Złocieniec (lub</w:t>
      </w:r>
      <w:r w:rsidR="00CB4DFB" w:rsidRPr="00634E82">
        <w:rPr>
          <w:rFonts w:ascii="Arial" w:hAnsi="Arial" w:cs="Arial"/>
          <w:sz w:val="20"/>
          <w:szCs w:val="20"/>
        </w:rPr>
        <w:t xml:space="preserve"> osoba</w:t>
      </w:r>
    </w:p>
    <w:p w:rsidR="00CB4DFB" w:rsidRPr="00062496" w:rsidRDefault="009719D5" w:rsidP="00CB4DFB">
      <w:pPr>
        <w:pStyle w:val="Akapitzlist"/>
        <w:ind w:left="426"/>
        <w:rPr>
          <w:rFonts w:ascii="Arial" w:hAnsi="Arial" w:cs="Arial"/>
          <w:sz w:val="20"/>
          <w:szCs w:val="20"/>
        </w:rPr>
      </w:pPr>
      <w:r w:rsidRPr="00062496">
        <w:rPr>
          <w:rFonts w:ascii="Arial" w:hAnsi="Arial" w:cs="Arial"/>
          <w:sz w:val="20"/>
          <w:szCs w:val="20"/>
        </w:rPr>
        <w:t xml:space="preserve"> </w:t>
      </w:r>
      <w:r w:rsidR="0008159A" w:rsidRPr="00062496">
        <w:rPr>
          <w:rFonts w:ascii="Arial" w:hAnsi="Arial" w:cs="Arial"/>
          <w:sz w:val="20"/>
          <w:szCs w:val="20"/>
        </w:rPr>
        <w:t xml:space="preserve">   </w:t>
      </w:r>
      <w:r w:rsidR="00CB4DFB" w:rsidRPr="00062496">
        <w:rPr>
          <w:rFonts w:ascii="Arial" w:hAnsi="Arial" w:cs="Arial"/>
          <w:sz w:val="20"/>
          <w:szCs w:val="20"/>
        </w:rPr>
        <w:t xml:space="preserve"> </w:t>
      </w:r>
      <w:r w:rsidRPr="00062496">
        <w:rPr>
          <w:rFonts w:ascii="Arial" w:hAnsi="Arial" w:cs="Arial"/>
          <w:sz w:val="20"/>
          <w:szCs w:val="20"/>
        </w:rPr>
        <w:t>przez niego wyznaczona)</w:t>
      </w:r>
      <w:r w:rsidR="00CB4DFB" w:rsidRPr="00062496">
        <w:rPr>
          <w:rFonts w:ascii="Arial" w:hAnsi="Arial" w:cs="Arial"/>
          <w:sz w:val="20"/>
          <w:szCs w:val="20"/>
        </w:rPr>
        <w:t xml:space="preserve">                                                                                           </w:t>
      </w:r>
      <w:r w:rsidR="00062496">
        <w:rPr>
          <w:rFonts w:ascii="Arial" w:hAnsi="Arial" w:cs="Arial"/>
          <w:sz w:val="20"/>
          <w:szCs w:val="20"/>
        </w:rPr>
        <w:t xml:space="preserve">              </w:t>
      </w:r>
      <w:r w:rsidR="00851A08">
        <w:rPr>
          <w:rFonts w:ascii="Arial" w:hAnsi="Arial" w:cs="Arial"/>
          <w:sz w:val="20"/>
          <w:szCs w:val="20"/>
        </w:rPr>
        <w:t xml:space="preserve">   c)</w:t>
      </w:r>
      <w:r w:rsidR="00CB4DFB" w:rsidRPr="00062496">
        <w:rPr>
          <w:rFonts w:ascii="Arial" w:hAnsi="Arial" w:cs="Arial"/>
          <w:sz w:val="20"/>
          <w:szCs w:val="20"/>
        </w:rPr>
        <w:t xml:space="preserve"> </w:t>
      </w:r>
      <w:r w:rsidR="00475802">
        <w:rPr>
          <w:rFonts w:ascii="Arial" w:hAnsi="Arial" w:cs="Arial"/>
          <w:sz w:val="20"/>
          <w:szCs w:val="20"/>
        </w:rPr>
        <w:t>p. Marek ADAMCZEWSKI</w:t>
      </w:r>
      <w:r w:rsidR="0020008B" w:rsidRPr="00062496">
        <w:rPr>
          <w:rFonts w:ascii="Arial" w:hAnsi="Arial" w:cs="Arial"/>
          <w:sz w:val="20"/>
          <w:szCs w:val="20"/>
        </w:rPr>
        <w:t xml:space="preserve"> </w:t>
      </w:r>
      <w:r w:rsidR="00475802">
        <w:rPr>
          <w:rFonts w:ascii="Arial" w:hAnsi="Arial" w:cs="Arial"/>
          <w:sz w:val="20"/>
          <w:szCs w:val="20"/>
        </w:rPr>
        <w:t>tel. 261-474-390 – Kierownik</w:t>
      </w:r>
      <w:r w:rsidR="0020008B" w:rsidRPr="00062496">
        <w:rPr>
          <w:rFonts w:ascii="Arial" w:hAnsi="Arial" w:cs="Arial"/>
          <w:sz w:val="20"/>
          <w:szCs w:val="20"/>
        </w:rPr>
        <w:t xml:space="preserve"> GZ Drawsko Pomorskie (lub osoba</w:t>
      </w:r>
    </w:p>
    <w:p w:rsidR="0020008B" w:rsidRDefault="00475802" w:rsidP="00C0788C">
      <w:pPr>
        <w:pStyle w:val="Akapitzlist"/>
        <w:ind w:left="426"/>
        <w:rPr>
          <w:rFonts w:ascii="Arial" w:hAnsi="Arial" w:cs="Arial"/>
          <w:sz w:val="20"/>
          <w:szCs w:val="20"/>
        </w:rPr>
      </w:pPr>
      <w:r>
        <w:rPr>
          <w:rFonts w:ascii="Arial" w:hAnsi="Arial" w:cs="Arial"/>
          <w:sz w:val="20"/>
          <w:szCs w:val="20"/>
        </w:rPr>
        <w:t xml:space="preserve">     przez niego</w:t>
      </w:r>
      <w:r w:rsidR="00C0788C">
        <w:rPr>
          <w:rFonts w:ascii="Arial" w:hAnsi="Arial" w:cs="Arial"/>
          <w:sz w:val="20"/>
          <w:szCs w:val="20"/>
        </w:rPr>
        <w:t xml:space="preserve"> wyznaczona</w:t>
      </w:r>
    </w:p>
    <w:p w:rsidR="00EA114B" w:rsidRPr="00062496" w:rsidRDefault="00EA114B" w:rsidP="00C0788C">
      <w:pPr>
        <w:pStyle w:val="Akapitzlist"/>
        <w:ind w:left="426"/>
        <w:rPr>
          <w:rFonts w:ascii="Arial" w:hAnsi="Arial" w:cs="Arial"/>
          <w:sz w:val="20"/>
          <w:szCs w:val="20"/>
        </w:rPr>
      </w:pPr>
      <w:r>
        <w:rPr>
          <w:rFonts w:ascii="Arial" w:hAnsi="Arial" w:cs="Arial"/>
          <w:sz w:val="20"/>
          <w:szCs w:val="20"/>
        </w:rPr>
        <w:t xml:space="preserve">d) p. Artur CIECHAN tel. 261-474-180 – Kierownik sekcji lotniskowej </w:t>
      </w:r>
    </w:p>
    <w:p w:rsidR="00FD4758" w:rsidRDefault="009745A3" w:rsidP="00FD5E85">
      <w:pPr>
        <w:pStyle w:val="NormalnyWeb"/>
        <w:numPr>
          <w:ilvl w:val="0"/>
          <w:numId w:val="3"/>
        </w:numPr>
        <w:tabs>
          <w:tab w:val="left" w:pos="284"/>
        </w:tabs>
        <w:spacing w:before="0" w:beforeAutospacing="0" w:after="0" w:afterAutospacing="0"/>
        <w:ind w:hanging="928"/>
        <w:contextualSpacing/>
        <w:rPr>
          <w:rFonts w:ascii="Arial" w:hAnsi="Arial" w:cs="Arial"/>
          <w:sz w:val="20"/>
          <w:szCs w:val="20"/>
        </w:rPr>
      </w:pPr>
      <w:r w:rsidRPr="00062496">
        <w:rPr>
          <w:rFonts w:ascii="Arial" w:hAnsi="Arial" w:cs="Arial"/>
          <w:sz w:val="20"/>
          <w:szCs w:val="20"/>
        </w:rPr>
        <w:t xml:space="preserve"> Wyko</w:t>
      </w:r>
      <w:r w:rsidR="00FD4758">
        <w:rPr>
          <w:rFonts w:ascii="Arial" w:hAnsi="Arial" w:cs="Arial"/>
          <w:sz w:val="20"/>
          <w:szCs w:val="20"/>
        </w:rPr>
        <w:t xml:space="preserve">nawcę reprezentować będzie: </w:t>
      </w:r>
    </w:p>
    <w:p w:rsidR="00414461" w:rsidRDefault="00FD4758" w:rsidP="00FD4758">
      <w:pPr>
        <w:pStyle w:val="NormalnyWeb"/>
        <w:spacing w:before="0" w:beforeAutospacing="0" w:after="0" w:afterAutospacing="0"/>
        <w:ind w:left="-142"/>
        <w:contextualSpacing/>
        <w:rPr>
          <w:rFonts w:ascii="Arial" w:hAnsi="Arial" w:cs="Arial"/>
          <w:sz w:val="20"/>
          <w:szCs w:val="20"/>
        </w:rPr>
      </w:pPr>
      <w:r>
        <w:rPr>
          <w:rFonts w:ascii="Arial" w:hAnsi="Arial" w:cs="Arial"/>
          <w:sz w:val="20"/>
          <w:szCs w:val="20"/>
        </w:rPr>
        <w:t xml:space="preserve">              </w:t>
      </w:r>
      <w:r w:rsidR="00233FEB" w:rsidRPr="00062496">
        <w:rPr>
          <w:rFonts w:ascii="Arial" w:hAnsi="Arial" w:cs="Arial"/>
          <w:sz w:val="20"/>
          <w:szCs w:val="20"/>
        </w:rPr>
        <w:t xml:space="preserve">  p. ………………….……… </w:t>
      </w:r>
      <w:r>
        <w:rPr>
          <w:rFonts w:ascii="Arial" w:hAnsi="Arial" w:cs="Arial"/>
          <w:sz w:val="20"/>
          <w:szCs w:val="20"/>
        </w:rPr>
        <w:t xml:space="preserve">- </w:t>
      </w:r>
      <w:r w:rsidR="00233FEB" w:rsidRPr="00062496">
        <w:rPr>
          <w:rFonts w:ascii="Arial" w:hAnsi="Arial" w:cs="Arial"/>
          <w:sz w:val="20"/>
          <w:szCs w:val="20"/>
        </w:rPr>
        <w:t>te</w:t>
      </w:r>
      <w:r>
        <w:rPr>
          <w:rFonts w:ascii="Arial" w:hAnsi="Arial" w:cs="Arial"/>
          <w:sz w:val="20"/>
          <w:szCs w:val="20"/>
        </w:rPr>
        <w:t xml:space="preserve">l.  </w:t>
      </w:r>
      <w:r w:rsidR="00233FEB" w:rsidRPr="00062496">
        <w:rPr>
          <w:rFonts w:ascii="Arial" w:hAnsi="Arial" w:cs="Arial"/>
          <w:sz w:val="20"/>
          <w:szCs w:val="20"/>
        </w:rPr>
        <w:t>…………….…………</w:t>
      </w:r>
      <w:r>
        <w:rPr>
          <w:rFonts w:ascii="Arial" w:hAnsi="Arial" w:cs="Arial"/>
          <w:sz w:val="20"/>
          <w:szCs w:val="20"/>
        </w:rPr>
        <w:t>, lub osoba przez niego upoważniona.</w:t>
      </w:r>
    </w:p>
    <w:p w:rsidR="00BC64AC" w:rsidRDefault="00BC64AC" w:rsidP="006C4A2A">
      <w:pPr>
        <w:pStyle w:val="Bezodstpw"/>
        <w:rPr>
          <w:rFonts w:ascii="Arial" w:hAnsi="Arial" w:cs="Arial"/>
          <w:b/>
          <w:sz w:val="20"/>
          <w:szCs w:val="20"/>
        </w:rPr>
      </w:pPr>
    </w:p>
    <w:p w:rsidR="00C93FC7" w:rsidRDefault="00C93FC7" w:rsidP="00C93FC7">
      <w:pPr>
        <w:pStyle w:val="Bezodstpw"/>
        <w:jc w:val="center"/>
        <w:rPr>
          <w:rFonts w:ascii="Arial" w:hAnsi="Arial" w:cs="Arial"/>
          <w:b/>
          <w:sz w:val="20"/>
          <w:szCs w:val="20"/>
        </w:rPr>
      </w:pPr>
      <w:r w:rsidRPr="00C93FC7">
        <w:rPr>
          <w:rFonts w:ascii="Arial" w:hAnsi="Arial" w:cs="Arial"/>
          <w:b/>
          <w:sz w:val="20"/>
          <w:szCs w:val="20"/>
        </w:rPr>
        <w:t>§ 3</w:t>
      </w:r>
    </w:p>
    <w:p w:rsidR="00B823F5" w:rsidRPr="00C93FC7" w:rsidRDefault="00B823F5" w:rsidP="00C93FC7">
      <w:pPr>
        <w:pStyle w:val="Bezodstpw"/>
        <w:jc w:val="center"/>
        <w:rPr>
          <w:rFonts w:ascii="Arial" w:hAnsi="Arial" w:cs="Arial"/>
          <w:b/>
          <w:sz w:val="20"/>
          <w:szCs w:val="20"/>
        </w:rPr>
      </w:pPr>
    </w:p>
    <w:p w:rsidR="00C93FC7" w:rsidRPr="00C93FC7" w:rsidRDefault="00C93FC7" w:rsidP="00FD5E85">
      <w:pPr>
        <w:numPr>
          <w:ilvl w:val="0"/>
          <w:numId w:val="6"/>
        </w:numPr>
        <w:suppressAutoHyphens/>
        <w:spacing w:after="80"/>
        <w:ind w:left="0" w:hanging="357"/>
        <w:jc w:val="both"/>
        <w:rPr>
          <w:sz w:val="20"/>
          <w:szCs w:val="20"/>
        </w:rPr>
      </w:pPr>
      <w:r w:rsidRPr="00C93FC7">
        <w:rPr>
          <w:rFonts w:ascii="Arial" w:hAnsi="Arial" w:cs="Arial"/>
          <w:b/>
          <w:iCs/>
          <w:sz w:val="20"/>
          <w:szCs w:val="20"/>
        </w:rPr>
        <w:t>Do obowiązków Zamawiającego należy:</w:t>
      </w:r>
    </w:p>
    <w:p w:rsidR="00C93FC7" w:rsidRPr="00C93FC7" w:rsidRDefault="00D377E9" w:rsidP="00FD5E85">
      <w:pPr>
        <w:numPr>
          <w:ilvl w:val="0"/>
          <w:numId w:val="7"/>
        </w:numPr>
        <w:suppressAutoHyphens/>
        <w:spacing w:after="0"/>
        <w:ind w:left="187" w:hanging="357"/>
        <w:jc w:val="both"/>
        <w:rPr>
          <w:sz w:val="20"/>
          <w:szCs w:val="20"/>
        </w:rPr>
      </w:pPr>
      <w:r>
        <w:rPr>
          <w:rFonts w:ascii="Arial" w:hAnsi="Arial" w:cs="Arial"/>
          <w:iCs/>
          <w:sz w:val="20"/>
          <w:szCs w:val="20"/>
        </w:rPr>
        <w:t>udostępnienie</w:t>
      </w:r>
      <w:r w:rsidR="00C93FC7" w:rsidRPr="00C93FC7">
        <w:rPr>
          <w:rFonts w:ascii="Arial" w:hAnsi="Arial" w:cs="Arial"/>
          <w:iCs/>
          <w:sz w:val="20"/>
          <w:szCs w:val="20"/>
        </w:rPr>
        <w:t xml:space="preserve"> Wykonawcy</w:t>
      </w:r>
      <w:r>
        <w:rPr>
          <w:rFonts w:ascii="Arial" w:hAnsi="Arial" w:cs="Arial"/>
          <w:iCs/>
          <w:sz w:val="20"/>
          <w:szCs w:val="20"/>
        </w:rPr>
        <w:t xml:space="preserve"> niezbędnej dokumentacji do prawidłowego wykonania zamówienia będącej</w:t>
      </w:r>
      <w:r w:rsidR="00C93FC7" w:rsidRPr="00C93FC7">
        <w:rPr>
          <w:rFonts w:ascii="Arial" w:hAnsi="Arial" w:cs="Arial"/>
          <w:iCs/>
          <w:sz w:val="20"/>
          <w:szCs w:val="20"/>
        </w:rPr>
        <w:t xml:space="preserve"> w posiadaniu poszczeg</w:t>
      </w:r>
      <w:r>
        <w:rPr>
          <w:rFonts w:ascii="Arial" w:hAnsi="Arial" w:cs="Arial"/>
          <w:iCs/>
          <w:sz w:val="20"/>
          <w:szCs w:val="20"/>
        </w:rPr>
        <w:t>ólnych Grup Zabezpieczenia.</w:t>
      </w:r>
    </w:p>
    <w:p w:rsidR="00C93FC7" w:rsidRPr="00C93FC7" w:rsidRDefault="00C93FC7" w:rsidP="00FD5E85">
      <w:pPr>
        <w:pStyle w:val="Default"/>
        <w:numPr>
          <w:ilvl w:val="0"/>
          <w:numId w:val="7"/>
        </w:numPr>
        <w:suppressAutoHyphens/>
        <w:autoSpaceDN/>
        <w:adjustRightInd/>
        <w:spacing w:line="276" w:lineRule="auto"/>
        <w:ind w:left="187" w:hanging="357"/>
        <w:jc w:val="both"/>
        <w:rPr>
          <w:sz w:val="20"/>
          <w:szCs w:val="20"/>
        </w:rPr>
      </w:pPr>
      <w:r w:rsidRPr="00C93FC7">
        <w:rPr>
          <w:rFonts w:ascii="Arial" w:hAnsi="Arial" w:cs="Arial"/>
          <w:sz w:val="20"/>
          <w:szCs w:val="20"/>
        </w:rPr>
        <w:t>zapłata umówionego wynagrodzenia należnego Wykonawcy.</w:t>
      </w:r>
    </w:p>
    <w:p w:rsidR="00C93FC7" w:rsidRPr="00C93FC7" w:rsidRDefault="00C93FC7" w:rsidP="00FD5E85">
      <w:pPr>
        <w:numPr>
          <w:ilvl w:val="0"/>
          <w:numId w:val="6"/>
        </w:numPr>
        <w:suppressAutoHyphens/>
        <w:spacing w:after="0"/>
        <w:ind w:left="0"/>
        <w:jc w:val="both"/>
        <w:rPr>
          <w:sz w:val="20"/>
          <w:szCs w:val="20"/>
        </w:rPr>
      </w:pPr>
      <w:r w:rsidRPr="00C93FC7">
        <w:rPr>
          <w:rFonts w:ascii="Arial" w:hAnsi="Arial" w:cs="Arial"/>
          <w:b/>
          <w:iCs/>
          <w:sz w:val="20"/>
          <w:szCs w:val="20"/>
        </w:rPr>
        <w:t>Do obowiązków Wykonawcy należy w szczególności:</w:t>
      </w:r>
    </w:p>
    <w:p w:rsidR="00C93FC7" w:rsidRPr="00C93FC7" w:rsidRDefault="00C93FC7" w:rsidP="00FD5E85">
      <w:pPr>
        <w:numPr>
          <w:ilvl w:val="0"/>
          <w:numId w:val="5"/>
        </w:numPr>
        <w:suppressAutoHyphens/>
        <w:spacing w:after="0"/>
        <w:ind w:left="170" w:hanging="357"/>
        <w:jc w:val="both"/>
        <w:rPr>
          <w:sz w:val="20"/>
          <w:szCs w:val="20"/>
        </w:rPr>
      </w:pPr>
      <w:r w:rsidRPr="00C93FC7">
        <w:rPr>
          <w:rFonts w:ascii="Arial" w:hAnsi="Arial" w:cs="Arial"/>
          <w:iCs/>
          <w:sz w:val="20"/>
          <w:szCs w:val="20"/>
        </w:rPr>
        <w:t xml:space="preserve">   Wykonawca zobowiązuje się realizować wszystkie czynności zawarte w „Specyfikacji technicznej wykonania i odbioru usługi”, która jest integralną częścią umowy.</w:t>
      </w:r>
    </w:p>
    <w:p w:rsidR="00C93FC7" w:rsidRPr="00C93FC7" w:rsidRDefault="00C93FC7" w:rsidP="00FD5E85">
      <w:pPr>
        <w:numPr>
          <w:ilvl w:val="0"/>
          <w:numId w:val="5"/>
        </w:numPr>
        <w:suppressAutoHyphens/>
        <w:spacing w:after="0"/>
        <w:ind w:left="170" w:hanging="357"/>
        <w:jc w:val="both"/>
        <w:rPr>
          <w:sz w:val="20"/>
          <w:szCs w:val="20"/>
        </w:rPr>
      </w:pPr>
      <w:r w:rsidRPr="00C93FC7">
        <w:rPr>
          <w:rFonts w:ascii="Arial" w:hAnsi="Arial" w:cs="Arial"/>
          <w:iCs/>
          <w:sz w:val="20"/>
          <w:szCs w:val="20"/>
        </w:rPr>
        <w:t xml:space="preserve">   Wykonanie przedmiotu umowy zgodnie z przepisami prawa, warunkami technicznymi, właściwymi normami i z zasadami wiedzy technicznej,</w:t>
      </w:r>
    </w:p>
    <w:p w:rsidR="00C93FC7" w:rsidRPr="00C93FC7" w:rsidRDefault="00C93FC7" w:rsidP="00FD5E85">
      <w:pPr>
        <w:numPr>
          <w:ilvl w:val="0"/>
          <w:numId w:val="5"/>
        </w:numPr>
        <w:suppressAutoHyphens/>
        <w:spacing w:after="0"/>
        <w:ind w:left="170" w:hanging="357"/>
        <w:jc w:val="both"/>
        <w:rPr>
          <w:sz w:val="20"/>
          <w:szCs w:val="20"/>
        </w:rPr>
      </w:pPr>
      <w:r w:rsidRPr="00C93FC7">
        <w:rPr>
          <w:rFonts w:ascii="Arial" w:hAnsi="Arial" w:cs="Arial"/>
          <w:sz w:val="20"/>
          <w:szCs w:val="20"/>
        </w:rPr>
        <w:t xml:space="preserve">   Wykonawca zapewni i przejmie pełną odpowiedzialność za ochronę przeciwpożarową</w:t>
      </w:r>
      <w:r w:rsidR="00845EDA">
        <w:rPr>
          <w:rFonts w:ascii="Arial" w:hAnsi="Arial" w:cs="Arial"/>
          <w:sz w:val="20"/>
          <w:szCs w:val="20"/>
        </w:rPr>
        <w:t xml:space="preserve"> </w:t>
      </w:r>
      <w:r w:rsidR="00845EDA">
        <w:rPr>
          <w:rFonts w:ascii="Arial" w:hAnsi="Arial" w:cs="Arial"/>
          <w:sz w:val="20"/>
          <w:szCs w:val="20"/>
        </w:rPr>
        <w:br/>
      </w:r>
      <w:r w:rsidRPr="00C93FC7">
        <w:rPr>
          <w:rFonts w:ascii="Arial" w:hAnsi="Arial" w:cs="Arial"/>
          <w:sz w:val="20"/>
          <w:szCs w:val="20"/>
        </w:rPr>
        <w:t>i bezpieczeństwo pożarowe oraz właściwe warunki BHP zgodnie z obowiązującymi przepisami prawnymi</w:t>
      </w:r>
      <w:r w:rsidR="00D377E9">
        <w:rPr>
          <w:rFonts w:ascii="Arial" w:hAnsi="Arial" w:cs="Arial"/>
          <w:sz w:val="20"/>
          <w:szCs w:val="20"/>
        </w:rPr>
        <w:t xml:space="preserve"> </w:t>
      </w:r>
      <w:r w:rsidRPr="00C93FC7">
        <w:rPr>
          <w:rFonts w:ascii="Arial" w:hAnsi="Arial" w:cs="Arial"/>
          <w:sz w:val="20"/>
          <w:szCs w:val="20"/>
        </w:rPr>
        <w:t xml:space="preserve"> do końca trwania umowy.</w:t>
      </w:r>
    </w:p>
    <w:p w:rsidR="00C93FC7" w:rsidRPr="00C93FC7" w:rsidRDefault="00C93FC7" w:rsidP="00FD5E85">
      <w:pPr>
        <w:numPr>
          <w:ilvl w:val="0"/>
          <w:numId w:val="5"/>
        </w:numPr>
        <w:suppressAutoHyphens/>
        <w:spacing w:after="0"/>
        <w:ind w:left="187" w:hanging="357"/>
        <w:jc w:val="both"/>
        <w:rPr>
          <w:rFonts w:ascii="Arial" w:hAnsi="Arial" w:cs="Arial"/>
          <w:sz w:val="20"/>
          <w:szCs w:val="20"/>
        </w:rPr>
      </w:pPr>
      <w:r w:rsidRPr="00C93FC7">
        <w:rPr>
          <w:rFonts w:ascii="Arial" w:hAnsi="Arial" w:cs="Arial"/>
          <w:sz w:val="20"/>
          <w:szCs w:val="20"/>
        </w:rPr>
        <w:t>Wykonawca zobowiązuje się do sporządzenia wykazu pracowników wraz z posiadanymi przez nich uprawnieniami, które muszą być zgodne z żądaniami  Zamawiającego i wskazaniami zaw</w:t>
      </w:r>
      <w:r w:rsidR="00035F1C">
        <w:rPr>
          <w:rFonts w:ascii="Arial" w:hAnsi="Arial" w:cs="Arial"/>
          <w:sz w:val="20"/>
          <w:szCs w:val="20"/>
        </w:rPr>
        <w:t xml:space="preserve">artymi </w:t>
      </w:r>
      <w:r w:rsidR="00845EDA">
        <w:rPr>
          <w:rFonts w:ascii="Arial" w:hAnsi="Arial" w:cs="Arial"/>
          <w:sz w:val="20"/>
          <w:szCs w:val="20"/>
        </w:rPr>
        <w:t xml:space="preserve"> </w:t>
      </w:r>
      <w:r w:rsidR="00035F1C">
        <w:rPr>
          <w:rFonts w:ascii="Arial" w:hAnsi="Arial" w:cs="Arial"/>
          <w:sz w:val="20"/>
          <w:szCs w:val="20"/>
        </w:rPr>
        <w:t>w STWiO</w:t>
      </w:r>
      <w:r w:rsidRPr="00C93FC7">
        <w:rPr>
          <w:rFonts w:ascii="Arial" w:hAnsi="Arial" w:cs="Arial"/>
          <w:sz w:val="20"/>
          <w:szCs w:val="20"/>
        </w:rPr>
        <w:t>U wraz z numerami telefonów wskazanymi do kontaktów z Zamawiającym</w:t>
      </w:r>
      <w:r w:rsidR="0055296F">
        <w:rPr>
          <w:rFonts w:ascii="Arial" w:hAnsi="Arial" w:cs="Arial"/>
          <w:sz w:val="20"/>
          <w:szCs w:val="20"/>
        </w:rPr>
        <w:t xml:space="preserve">                          </w:t>
      </w:r>
      <w:r w:rsidRPr="00C93FC7">
        <w:rPr>
          <w:rFonts w:ascii="Arial" w:hAnsi="Arial" w:cs="Arial"/>
          <w:sz w:val="20"/>
          <w:szCs w:val="20"/>
        </w:rPr>
        <w:t xml:space="preserve"> i w porozumieniu z Zamawiającym określi miejsce poruszania się tych pracowników po administrowanych terenach. </w:t>
      </w:r>
    </w:p>
    <w:p w:rsidR="00C93FC7" w:rsidRPr="00C93FC7" w:rsidRDefault="00C93FC7" w:rsidP="00FD5E85">
      <w:pPr>
        <w:numPr>
          <w:ilvl w:val="0"/>
          <w:numId w:val="5"/>
        </w:numPr>
        <w:suppressAutoHyphens/>
        <w:spacing w:after="0"/>
        <w:ind w:left="187" w:hanging="357"/>
        <w:jc w:val="both"/>
        <w:rPr>
          <w:rFonts w:ascii="Arial" w:hAnsi="Arial" w:cs="Arial"/>
          <w:sz w:val="20"/>
          <w:szCs w:val="20"/>
        </w:rPr>
      </w:pPr>
      <w:r w:rsidRPr="00C93FC7">
        <w:rPr>
          <w:rFonts w:ascii="Arial" w:hAnsi="Arial" w:cs="Arial"/>
          <w:sz w:val="20"/>
          <w:szCs w:val="20"/>
        </w:rPr>
        <w:lastRenderedPageBreak/>
        <w:t>Wykonawca przeszkoli pracowników w zakresie realizacji przedmiotu umowy na terenie zamknięt</w:t>
      </w:r>
      <w:r w:rsidR="00D377E9">
        <w:rPr>
          <w:rFonts w:ascii="Arial" w:hAnsi="Arial" w:cs="Arial"/>
          <w:sz w:val="20"/>
          <w:szCs w:val="20"/>
        </w:rPr>
        <w:t xml:space="preserve">ym i strzeżonym </w:t>
      </w:r>
      <w:r w:rsidRPr="00C93FC7">
        <w:rPr>
          <w:rFonts w:ascii="Arial" w:hAnsi="Arial" w:cs="Arial"/>
          <w:sz w:val="20"/>
          <w:szCs w:val="20"/>
        </w:rPr>
        <w:t>– szkolenie stanowiskowe.</w:t>
      </w:r>
    </w:p>
    <w:p w:rsidR="00C93FC7" w:rsidRPr="00C93FC7" w:rsidRDefault="00C93FC7" w:rsidP="00FD5E85">
      <w:pPr>
        <w:numPr>
          <w:ilvl w:val="0"/>
          <w:numId w:val="5"/>
        </w:numPr>
        <w:suppressAutoHyphens/>
        <w:spacing w:after="0"/>
        <w:ind w:left="187" w:hanging="357"/>
        <w:jc w:val="both"/>
        <w:rPr>
          <w:rFonts w:ascii="Arial" w:hAnsi="Arial" w:cs="Arial"/>
          <w:sz w:val="20"/>
          <w:szCs w:val="20"/>
        </w:rPr>
      </w:pPr>
      <w:r w:rsidRPr="00C93FC7">
        <w:rPr>
          <w:rFonts w:ascii="Arial" w:hAnsi="Arial" w:cs="Arial"/>
          <w:sz w:val="20"/>
          <w:szCs w:val="20"/>
        </w:rPr>
        <w:t>Wykonawca oświadcza, iż prace realizowane dla Zamawiającego, będą wykonywali pracownicy posiadający wszelkie wymagane uprawnienia i kwalifikacje niezbędne do ich wykonania, zgodnie                  z wymaganiami przedstawionymi w Specyfikacji technicznej wykonania i odbioru usługi.</w:t>
      </w:r>
    </w:p>
    <w:p w:rsidR="00C93FC7" w:rsidRPr="00C93FC7" w:rsidRDefault="00C93FC7" w:rsidP="00FD5E85">
      <w:pPr>
        <w:numPr>
          <w:ilvl w:val="0"/>
          <w:numId w:val="5"/>
        </w:numPr>
        <w:suppressAutoHyphens/>
        <w:spacing w:after="0"/>
        <w:ind w:left="187" w:hanging="357"/>
        <w:jc w:val="both"/>
        <w:rPr>
          <w:sz w:val="20"/>
          <w:szCs w:val="20"/>
        </w:rPr>
      </w:pPr>
      <w:r w:rsidRPr="00C93FC7">
        <w:rPr>
          <w:rFonts w:ascii="Arial" w:hAnsi="Arial" w:cs="Arial"/>
          <w:sz w:val="20"/>
          <w:szCs w:val="20"/>
        </w:rPr>
        <w:t xml:space="preserve">Wykonawca zobowiązuje się do wykonania przedmiotu umowy przy użyciu własnego sprzętu                         i narzędzi </w:t>
      </w:r>
      <w:r w:rsidR="00D377E9">
        <w:rPr>
          <w:rFonts w:ascii="Arial" w:hAnsi="Arial" w:cs="Arial"/>
          <w:sz w:val="20"/>
          <w:szCs w:val="20"/>
        </w:rPr>
        <w:t xml:space="preserve"> i materiałów </w:t>
      </w:r>
      <w:r w:rsidRPr="00C93FC7">
        <w:rPr>
          <w:rFonts w:ascii="Arial" w:hAnsi="Arial" w:cs="Arial"/>
          <w:sz w:val="20"/>
          <w:szCs w:val="20"/>
        </w:rPr>
        <w:t>w ramach ceny określonej, jako wynagrodzenie w niniejszej umowie.</w:t>
      </w:r>
    </w:p>
    <w:p w:rsidR="00C93FC7" w:rsidRPr="00C93FC7" w:rsidRDefault="00C93FC7" w:rsidP="00FD5E85">
      <w:pPr>
        <w:numPr>
          <w:ilvl w:val="0"/>
          <w:numId w:val="5"/>
        </w:numPr>
        <w:suppressAutoHyphens/>
        <w:spacing w:after="0"/>
        <w:ind w:left="187" w:hanging="357"/>
        <w:jc w:val="both"/>
        <w:rPr>
          <w:rFonts w:ascii="Arial" w:hAnsi="Arial" w:cs="Arial"/>
          <w:sz w:val="20"/>
          <w:szCs w:val="20"/>
        </w:rPr>
      </w:pPr>
      <w:r w:rsidRPr="00C93FC7">
        <w:rPr>
          <w:rFonts w:ascii="Arial" w:hAnsi="Arial" w:cs="Arial"/>
          <w:sz w:val="20"/>
          <w:szCs w:val="20"/>
        </w:rPr>
        <w:t>Wykonawca na własny k</w:t>
      </w:r>
      <w:r w:rsidR="00D377E9">
        <w:rPr>
          <w:rFonts w:ascii="Arial" w:hAnsi="Arial" w:cs="Arial"/>
          <w:sz w:val="20"/>
          <w:szCs w:val="20"/>
        </w:rPr>
        <w:t>oszt prowadzi pełny zakres prac niezbędnych do prawidłowej realizacji umowy.</w:t>
      </w:r>
    </w:p>
    <w:p w:rsidR="00C93FC7" w:rsidRPr="00C93FC7" w:rsidRDefault="00C93FC7" w:rsidP="00FD5E85">
      <w:pPr>
        <w:numPr>
          <w:ilvl w:val="0"/>
          <w:numId w:val="5"/>
        </w:numPr>
        <w:suppressAutoHyphens/>
        <w:spacing w:after="0"/>
        <w:ind w:left="187" w:hanging="357"/>
        <w:jc w:val="both"/>
        <w:rPr>
          <w:sz w:val="20"/>
          <w:szCs w:val="20"/>
        </w:rPr>
      </w:pPr>
      <w:r w:rsidRPr="00C93FC7">
        <w:rPr>
          <w:rFonts w:ascii="Arial" w:hAnsi="Arial" w:cs="Arial"/>
          <w:sz w:val="20"/>
          <w:szCs w:val="20"/>
        </w:rPr>
        <w:t xml:space="preserve">Dostarczenie do Zamawiającego </w:t>
      </w:r>
      <w:r w:rsidRPr="00C93FC7">
        <w:rPr>
          <w:rFonts w:ascii="Arial" w:hAnsi="Arial" w:cs="Arial"/>
          <w:b/>
          <w:sz w:val="20"/>
          <w:szCs w:val="20"/>
        </w:rPr>
        <w:t>(</w:t>
      </w:r>
      <w:r w:rsidRPr="00C93FC7">
        <w:rPr>
          <w:rFonts w:ascii="Arial" w:hAnsi="Arial" w:cs="Arial"/>
          <w:b/>
          <w:sz w:val="20"/>
          <w:szCs w:val="20"/>
          <w:u w:val="single"/>
        </w:rPr>
        <w:t>Grupa Zabezpieczenia Wałc</w:t>
      </w:r>
      <w:r w:rsidR="00D377E9">
        <w:rPr>
          <w:rFonts w:ascii="Arial" w:hAnsi="Arial" w:cs="Arial"/>
          <w:b/>
          <w:sz w:val="20"/>
          <w:szCs w:val="20"/>
          <w:u w:val="single"/>
        </w:rPr>
        <w:t>z,</w:t>
      </w:r>
      <w:r w:rsidRPr="00C93FC7">
        <w:rPr>
          <w:rFonts w:ascii="Arial" w:hAnsi="Arial" w:cs="Arial"/>
          <w:b/>
          <w:sz w:val="20"/>
          <w:szCs w:val="20"/>
          <w:u w:val="single"/>
        </w:rPr>
        <w:t xml:space="preserve"> Grupa Zabezpieczenia Złocieniec</w:t>
      </w:r>
      <w:r w:rsidR="00D377E9">
        <w:rPr>
          <w:rFonts w:ascii="Arial" w:hAnsi="Arial" w:cs="Arial"/>
          <w:b/>
          <w:sz w:val="20"/>
          <w:szCs w:val="20"/>
          <w:u w:val="single"/>
        </w:rPr>
        <w:t xml:space="preserve"> oraz Grupa Zabezpieczenia Drawsko Pomorskie</w:t>
      </w:r>
      <w:r w:rsidRPr="00C93FC7">
        <w:rPr>
          <w:rFonts w:ascii="Arial" w:hAnsi="Arial" w:cs="Arial"/>
          <w:b/>
          <w:sz w:val="20"/>
          <w:szCs w:val="20"/>
          <w:u w:val="single"/>
        </w:rPr>
        <w:t xml:space="preserve"> </w:t>
      </w:r>
      <w:r w:rsidRPr="00C93FC7">
        <w:rPr>
          <w:rFonts w:ascii="Arial" w:hAnsi="Arial" w:cs="Arial"/>
          <w:b/>
          <w:sz w:val="20"/>
          <w:szCs w:val="20"/>
        </w:rPr>
        <w:t>)</w:t>
      </w:r>
      <w:r w:rsidRPr="00C93FC7">
        <w:rPr>
          <w:rFonts w:ascii="Arial" w:hAnsi="Arial" w:cs="Arial"/>
          <w:sz w:val="20"/>
          <w:szCs w:val="20"/>
        </w:rPr>
        <w:t xml:space="preserve"> - w celu wydania przepustek - danych wszystkich osób (imię, nazwisko) przewidywanych do zatrudnienia przy realizacji umowy oraz wszystkich pojazdów (rodzaj, typ, nr rejestracyjny, ww. dane osobowe kierowcy) przewidywanych do użycia przy realizacji umowy, przy czym na Wykonawcy spoczywa odpowiedzialność za naruszenie systemu przepustkowego, także przez jego pracowników, współpracowników, zleceniobiorców i innych osób, przy pomocy których wykonuje przedmiot niniejszej umowy;</w:t>
      </w:r>
    </w:p>
    <w:p w:rsidR="00C93FC7" w:rsidRPr="0080090A" w:rsidRDefault="00C93FC7" w:rsidP="00FD5E85">
      <w:pPr>
        <w:numPr>
          <w:ilvl w:val="0"/>
          <w:numId w:val="5"/>
        </w:numPr>
        <w:suppressAutoHyphens/>
        <w:spacing w:after="0"/>
        <w:ind w:left="187" w:hanging="357"/>
        <w:jc w:val="both"/>
        <w:rPr>
          <w:sz w:val="20"/>
          <w:szCs w:val="20"/>
        </w:rPr>
      </w:pPr>
      <w:r w:rsidRPr="00C93FC7">
        <w:rPr>
          <w:rFonts w:ascii="Arial" w:hAnsi="Arial" w:cs="Arial"/>
          <w:sz w:val="20"/>
          <w:szCs w:val="20"/>
        </w:rPr>
        <w:t>Zorganizowanie we własnym zakresie zaplecza socjalnego swoim pracownikom.</w:t>
      </w:r>
    </w:p>
    <w:p w:rsidR="0080090A" w:rsidRPr="00C93FC7" w:rsidRDefault="0080090A" w:rsidP="00FD5E85">
      <w:pPr>
        <w:numPr>
          <w:ilvl w:val="0"/>
          <w:numId w:val="5"/>
        </w:numPr>
        <w:suppressAutoHyphens/>
        <w:spacing w:after="0"/>
        <w:ind w:left="187" w:hanging="357"/>
        <w:jc w:val="both"/>
        <w:rPr>
          <w:sz w:val="20"/>
          <w:szCs w:val="20"/>
        </w:rPr>
      </w:pPr>
      <w:r>
        <w:rPr>
          <w:rFonts w:ascii="Arial" w:hAnsi="Arial" w:cs="Arial"/>
          <w:sz w:val="20"/>
          <w:szCs w:val="20"/>
        </w:rPr>
        <w:t xml:space="preserve">W zakresie informacji niejawnych Wykonawca zobowiązany jest do stosowania przepisów ustawy </w:t>
      </w:r>
      <w:r>
        <w:rPr>
          <w:rFonts w:ascii="Arial" w:hAnsi="Arial" w:cs="Arial"/>
          <w:sz w:val="20"/>
          <w:szCs w:val="20"/>
        </w:rPr>
        <w:br/>
        <w:t>z dnia 5 sierpnia 2010r. o ochronie in</w:t>
      </w:r>
      <w:r w:rsidR="00FF4125">
        <w:rPr>
          <w:rFonts w:ascii="Arial" w:hAnsi="Arial" w:cs="Arial"/>
          <w:sz w:val="20"/>
          <w:szCs w:val="20"/>
        </w:rPr>
        <w:t>formacji niejaw</w:t>
      </w:r>
      <w:r w:rsidR="00AA3609">
        <w:rPr>
          <w:rFonts w:ascii="Arial" w:hAnsi="Arial" w:cs="Arial"/>
          <w:sz w:val="20"/>
          <w:szCs w:val="20"/>
        </w:rPr>
        <w:t>nych</w:t>
      </w:r>
      <w:r>
        <w:rPr>
          <w:rFonts w:ascii="Arial" w:hAnsi="Arial" w:cs="Arial"/>
          <w:sz w:val="20"/>
          <w:szCs w:val="20"/>
        </w:rPr>
        <w:t>, przepisów wykonawczych do ustawy oraz obowiązujących pro</w:t>
      </w:r>
      <w:r w:rsidR="00AA3609">
        <w:rPr>
          <w:rFonts w:ascii="Arial" w:hAnsi="Arial" w:cs="Arial"/>
          <w:sz w:val="20"/>
          <w:szCs w:val="20"/>
        </w:rPr>
        <w:t xml:space="preserve">cedur bezpieczeństwa w związku </w:t>
      </w:r>
      <w:r>
        <w:rPr>
          <w:rFonts w:ascii="Arial" w:hAnsi="Arial" w:cs="Arial"/>
          <w:sz w:val="20"/>
          <w:szCs w:val="20"/>
        </w:rPr>
        <w:t>z realizacją przedmiotu umowy.</w:t>
      </w:r>
    </w:p>
    <w:p w:rsidR="00C93FC7" w:rsidRPr="00C93FC7" w:rsidRDefault="00D377E9" w:rsidP="00FD5E85">
      <w:pPr>
        <w:pStyle w:val="Default"/>
        <w:numPr>
          <w:ilvl w:val="0"/>
          <w:numId w:val="5"/>
        </w:numPr>
        <w:suppressAutoHyphens/>
        <w:autoSpaceDN/>
        <w:adjustRightInd/>
        <w:spacing w:line="276" w:lineRule="auto"/>
        <w:ind w:left="284" w:hanging="426"/>
        <w:jc w:val="both"/>
        <w:rPr>
          <w:sz w:val="20"/>
          <w:szCs w:val="20"/>
        </w:rPr>
      </w:pPr>
      <w:r>
        <w:rPr>
          <w:rFonts w:ascii="Arial" w:hAnsi="Arial" w:cs="Arial"/>
          <w:sz w:val="20"/>
          <w:szCs w:val="20"/>
        </w:rPr>
        <w:t>Z</w:t>
      </w:r>
      <w:r w:rsidR="00C93FC7" w:rsidRPr="00C93FC7">
        <w:rPr>
          <w:rFonts w:ascii="Arial" w:hAnsi="Arial" w:cs="Arial"/>
          <w:sz w:val="20"/>
          <w:szCs w:val="20"/>
        </w:rPr>
        <w:t>achowanie w tajemnicy (pod rygorem odpowiedzialności karnej) wszystkich informacji, jakie uzyska w związku z wykonywaniem przedmiotu umowy i nie udostępniania ich nikomu bez uprzedniej pisemnej zgody Zamawiającego, przy czym odpowiedzialność ta dotycz</w:t>
      </w:r>
      <w:r w:rsidR="006F2468">
        <w:rPr>
          <w:rFonts w:ascii="Arial" w:hAnsi="Arial" w:cs="Arial"/>
          <w:sz w:val="20"/>
          <w:szCs w:val="20"/>
        </w:rPr>
        <w:t>y także wszystkich pracowników/</w:t>
      </w:r>
      <w:r w:rsidR="00845EDA">
        <w:rPr>
          <w:rFonts w:ascii="Arial" w:hAnsi="Arial" w:cs="Arial"/>
          <w:sz w:val="20"/>
          <w:szCs w:val="20"/>
        </w:rPr>
        <w:t>współpracowników/zlec</w:t>
      </w:r>
      <w:r w:rsidR="00D82AD6">
        <w:rPr>
          <w:rFonts w:ascii="Arial" w:hAnsi="Arial" w:cs="Arial"/>
          <w:sz w:val="20"/>
          <w:szCs w:val="20"/>
        </w:rPr>
        <w:t>eniobiorców</w:t>
      </w:r>
      <w:r w:rsidR="00C93FC7" w:rsidRPr="00C93FC7">
        <w:rPr>
          <w:rFonts w:ascii="Arial" w:hAnsi="Arial" w:cs="Arial"/>
          <w:sz w:val="20"/>
          <w:szCs w:val="20"/>
        </w:rPr>
        <w:t xml:space="preserve"> Wykonawcy biorących udział w realizacji niniejszej umowy; </w:t>
      </w:r>
    </w:p>
    <w:p w:rsidR="00C93FC7" w:rsidRPr="00C93FC7" w:rsidRDefault="00C93FC7" w:rsidP="00FD5E85">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przestrzeganie zakazu używania aparatów latających nad terenami wojskowymi, przy czym dotyczy to także wszystkich pracowników, współpracowników, zleceniobiorców Wykonawcy             i innych osób biorących udział w realizacji niniejszej umowy;</w:t>
      </w:r>
    </w:p>
    <w:p w:rsidR="00C93FC7" w:rsidRPr="00C93FC7" w:rsidRDefault="00C93FC7" w:rsidP="00FD5E85">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Wykonawca podczas realizacji prac jest odpowiedzialny</w:t>
      </w:r>
      <w:r w:rsidR="007A72F1">
        <w:rPr>
          <w:rFonts w:ascii="Arial" w:hAnsi="Arial" w:cs="Arial"/>
          <w:sz w:val="20"/>
          <w:szCs w:val="20"/>
        </w:rPr>
        <w:t xml:space="preserve"> także za mienie Zamawiającego.</w:t>
      </w:r>
    </w:p>
    <w:p w:rsidR="00C93FC7" w:rsidRPr="00C93FC7" w:rsidRDefault="00C93FC7" w:rsidP="00FD5E85">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Wykonawca ponosi odpowiedzialność za wszelkie wywołane swoim działaniem lub zaniechaniem szkody na osobach lub mieniu spowodo</w:t>
      </w:r>
      <w:r w:rsidR="001218F3">
        <w:rPr>
          <w:rFonts w:ascii="Arial" w:hAnsi="Arial" w:cs="Arial"/>
          <w:sz w:val="20"/>
          <w:szCs w:val="20"/>
        </w:rPr>
        <w:t>wane w trakcie wykonywania prac</w:t>
      </w:r>
      <w:r w:rsidRPr="00C93FC7">
        <w:rPr>
          <w:rFonts w:ascii="Arial" w:hAnsi="Arial" w:cs="Arial"/>
          <w:sz w:val="20"/>
          <w:szCs w:val="20"/>
        </w:rPr>
        <w:t xml:space="preserve"> oraz ponosi pełną odpowiedzialność za bezpiecz</w:t>
      </w:r>
      <w:r w:rsidR="007A72F1">
        <w:rPr>
          <w:rFonts w:ascii="Arial" w:hAnsi="Arial" w:cs="Arial"/>
          <w:sz w:val="20"/>
          <w:szCs w:val="20"/>
        </w:rPr>
        <w:t>eństwo ludzi, zwierząt, mienia.</w:t>
      </w:r>
    </w:p>
    <w:p w:rsidR="00C93FC7" w:rsidRPr="00C93FC7" w:rsidRDefault="00C93FC7" w:rsidP="00FD5E85">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Wykonawca zobowiązany jest do posiadania i utrzymania przez cały okres realizacji umowy ubezpieczenia od odpowiedzialności cywilnej w zakresie prowadzonej działalności, związanej          z przedmiotem zamówienia, o wartości minimum zaoferowanej ceny w ofercie. Na każde wezwanie Zamawiającego Wykonawca przedłoży kopię ww. polisy OC</w:t>
      </w:r>
    </w:p>
    <w:p w:rsidR="00C93FC7" w:rsidRPr="00C93FC7" w:rsidRDefault="00C93FC7" w:rsidP="00FD5E85">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zapewnienie przy realizacji przedmiotu umowy wszelkich przepisów prawa dotyczących zatrudnienia    cudzoziemców i ich pobytu na terenie Zamawiającego i jednostek organizacyjnych</w:t>
      </w:r>
      <w:r w:rsidRPr="00C93FC7">
        <w:rPr>
          <w:sz w:val="20"/>
          <w:szCs w:val="20"/>
        </w:rPr>
        <w:t xml:space="preserve"> </w:t>
      </w:r>
      <w:r w:rsidRPr="00C93FC7">
        <w:rPr>
          <w:rFonts w:ascii="Arial" w:hAnsi="Arial" w:cs="Arial"/>
          <w:sz w:val="20"/>
          <w:szCs w:val="20"/>
        </w:rPr>
        <w:t>będących na zaopatrzeniu, w szczególności z</w:t>
      </w:r>
      <w:r w:rsidR="00FF4125">
        <w:rPr>
          <w:rFonts w:ascii="Arial" w:hAnsi="Arial" w:cs="Arial"/>
          <w:sz w:val="20"/>
          <w:szCs w:val="20"/>
        </w:rPr>
        <w:t>asad określonych w załączniku</w:t>
      </w:r>
      <w:r w:rsidRPr="00604F1A">
        <w:rPr>
          <w:rFonts w:ascii="Arial" w:hAnsi="Arial" w:cs="Arial"/>
          <w:color w:val="auto"/>
          <w:sz w:val="20"/>
          <w:szCs w:val="20"/>
        </w:rPr>
        <w:t xml:space="preserve"> </w:t>
      </w:r>
      <w:r w:rsidRPr="00C93FC7">
        <w:rPr>
          <w:rFonts w:ascii="Arial" w:hAnsi="Arial" w:cs="Arial"/>
          <w:sz w:val="20"/>
          <w:szCs w:val="20"/>
        </w:rPr>
        <w:t>do niniejszej</w:t>
      </w:r>
      <w:r w:rsidRPr="00C93FC7">
        <w:rPr>
          <w:sz w:val="20"/>
          <w:szCs w:val="20"/>
        </w:rPr>
        <w:t xml:space="preserve"> </w:t>
      </w:r>
      <w:r w:rsidRPr="00C93FC7">
        <w:rPr>
          <w:rFonts w:ascii="Arial" w:hAnsi="Arial" w:cs="Arial"/>
          <w:sz w:val="20"/>
          <w:szCs w:val="20"/>
        </w:rPr>
        <w:t>umowy.</w:t>
      </w:r>
    </w:p>
    <w:p w:rsidR="00851A08" w:rsidRPr="00D82AD6" w:rsidRDefault="00C93FC7" w:rsidP="00D82AD6">
      <w:pPr>
        <w:pStyle w:val="Default"/>
        <w:numPr>
          <w:ilvl w:val="0"/>
          <w:numId w:val="5"/>
        </w:numPr>
        <w:suppressAutoHyphens/>
        <w:autoSpaceDN/>
        <w:adjustRightInd/>
        <w:spacing w:line="276" w:lineRule="auto"/>
        <w:ind w:left="284" w:hanging="426"/>
        <w:jc w:val="both"/>
        <w:rPr>
          <w:sz w:val="20"/>
          <w:szCs w:val="20"/>
        </w:rPr>
      </w:pPr>
      <w:r w:rsidRPr="00C93FC7">
        <w:rPr>
          <w:rFonts w:ascii="Arial" w:hAnsi="Arial" w:cs="Arial"/>
          <w:sz w:val="20"/>
          <w:szCs w:val="20"/>
        </w:rPr>
        <w:t xml:space="preserve">Integralną część niniejszej umowy stanowi </w:t>
      </w:r>
      <w:r w:rsidR="00FF4125">
        <w:rPr>
          <w:rFonts w:ascii="Arial" w:hAnsi="Arial" w:cs="Arial"/>
          <w:color w:val="auto"/>
          <w:sz w:val="20"/>
          <w:szCs w:val="20"/>
        </w:rPr>
        <w:t>załącznik</w:t>
      </w:r>
      <w:r w:rsidRPr="00604F1A">
        <w:rPr>
          <w:rFonts w:ascii="Arial" w:hAnsi="Arial" w:cs="Arial"/>
          <w:sz w:val="20"/>
          <w:szCs w:val="20"/>
        </w:rPr>
        <w:t xml:space="preserve"> </w:t>
      </w:r>
      <w:r w:rsidRPr="00C93FC7">
        <w:rPr>
          <w:rFonts w:ascii="Arial" w:hAnsi="Arial" w:cs="Arial"/>
          <w:sz w:val="20"/>
          <w:szCs w:val="20"/>
        </w:rPr>
        <w:t xml:space="preserve">– „ Zasady postępowania w kontaktach </w:t>
      </w:r>
      <w:r w:rsidR="00FF4125">
        <w:rPr>
          <w:rFonts w:ascii="Arial" w:hAnsi="Arial" w:cs="Arial"/>
          <w:sz w:val="20"/>
          <w:szCs w:val="20"/>
        </w:rPr>
        <w:t xml:space="preserve">      </w:t>
      </w:r>
      <w:r w:rsidRPr="00C93FC7">
        <w:rPr>
          <w:rFonts w:ascii="Arial" w:hAnsi="Arial" w:cs="Arial"/>
          <w:sz w:val="20"/>
          <w:szCs w:val="20"/>
        </w:rPr>
        <w:t xml:space="preserve">    z wykonawcami ” stanowiący załącznik do Decyzji nr 145/MON Ministra Obrony Narodowej z dnia 13.07.2017r. w sprawie zasad postępowania</w:t>
      </w:r>
      <w:r w:rsidR="00FF4125">
        <w:rPr>
          <w:rFonts w:ascii="Arial" w:hAnsi="Arial" w:cs="Arial"/>
          <w:sz w:val="20"/>
          <w:szCs w:val="20"/>
        </w:rPr>
        <w:t xml:space="preserve"> w kontaktach z wykonawcami</w:t>
      </w:r>
      <w:r w:rsidRPr="00C93FC7">
        <w:rPr>
          <w:rFonts w:ascii="Arial" w:hAnsi="Arial" w:cs="Arial"/>
          <w:sz w:val="20"/>
          <w:szCs w:val="20"/>
        </w:rPr>
        <w:t xml:space="preserve"> ( Dz. Urz. MON                                   z 2017r. poz. 157 ).</w:t>
      </w:r>
      <w:r w:rsidRPr="00C93FC7">
        <w:rPr>
          <w:rFonts w:ascii="Arial" w:eastAsia="Arial" w:hAnsi="Arial" w:cs="Arial"/>
          <w:sz w:val="20"/>
          <w:szCs w:val="20"/>
        </w:rPr>
        <w:t xml:space="preserve">  </w:t>
      </w:r>
    </w:p>
    <w:p w:rsidR="006C4A2A" w:rsidRDefault="006C4A2A" w:rsidP="00C75AA0">
      <w:pPr>
        <w:pStyle w:val="Bezodstpw"/>
        <w:jc w:val="center"/>
        <w:rPr>
          <w:rFonts w:ascii="Arial" w:hAnsi="Arial" w:cs="Arial"/>
          <w:b/>
        </w:rPr>
      </w:pPr>
    </w:p>
    <w:p w:rsidR="00C75AA0" w:rsidRDefault="00C75AA0" w:rsidP="00C75AA0">
      <w:pPr>
        <w:pStyle w:val="Bezodstpw"/>
        <w:jc w:val="center"/>
        <w:rPr>
          <w:rFonts w:ascii="Arial" w:hAnsi="Arial" w:cs="Arial"/>
          <w:b/>
        </w:rPr>
      </w:pPr>
      <w:r>
        <w:rPr>
          <w:rFonts w:ascii="Arial" w:hAnsi="Arial" w:cs="Arial"/>
          <w:b/>
        </w:rPr>
        <w:t>§ 4</w:t>
      </w:r>
    </w:p>
    <w:p w:rsidR="00C75AA0" w:rsidRPr="00C93FC7" w:rsidRDefault="00C75AA0" w:rsidP="00C75AA0">
      <w:pPr>
        <w:pStyle w:val="Default"/>
        <w:suppressAutoHyphens/>
        <w:autoSpaceDN/>
        <w:adjustRightInd/>
        <w:spacing w:line="276" w:lineRule="auto"/>
        <w:ind w:left="284"/>
        <w:jc w:val="center"/>
        <w:rPr>
          <w:sz w:val="20"/>
          <w:szCs w:val="20"/>
        </w:rPr>
      </w:pPr>
    </w:p>
    <w:p w:rsidR="00C75AA0" w:rsidRPr="00C377EB" w:rsidRDefault="0080090A" w:rsidP="00C377EB">
      <w:pPr>
        <w:pStyle w:val="Akapitzlist"/>
        <w:numPr>
          <w:ilvl w:val="0"/>
          <w:numId w:val="16"/>
        </w:numPr>
        <w:ind w:left="190"/>
        <w:jc w:val="both"/>
        <w:rPr>
          <w:rFonts w:ascii="Arial" w:hAnsi="Arial" w:cs="Arial"/>
          <w:sz w:val="20"/>
          <w:szCs w:val="20"/>
        </w:rPr>
      </w:pPr>
      <w:r w:rsidRPr="00C377EB">
        <w:rPr>
          <w:rFonts w:ascii="Arial" w:hAnsi="Arial" w:cs="Arial"/>
          <w:sz w:val="20"/>
          <w:szCs w:val="20"/>
        </w:rPr>
        <w:t xml:space="preserve">Zamawiający nie przewiduje spełnienia wymogów, o których mowa w art. 95 ust. 1 ustawy Pzp, </w:t>
      </w:r>
      <w:r w:rsidR="00C377EB">
        <w:rPr>
          <w:rFonts w:ascii="Arial" w:hAnsi="Arial" w:cs="Arial"/>
          <w:sz w:val="20"/>
          <w:szCs w:val="20"/>
        </w:rPr>
        <w:br/>
      </w:r>
      <w:r w:rsidRPr="00C377EB">
        <w:rPr>
          <w:rFonts w:ascii="Arial" w:hAnsi="Arial" w:cs="Arial"/>
          <w:sz w:val="20"/>
          <w:szCs w:val="20"/>
        </w:rPr>
        <w:t>tj. dotyczących zatrudnienia przez Wykonawcę na podstawie stosunku pracy osób wykonujących wskazane prz</w:t>
      </w:r>
      <w:r w:rsidR="00876DB8" w:rsidRPr="00C377EB">
        <w:rPr>
          <w:rFonts w:ascii="Arial" w:hAnsi="Arial" w:cs="Arial"/>
          <w:sz w:val="20"/>
          <w:szCs w:val="20"/>
        </w:rPr>
        <w:t>ez Zamawiającego czynności w zakresie realizacji zamówienia, jeżeli wykonanie tych czynności polega na wykonywaniu pracy w sposób określony w art.22 § 1 ustawy z dnia 26 czerwca 1974r. – Kodeks pracy.</w:t>
      </w:r>
    </w:p>
    <w:p w:rsidR="00876DB8" w:rsidRPr="00564809" w:rsidRDefault="00876DB8" w:rsidP="00564809">
      <w:pPr>
        <w:pStyle w:val="Akapitzlist"/>
        <w:numPr>
          <w:ilvl w:val="0"/>
          <w:numId w:val="16"/>
        </w:numPr>
        <w:ind w:left="190"/>
        <w:jc w:val="both"/>
        <w:rPr>
          <w:rFonts w:ascii="Arial" w:hAnsi="Arial" w:cs="Arial"/>
          <w:sz w:val="20"/>
          <w:szCs w:val="20"/>
        </w:rPr>
      </w:pPr>
      <w:r w:rsidRPr="00C377EB">
        <w:rPr>
          <w:rFonts w:ascii="Arial" w:hAnsi="Arial" w:cs="Arial"/>
          <w:sz w:val="20"/>
          <w:szCs w:val="20"/>
        </w:rPr>
        <w:lastRenderedPageBreak/>
        <w:t>Zamawiający nie przewiduje powierzenia realizacji przedmiotu zamówienia ani jego części przez Podwykonawców</w:t>
      </w:r>
    </w:p>
    <w:p w:rsidR="00CB5F8D" w:rsidRDefault="00CB5F8D" w:rsidP="00876DB8">
      <w:pPr>
        <w:pStyle w:val="Bezodstpw"/>
        <w:rPr>
          <w:rFonts w:ascii="Arial" w:hAnsi="Arial" w:cs="Arial"/>
          <w:b/>
        </w:rPr>
      </w:pPr>
    </w:p>
    <w:p w:rsidR="00CB5F8D" w:rsidRDefault="00876DB8" w:rsidP="00CB5F8D">
      <w:pPr>
        <w:pStyle w:val="Bezodstpw"/>
        <w:jc w:val="center"/>
        <w:rPr>
          <w:rFonts w:ascii="Arial" w:hAnsi="Arial" w:cs="Arial"/>
          <w:b/>
        </w:rPr>
      </w:pPr>
      <w:r>
        <w:rPr>
          <w:rFonts w:ascii="Arial" w:hAnsi="Arial" w:cs="Arial"/>
          <w:b/>
        </w:rPr>
        <w:t>§ 5</w:t>
      </w:r>
    </w:p>
    <w:p w:rsidR="00CB5F8D" w:rsidRPr="009C46AA" w:rsidRDefault="00CB5F8D" w:rsidP="00CB5F8D">
      <w:pPr>
        <w:pStyle w:val="Bezodstpw"/>
        <w:jc w:val="center"/>
        <w:rPr>
          <w:rFonts w:ascii="Arial" w:hAnsi="Arial" w:cs="Arial"/>
          <w:b/>
        </w:rPr>
      </w:pPr>
    </w:p>
    <w:p w:rsidR="00CB5F8D" w:rsidRPr="005223CC" w:rsidRDefault="00CB5F8D" w:rsidP="005223CC">
      <w:pPr>
        <w:spacing w:after="0"/>
        <w:jc w:val="both"/>
        <w:rPr>
          <w:rFonts w:ascii="Arial" w:hAnsi="Arial" w:cs="Arial"/>
          <w:sz w:val="20"/>
          <w:szCs w:val="20"/>
        </w:rPr>
      </w:pPr>
      <w:r w:rsidRPr="005223CC">
        <w:rPr>
          <w:rFonts w:ascii="Arial" w:hAnsi="Arial" w:cs="Arial"/>
          <w:sz w:val="20"/>
          <w:szCs w:val="20"/>
        </w:rPr>
        <w:t>1.</w:t>
      </w:r>
      <w:r w:rsidRPr="00C75AA0">
        <w:t xml:space="preserve">  </w:t>
      </w:r>
      <w:r w:rsidRPr="005223CC">
        <w:rPr>
          <w:rFonts w:ascii="Arial" w:hAnsi="Arial" w:cs="Arial"/>
          <w:sz w:val="20"/>
          <w:szCs w:val="20"/>
        </w:rPr>
        <w:t>Odbiór techniczny przedmiotu umowy będzie dokonany na podstawie  protokołu odbioru usługi przez osobę wyznaczoną w poszczególnych Grupach Zabezpieczenia i podpisany przez Kierownika danej Grupy Zabezpieczenia lub osobę upoważnioną do dokonania ww. czynności.</w:t>
      </w:r>
    </w:p>
    <w:p w:rsidR="00CB5F8D" w:rsidRPr="005223CC" w:rsidRDefault="00CB5F8D" w:rsidP="005223CC">
      <w:pPr>
        <w:spacing w:after="0"/>
        <w:jc w:val="both"/>
        <w:rPr>
          <w:rFonts w:ascii="Arial" w:hAnsi="Arial" w:cs="Arial"/>
          <w:sz w:val="20"/>
          <w:szCs w:val="20"/>
        </w:rPr>
      </w:pPr>
      <w:r w:rsidRPr="005223CC">
        <w:rPr>
          <w:rFonts w:ascii="Arial" w:hAnsi="Arial" w:cs="Arial"/>
          <w:sz w:val="20"/>
          <w:szCs w:val="20"/>
        </w:rPr>
        <w:t xml:space="preserve">2  Wykonawca zobowiązany jest przygotować na dzień odbioru dokumenty pozwalające ocenić prawidłowość wykonania przedmiotu umowy.                                                                </w:t>
      </w:r>
      <w:r w:rsidRPr="005223CC">
        <w:rPr>
          <w:rFonts w:ascii="Arial" w:hAnsi="Arial" w:cs="Arial"/>
          <w:iCs/>
          <w:sz w:val="20"/>
          <w:szCs w:val="20"/>
        </w:rPr>
        <w:t>.</w:t>
      </w:r>
    </w:p>
    <w:p w:rsidR="00CB5F8D" w:rsidRPr="005223CC" w:rsidRDefault="00CB5F8D" w:rsidP="005223CC">
      <w:pPr>
        <w:spacing w:after="0"/>
        <w:jc w:val="both"/>
        <w:rPr>
          <w:rFonts w:ascii="Arial" w:hAnsi="Arial" w:cs="Arial"/>
          <w:sz w:val="20"/>
          <w:szCs w:val="20"/>
        </w:rPr>
      </w:pPr>
      <w:r w:rsidRPr="005223CC">
        <w:rPr>
          <w:rFonts w:ascii="Arial" w:hAnsi="Arial" w:cs="Arial"/>
          <w:sz w:val="20"/>
          <w:szCs w:val="20"/>
        </w:rPr>
        <w:t>3.  Zamawiający powiadamia Wykonawcę o powstałych wadach stwierdzonych przy odbiorze  po ich ujawnieniu, natomiast Wykonawca jest zobowiązany do ich usunięcia na koszt własny w terminie wyznaczonym przez Zamawiająceg</w:t>
      </w:r>
      <w:r w:rsidR="002C1533">
        <w:rPr>
          <w:rFonts w:ascii="Arial" w:hAnsi="Arial" w:cs="Arial"/>
          <w:sz w:val="20"/>
          <w:szCs w:val="20"/>
        </w:rPr>
        <w:t>o - nie później niż w terminie 10</w:t>
      </w:r>
      <w:r w:rsidRPr="005223CC">
        <w:rPr>
          <w:rFonts w:ascii="Arial" w:hAnsi="Arial" w:cs="Arial"/>
          <w:sz w:val="20"/>
          <w:szCs w:val="20"/>
        </w:rPr>
        <w:t xml:space="preserve"> dni.</w:t>
      </w:r>
    </w:p>
    <w:p w:rsidR="00CB5F8D" w:rsidRPr="005223CC" w:rsidRDefault="00CB5F8D" w:rsidP="005223CC">
      <w:pPr>
        <w:spacing w:after="0"/>
        <w:jc w:val="both"/>
        <w:rPr>
          <w:rFonts w:ascii="Arial" w:hAnsi="Arial" w:cs="Arial"/>
          <w:sz w:val="20"/>
          <w:szCs w:val="20"/>
        </w:rPr>
      </w:pPr>
      <w:r w:rsidRPr="005223CC">
        <w:rPr>
          <w:rFonts w:ascii="Arial" w:hAnsi="Arial" w:cs="Arial"/>
          <w:sz w:val="20"/>
          <w:szCs w:val="20"/>
        </w:rPr>
        <w:t>4. Wykonawca udzieli Zamawiającemu gwaran</w:t>
      </w:r>
      <w:r w:rsidR="002C1533">
        <w:rPr>
          <w:rFonts w:ascii="Arial" w:hAnsi="Arial" w:cs="Arial"/>
          <w:sz w:val="20"/>
          <w:szCs w:val="20"/>
        </w:rPr>
        <w:t>cji  na okres nie krótszy  niż 9</w:t>
      </w:r>
      <w:r w:rsidRPr="005223CC">
        <w:rPr>
          <w:rFonts w:ascii="Arial" w:hAnsi="Arial" w:cs="Arial"/>
          <w:sz w:val="20"/>
          <w:szCs w:val="20"/>
        </w:rPr>
        <w:t xml:space="preserve"> miesięcy licząc od daty podpisania protokołu odbioru usługi.</w:t>
      </w:r>
    </w:p>
    <w:p w:rsidR="00CB5F8D" w:rsidRPr="005223CC" w:rsidRDefault="00CB5F8D" w:rsidP="005223CC">
      <w:pPr>
        <w:spacing w:after="0"/>
        <w:jc w:val="both"/>
        <w:rPr>
          <w:rFonts w:ascii="Arial" w:hAnsi="Arial" w:cs="Arial"/>
          <w:sz w:val="20"/>
          <w:szCs w:val="20"/>
        </w:rPr>
      </w:pPr>
      <w:r w:rsidRPr="005223CC">
        <w:rPr>
          <w:rFonts w:ascii="Arial" w:hAnsi="Arial" w:cs="Arial"/>
          <w:sz w:val="20"/>
          <w:szCs w:val="20"/>
        </w:rPr>
        <w:t xml:space="preserve">5. Dokument gwarancyjny Wykonawca zobowiązany jest dostarczyć w dniu odbioru końcowego, jako załącznik do protokołu odbioru. </w:t>
      </w:r>
    </w:p>
    <w:p w:rsidR="00CB5F8D" w:rsidRPr="005223CC" w:rsidRDefault="00CB5F8D" w:rsidP="005223CC">
      <w:pPr>
        <w:spacing w:after="0"/>
        <w:jc w:val="both"/>
        <w:rPr>
          <w:rFonts w:ascii="Arial" w:hAnsi="Arial" w:cs="Arial"/>
          <w:sz w:val="20"/>
          <w:szCs w:val="20"/>
        </w:rPr>
      </w:pPr>
      <w:r w:rsidRPr="005223CC">
        <w:rPr>
          <w:rFonts w:ascii="Arial" w:hAnsi="Arial" w:cs="Arial"/>
          <w:sz w:val="20"/>
          <w:szCs w:val="20"/>
        </w:rPr>
        <w:t xml:space="preserve">6. Niezależnie od udzielonej gwarancji Wykonawca ponosi odpowiedzialność z tytułu rękojmi, na zasadach określonych w Kodeksie cywilnym, z tym, że okres rękojmi zostaje wydłużony na cały okres gwarancji  plus 30 dni. </w:t>
      </w:r>
    </w:p>
    <w:p w:rsidR="00CB5F8D" w:rsidRDefault="00CB5F8D" w:rsidP="005223CC">
      <w:pPr>
        <w:spacing w:after="0"/>
        <w:jc w:val="both"/>
      </w:pPr>
      <w:r w:rsidRPr="005223CC">
        <w:rPr>
          <w:rFonts w:ascii="Arial" w:hAnsi="Arial" w:cs="Arial"/>
          <w:sz w:val="20"/>
          <w:szCs w:val="20"/>
        </w:rPr>
        <w:t>7.  Jeżeli w toku odbioru zostaną stwierdzone wady nadające się do usunięcia, Zamawiający może wg swojego uznania albo odmówić odbioru do czasu usunięcia wad w terminie wyznaczonym przez Zamawiającego albo wpisać wady do "protokołu odbioru wykonanej usługi" wraz z terminem  ich usunięcia nie</w:t>
      </w:r>
      <w:r w:rsidRPr="00C75AA0">
        <w:t xml:space="preserve"> dłuższym niż 3 dni. </w:t>
      </w:r>
    </w:p>
    <w:p w:rsidR="0086264F" w:rsidRDefault="0086264F" w:rsidP="0086264F">
      <w:pPr>
        <w:pStyle w:val="Bezodstpw"/>
        <w:jc w:val="both"/>
        <w:rPr>
          <w:rFonts w:ascii="Arial" w:hAnsi="Arial" w:cs="Arial"/>
          <w:sz w:val="20"/>
          <w:szCs w:val="20"/>
        </w:rPr>
      </w:pPr>
    </w:p>
    <w:p w:rsidR="0086264F" w:rsidRDefault="00876DB8" w:rsidP="0086264F">
      <w:pPr>
        <w:pStyle w:val="Bezodstpw"/>
        <w:jc w:val="center"/>
        <w:rPr>
          <w:rFonts w:ascii="Arial" w:hAnsi="Arial" w:cs="Arial"/>
          <w:b/>
        </w:rPr>
      </w:pPr>
      <w:r>
        <w:rPr>
          <w:rFonts w:ascii="Arial" w:hAnsi="Arial" w:cs="Arial"/>
          <w:b/>
        </w:rPr>
        <w:t>§ 6</w:t>
      </w:r>
    </w:p>
    <w:p w:rsidR="0086264F" w:rsidRPr="009C46AA" w:rsidRDefault="0086264F" w:rsidP="0086264F">
      <w:pPr>
        <w:pStyle w:val="Bezodstpw"/>
        <w:jc w:val="center"/>
        <w:rPr>
          <w:rFonts w:ascii="Arial" w:hAnsi="Arial" w:cs="Arial"/>
          <w:b/>
        </w:rPr>
      </w:pPr>
    </w:p>
    <w:p w:rsidR="0086264F" w:rsidRPr="005223CC" w:rsidRDefault="0086264F" w:rsidP="005223CC">
      <w:pPr>
        <w:spacing w:after="0"/>
        <w:jc w:val="both"/>
        <w:rPr>
          <w:rFonts w:ascii="Arial" w:hAnsi="Arial" w:cs="Arial"/>
          <w:sz w:val="20"/>
          <w:szCs w:val="20"/>
        </w:rPr>
      </w:pPr>
      <w:r w:rsidRPr="005223CC">
        <w:rPr>
          <w:rFonts w:ascii="Arial" w:hAnsi="Arial" w:cs="Arial"/>
          <w:sz w:val="20"/>
          <w:szCs w:val="20"/>
        </w:rPr>
        <w:t>1.</w:t>
      </w:r>
      <w:r w:rsidRPr="00AC0E9E">
        <w:t xml:space="preserve"> </w:t>
      </w:r>
      <w:r w:rsidRPr="005223CC">
        <w:rPr>
          <w:rFonts w:ascii="Arial" w:hAnsi="Arial" w:cs="Arial"/>
          <w:sz w:val="20"/>
          <w:szCs w:val="20"/>
        </w:rPr>
        <w:t>Wykonawca za wykonanie przedmiotu umowy otrzyma wynagrodzenie ryczałtowe w wysokości równej cenie ofertowej  tj. przeprowadzenie kontroli okresowej stanu technicznego infrastruktury ogólnej</w:t>
      </w:r>
      <w:r w:rsidR="002C1533">
        <w:rPr>
          <w:rFonts w:ascii="Arial" w:hAnsi="Arial" w:cs="Arial"/>
          <w:b/>
          <w:sz w:val="20"/>
          <w:szCs w:val="20"/>
        </w:rPr>
        <w:t>,</w:t>
      </w:r>
      <w:r w:rsidRPr="005223CC">
        <w:rPr>
          <w:rFonts w:ascii="Arial" w:hAnsi="Arial" w:cs="Arial"/>
          <w:b/>
          <w:sz w:val="20"/>
          <w:szCs w:val="20"/>
        </w:rPr>
        <w:t xml:space="preserve"> </w:t>
      </w:r>
      <w:r w:rsidRPr="005223CC">
        <w:rPr>
          <w:rFonts w:ascii="Arial" w:hAnsi="Arial" w:cs="Arial"/>
          <w:sz w:val="20"/>
          <w:szCs w:val="20"/>
        </w:rPr>
        <w:t>infrastruktury</w:t>
      </w:r>
      <w:r w:rsidR="005223CC">
        <w:rPr>
          <w:rFonts w:ascii="Arial" w:hAnsi="Arial" w:cs="Arial"/>
          <w:sz w:val="20"/>
          <w:szCs w:val="20"/>
        </w:rPr>
        <w:t xml:space="preserve"> </w:t>
      </w:r>
      <w:r w:rsidRPr="005223CC">
        <w:rPr>
          <w:rFonts w:ascii="Arial" w:hAnsi="Arial" w:cs="Arial"/>
          <w:sz w:val="20"/>
          <w:szCs w:val="20"/>
        </w:rPr>
        <w:t>szkoleniow</w:t>
      </w:r>
      <w:r w:rsidR="006F2468" w:rsidRPr="005223CC">
        <w:rPr>
          <w:rFonts w:ascii="Arial" w:hAnsi="Arial" w:cs="Arial"/>
          <w:sz w:val="20"/>
          <w:szCs w:val="20"/>
        </w:rPr>
        <w:t>ej</w:t>
      </w:r>
      <w:r w:rsidR="002C1533">
        <w:rPr>
          <w:rFonts w:ascii="Arial" w:hAnsi="Arial" w:cs="Arial"/>
          <w:sz w:val="20"/>
          <w:szCs w:val="20"/>
        </w:rPr>
        <w:t xml:space="preserve"> i infrastruktury lotniskowej</w:t>
      </w:r>
      <w:r w:rsidRPr="005223CC">
        <w:rPr>
          <w:rFonts w:ascii="Arial" w:hAnsi="Arial" w:cs="Arial"/>
          <w:sz w:val="20"/>
          <w:szCs w:val="20"/>
        </w:rPr>
        <w:t xml:space="preserve">: </w:t>
      </w:r>
      <w:r w:rsidR="001A228F" w:rsidRPr="005223CC">
        <w:rPr>
          <w:rFonts w:ascii="Arial" w:hAnsi="Arial" w:cs="Arial"/>
          <w:b/>
          <w:sz w:val="20"/>
          <w:szCs w:val="20"/>
        </w:rPr>
        <w:t xml:space="preserve">wartość brutto:  </w:t>
      </w:r>
      <w:r w:rsidR="000B72C7" w:rsidRPr="005223CC">
        <w:rPr>
          <w:rFonts w:ascii="Arial" w:hAnsi="Arial" w:cs="Arial"/>
          <w:b/>
          <w:sz w:val="20"/>
          <w:szCs w:val="20"/>
        </w:rPr>
        <w:t>....</w:t>
      </w:r>
      <w:r w:rsidRPr="005223CC">
        <w:rPr>
          <w:rFonts w:ascii="Arial" w:hAnsi="Arial" w:cs="Arial"/>
          <w:b/>
          <w:sz w:val="20"/>
          <w:szCs w:val="20"/>
        </w:rPr>
        <w:t>..</w:t>
      </w:r>
      <w:r w:rsidR="001A228F" w:rsidRPr="005223CC">
        <w:rPr>
          <w:rFonts w:ascii="Arial" w:hAnsi="Arial" w:cs="Arial"/>
          <w:b/>
          <w:sz w:val="20"/>
          <w:szCs w:val="20"/>
        </w:rPr>
        <w:t>......</w:t>
      </w:r>
      <w:r w:rsidRPr="005223CC">
        <w:rPr>
          <w:rFonts w:ascii="Arial" w:hAnsi="Arial" w:cs="Arial"/>
          <w:b/>
          <w:sz w:val="20"/>
          <w:szCs w:val="20"/>
        </w:rPr>
        <w:t xml:space="preserve">..........zł  </w:t>
      </w:r>
      <w:r w:rsidR="002C1533">
        <w:rPr>
          <w:rFonts w:ascii="Arial" w:hAnsi="Arial" w:cs="Arial"/>
          <w:b/>
          <w:sz w:val="20"/>
          <w:szCs w:val="20"/>
        </w:rPr>
        <w:t xml:space="preserve"> </w:t>
      </w:r>
      <w:r w:rsidRPr="005223CC">
        <w:rPr>
          <w:rFonts w:ascii="Arial" w:hAnsi="Arial" w:cs="Arial"/>
          <w:sz w:val="20"/>
          <w:szCs w:val="20"/>
        </w:rPr>
        <w:t xml:space="preserve">ustalone na podstawie formularza ofertowego </w:t>
      </w:r>
      <w:r w:rsidR="002C1533">
        <w:rPr>
          <w:rFonts w:ascii="Arial" w:hAnsi="Arial" w:cs="Arial"/>
          <w:sz w:val="20"/>
          <w:szCs w:val="20"/>
        </w:rPr>
        <w:t>stanowiącego załącznik</w:t>
      </w:r>
      <w:r w:rsidRPr="005223CC">
        <w:rPr>
          <w:rFonts w:ascii="Arial" w:hAnsi="Arial" w:cs="Arial"/>
          <w:sz w:val="20"/>
          <w:szCs w:val="20"/>
        </w:rPr>
        <w:t xml:space="preserve"> do niniejszej umowy.</w:t>
      </w:r>
    </w:p>
    <w:p w:rsidR="0086264F" w:rsidRPr="005223CC" w:rsidRDefault="0086264F" w:rsidP="005223CC">
      <w:pPr>
        <w:spacing w:after="0"/>
        <w:jc w:val="both"/>
        <w:rPr>
          <w:rFonts w:ascii="Arial" w:hAnsi="Arial" w:cs="Arial"/>
          <w:sz w:val="20"/>
          <w:szCs w:val="20"/>
        </w:rPr>
      </w:pPr>
      <w:r w:rsidRPr="005223CC">
        <w:rPr>
          <w:rFonts w:ascii="Arial" w:hAnsi="Arial" w:cs="Arial"/>
          <w:sz w:val="20"/>
          <w:szCs w:val="20"/>
        </w:rPr>
        <w:t>2.</w:t>
      </w:r>
      <w:r w:rsidR="005223CC">
        <w:rPr>
          <w:rFonts w:ascii="Arial" w:hAnsi="Arial" w:cs="Arial"/>
          <w:sz w:val="20"/>
          <w:szCs w:val="20"/>
        </w:rPr>
        <w:t xml:space="preserve"> </w:t>
      </w:r>
      <w:r w:rsidRPr="005223CC">
        <w:rPr>
          <w:rFonts w:ascii="Arial" w:hAnsi="Arial" w:cs="Arial"/>
          <w:sz w:val="20"/>
          <w:szCs w:val="20"/>
        </w:rPr>
        <w:t>W myśl Ustawy o podatku od towarów i usł</w:t>
      </w:r>
      <w:r w:rsidR="002C1533">
        <w:rPr>
          <w:rFonts w:ascii="Arial" w:hAnsi="Arial" w:cs="Arial"/>
          <w:sz w:val="20"/>
          <w:szCs w:val="20"/>
        </w:rPr>
        <w:t>ug z dnia 11 marca 2004 r.</w:t>
      </w:r>
      <w:r w:rsidR="00844BA0">
        <w:rPr>
          <w:rFonts w:ascii="Arial" w:hAnsi="Arial" w:cs="Arial"/>
          <w:sz w:val="20"/>
          <w:szCs w:val="20"/>
        </w:rPr>
        <w:t xml:space="preserve"> </w:t>
      </w:r>
      <w:r w:rsidRPr="005223CC">
        <w:rPr>
          <w:rFonts w:ascii="Arial" w:hAnsi="Arial" w:cs="Arial"/>
          <w:sz w:val="20"/>
          <w:szCs w:val="20"/>
        </w:rPr>
        <w:t>gdy wartość faktury brutto przekracza 15 000,00 PLN, oraz faktura dokonuje nabycie towarów i usług wymienionych</w:t>
      </w:r>
      <w:r w:rsidR="00844BA0">
        <w:rPr>
          <w:rFonts w:ascii="Arial" w:hAnsi="Arial" w:cs="Arial"/>
          <w:sz w:val="20"/>
          <w:szCs w:val="20"/>
        </w:rPr>
        <w:t xml:space="preserve"> </w:t>
      </w:r>
      <w:r w:rsidRPr="005223CC">
        <w:rPr>
          <w:rFonts w:ascii="Arial" w:hAnsi="Arial" w:cs="Arial"/>
          <w:sz w:val="20"/>
          <w:szCs w:val="20"/>
        </w:rPr>
        <w:t>w załączniku nr 15 do tej ustawy obowiązuje mechanizm podzielonej płatności</w:t>
      </w:r>
      <w:r w:rsidR="00A45444" w:rsidRPr="005223CC">
        <w:rPr>
          <w:rFonts w:ascii="Arial" w:hAnsi="Arial" w:cs="Arial"/>
          <w:sz w:val="20"/>
          <w:szCs w:val="20"/>
        </w:rPr>
        <w:t xml:space="preserve"> /</w:t>
      </w:r>
      <w:r w:rsidRPr="005223CC">
        <w:rPr>
          <w:rFonts w:ascii="Arial" w:hAnsi="Arial" w:cs="Arial"/>
          <w:sz w:val="20"/>
          <w:szCs w:val="20"/>
        </w:rPr>
        <w:t xml:space="preserve">SPLIT PAYMENT/. Jeżeli postanowienia w wym. ustawy dotyczą Wykonawcy, zobowiązany jest on do umieszczenia na fakturze zapisu „MECHANIZM PODZIELONEJ PŁATNOŚCI” (art. 108a ust. 1a ww. ustawy o VAT)”. </w:t>
      </w:r>
    </w:p>
    <w:p w:rsidR="0086264F" w:rsidRPr="005223CC" w:rsidRDefault="0086264F" w:rsidP="005223CC">
      <w:pPr>
        <w:spacing w:after="0"/>
        <w:jc w:val="both"/>
        <w:rPr>
          <w:rFonts w:ascii="Arial" w:hAnsi="Arial" w:cs="Arial"/>
          <w:sz w:val="20"/>
          <w:szCs w:val="20"/>
        </w:rPr>
      </w:pPr>
      <w:r w:rsidRPr="005223CC">
        <w:rPr>
          <w:rFonts w:ascii="Arial" w:hAnsi="Arial" w:cs="Arial"/>
          <w:sz w:val="20"/>
          <w:szCs w:val="20"/>
        </w:rPr>
        <w:t>3. Protokoły odbioru usługi, o których mowa w §</w:t>
      </w:r>
      <w:r w:rsidR="001A1843">
        <w:rPr>
          <w:rFonts w:ascii="Arial" w:hAnsi="Arial" w:cs="Arial"/>
          <w:sz w:val="20"/>
          <w:szCs w:val="20"/>
        </w:rPr>
        <w:t xml:space="preserve"> 5</w:t>
      </w:r>
      <w:r w:rsidRPr="005223CC">
        <w:rPr>
          <w:rFonts w:ascii="Arial" w:hAnsi="Arial" w:cs="Arial"/>
          <w:sz w:val="20"/>
          <w:szCs w:val="20"/>
        </w:rPr>
        <w:t xml:space="preserve"> ust. 1 muszą być podpisane przez poszczególnych właściwych Kierowników GZ lub osoby przez nich upoważnione. </w:t>
      </w:r>
    </w:p>
    <w:p w:rsidR="0086264F" w:rsidRPr="005223CC" w:rsidRDefault="0086264F" w:rsidP="005223CC">
      <w:pPr>
        <w:spacing w:after="0"/>
        <w:jc w:val="both"/>
        <w:rPr>
          <w:rFonts w:ascii="Arial" w:hAnsi="Arial" w:cs="Arial"/>
          <w:sz w:val="20"/>
          <w:szCs w:val="20"/>
        </w:rPr>
      </w:pPr>
      <w:r w:rsidRPr="005223CC">
        <w:rPr>
          <w:rFonts w:ascii="Arial" w:hAnsi="Arial" w:cs="Arial"/>
          <w:sz w:val="20"/>
          <w:szCs w:val="20"/>
        </w:rPr>
        <w:t>4. Faktura wraz z protokołami odbioru usługi winna być złożona w kancelarii jawnej</w:t>
      </w:r>
      <w:r w:rsidR="00564809">
        <w:rPr>
          <w:rFonts w:ascii="Arial" w:hAnsi="Arial" w:cs="Arial"/>
          <w:sz w:val="20"/>
          <w:szCs w:val="20"/>
        </w:rPr>
        <w:t xml:space="preserve"> </w:t>
      </w:r>
      <w:r w:rsidRPr="005223CC">
        <w:rPr>
          <w:rFonts w:ascii="Arial" w:hAnsi="Arial" w:cs="Arial"/>
          <w:sz w:val="20"/>
          <w:szCs w:val="20"/>
        </w:rPr>
        <w:t xml:space="preserve">16 Wojskowego Oddziału Gospodarczego w  Drawsku Pomorskim, ul. Główna 1, 78 - 513 Oleszno (budynek nr 42, kancelaria nr 108). </w:t>
      </w:r>
    </w:p>
    <w:p w:rsidR="0086264F" w:rsidRPr="005223CC" w:rsidRDefault="0086264F" w:rsidP="005223CC">
      <w:pPr>
        <w:spacing w:after="0"/>
        <w:jc w:val="both"/>
        <w:rPr>
          <w:rFonts w:ascii="Arial" w:hAnsi="Arial" w:cs="Arial"/>
          <w:sz w:val="20"/>
          <w:szCs w:val="20"/>
        </w:rPr>
      </w:pPr>
      <w:r w:rsidRPr="005223CC">
        <w:rPr>
          <w:rFonts w:ascii="Arial" w:hAnsi="Arial" w:cs="Arial"/>
          <w:sz w:val="20"/>
          <w:szCs w:val="20"/>
        </w:rPr>
        <w:t>5. W przypadku braku „Protokołów z odbioru wykonanej usługi” lub wykonania ich w sposób uniemożliwiający dokonanie płatności, termin o którym mowa w ust. 8, biegnie od dnia poprawienia lub uzupełnienia dokumentów.</w:t>
      </w:r>
    </w:p>
    <w:p w:rsidR="0086264F" w:rsidRPr="005223CC" w:rsidRDefault="0086264F" w:rsidP="005223CC">
      <w:pPr>
        <w:spacing w:after="0"/>
        <w:jc w:val="both"/>
        <w:rPr>
          <w:rFonts w:ascii="Arial" w:hAnsi="Arial" w:cs="Arial"/>
          <w:sz w:val="20"/>
          <w:szCs w:val="20"/>
        </w:rPr>
      </w:pPr>
      <w:r w:rsidRPr="005223CC">
        <w:rPr>
          <w:rFonts w:ascii="Arial" w:hAnsi="Arial" w:cs="Arial"/>
          <w:sz w:val="20"/>
          <w:szCs w:val="20"/>
        </w:rPr>
        <w:t xml:space="preserve">6. Należność za wykonaną usługę regulowana będzie przez Zamawiającego przelewem na konto Wykonawcy wskazane na fakturze VAT. </w:t>
      </w:r>
    </w:p>
    <w:p w:rsidR="0086264F" w:rsidRPr="005223CC" w:rsidRDefault="0086264F" w:rsidP="005223CC">
      <w:pPr>
        <w:spacing w:after="0"/>
        <w:jc w:val="both"/>
        <w:rPr>
          <w:rFonts w:ascii="Arial" w:hAnsi="Arial" w:cs="Arial"/>
          <w:sz w:val="20"/>
          <w:szCs w:val="20"/>
        </w:rPr>
      </w:pPr>
      <w:r w:rsidRPr="005223CC">
        <w:rPr>
          <w:rFonts w:ascii="Arial" w:hAnsi="Arial" w:cs="Arial"/>
          <w:sz w:val="20"/>
          <w:szCs w:val="20"/>
        </w:rPr>
        <w:t xml:space="preserve">7. Termin płatności uważa się za zachowany, jeżeli w jego ostatnim dniu obciążony zostanie rachunek bankowy Zamawiającego.                                                                                             </w:t>
      </w:r>
    </w:p>
    <w:p w:rsidR="0086264F" w:rsidRPr="005223CC" w:rsidRDefault="0086264F" w:rsidP="005223CC">
      <w:pPr>
        <w:spacing w:after="0"/>
        <w:jc w:val="both"/>
        <w:rPr>
          <w:rFonts w:ascii="Arial" w:hAnsi="Arial" w:cs="Arial"/>
          <w:sz w:val="20"/>
          <w:szCs w:val="20"/>
        </w:rPr>
      </w:pPr>
      <w:r w:rsidRPr="005223CC">
        <w:rPr>
          <w:rFonts w:ascii="Arial" w:hAnsi="Arial" w:cs="Arial"/>
          <w:sz w:val="20"/>
          <w:szCs w:val="20"/>
        </w:rPr>
        <w:t>8. Zapłatę za przedmiot umowy Zamawiający zobowiązany jest przekazać na rachunek bankowy Wykonawcy w terminie 30 dni od daty otrzymania faktury wraz z protokołami.</w:t>
      </w:r>
    </w:p>
    <w:p w:rsidR="0086264F" w:rsidRDefault="0086264F" w:rsidP="005223CC">
      <w:pPr>
        <w:spacing w:after="0"/>
        <w:jc w:val="both"/>
        <w:rPr>
          <w:rFonts w:ascii="Arial" w:hAnsi="Arial" w:cs="Arial"/>
          <w:sz w:val="20"/>
          <w:szCs w:val="20"/>
        </w:rPr>
      </w:pPr>
      <w:r w:rsidRPr="005223CC">
        <w:rPr>
          <w:rFonts w:ascii="Arial" w:hAnsi="Arial" w:cs="Arial"/>
          <w:sz w:val="20"/>
          <w:szCs w:val="20"/>
        </w:rPr>
        <w:t xml:space="preserve">9. W przypadku gdy przy realizacji umowy, z przyczyn niewynikających  z winy Zamawiającego (np. stosownie do wysokości środków finansowych przekazywanych Zamawiającemu na realizację umowy), niezbędnym do wykonania okaże się zakres prac, stanowiących przedmiot mniejszy niż określony w niniejszej umowie, wynagrodzenie Wykonawcy zostanie odpowiednio zmniejszone, </w:t>
      </w:r>
      <w:r w:rsidRPr="005223CC">
        <w:rPr>
          <w:rFonts w:ascii="Arial" w:hAnsi="Arial" w:cs="Arial"/>
          <w:sz w:val="20"/>
          <w:szCs w:val="20"/>
        </w:rPr>
        <w:lastRenderedPageBreak/>
        <w:t>stosownie do faktycznie wykonanych prac  i nie wiąże się z żadną dodatkową dolegliwością finansową dla Zamawiającego, na co Wykonawca niniejszym wyraża zgodę.</w:t>
      </w:r>
    </w:p>
    <w:p w:rsidR="00BF37B0" w:rsidRDefault="00BF37B0" w:rsidP="005223CC">
      <w:pPr>
        <w:spacing w:after="0"/>
        <w:jc w:val="both"/>
        <w:rPr>
          <w:rFonts w:ascii="Arial" w:hAnsi="Arial" w:cs="Arial"/>
          <w:sz w:val="20"/>
          <w:szCs w:val="20"/>
        </w:rPr>
      </w:pPr>
      <w:r>
        <w:rPr>
          <w:rFonts w:ascii="Arial" w:hAnsi="Arial" w:cs="Arial"/>
          <w:sz w:val="20"/>
          <w:szCs w:val="20"/>
        </w:rPr>
        <w:t>10. Zamawiający zastrzega, iż realizacja przedmiotu umowy uzależniona jest od zapewnienia</w:t>
      </w:r>
      <w:r w:rsidR="00564809">
        <w:rPr>
          <w:rFonts w:ascii="Arial" w:hAnsi="Arial" w:cs="Arial"/>
          <w:sz w:val="20"/>
          <w:szCs w:val="20"/>
        </w:rPr>
        <w:t xml:space="preserve"> </w:t>
      </w:r>
      <w:r>
        <w:rPr>
          <w:rFonts w:ascii="Arial" w:hAnsi="Arial" w:cs="Arial"/>
          <w:sz w:val="20"/>
          <w:szCs w:val="20"/>
        </w:rPr>
        <w:t>i przydzielenia przez organ nadrzędny w planie finansowym środków finansowych na realizację przedmiotu umowy oraz wysokości znajdującej pokrycie w planie finansowym.</w:t>
      </w:r>
    </w:p>
    <w:p w:rsidR="00BF37B0" w:rsidRPr="005223CC" w:rsidRDefault="00BF37B0" w:rsidP="005223CC">
      <w:pPr>
        <w:spacing w:after="0"/>
        <w:jc w:val="both"/>
        <w:rPr>
          <w:rFonts w:ascii="Arial" w:hAnsi="Arial" w:cs="Arial"/>
          <w:sz w:val="20"/>
          <w:szCs w:val="20"/>
        </w:rPr>
      </w:pPr>
      <w:r>
        <w:rPr>
          <w:rFonts w:ascii="Arial" w:hAnsi="Arial" w:cs="Arial"/>
          <w:sz w:val="20"/>
          <w:szCs w:val="20"/>
        </w:rPr>
        <w:t>11. W razie nie ziszczenia się warunku, o którym mowa w ust. 10, Wykonawcy nie przysługują jakiekolwiek roszczenia z tego tytułu od Zamawiającego.</w:t>
      </w:r>
    </w:p>
    <w:p w:rsidR="006F2468" w:rsidRPr="005223CC" w:rsidRDefault="00BF37B0" w:rsidP="005223CC">
      <w:pPr>
        <w:spacing w:after="0"/>
        <w:jc w:val="both"/>
        <w:rPr>
          <w:rFonts w:ascii="Arial" w:hAnsi="Arial" w:cs="Arial"/>
          <w:sz w:val="20"/>
          <w:szCs w:val="20"/>
        </w:rPr>
      </w:pPr>
      <w:r>
        <w:rPr>
          <w:rFonts w:ascii="Arial" w:hAnsi="Arial" w:cs="Arial"/>
          <w:sz w:val="20"/>
          <w:szCs w:val="20"/>
        </w:rPr>
        <w:t>12</w:t>
      </w:r>
      <w:r w:rsidR="006F2468" w:rsidRPr="005223CC">
        <w:rPr>
          <w:rFonts w:ascii="Arial" w:hAnsi="Arial" w:cs="Arial"/>
          <w:sz w:val="20"/>
          <w:szCs w:val="20"/>
        </w:rPr>
        <w:t>. Wykonawca przy realizacji Umowy zobowiązuje posługiwać się rachunkiem rozliczeniowym</w:t>
      </w:r>
      <w:r w:rsidR="00564809">
        <w:rPr>
          <w:rFonts w:ascii="Arial" w:hAnsi="Arial" w:cs="Arial"/>
          <w:sz w:val="20"/>
          <w:szCs w:val="20"/>
        </w:rPr>
        <w:t xml:space="preserve"> </w:t>
      </w:r>
      <w:r w:rsidR="006F2468" w:rsidRPr="005223CC">
        <w:rPr>
          <w:rFonts w:ascii="Arial" w:hAnsi="Arial" w:cs="Arial"/>
          <w:sz w:val="20"/>
          <w:szCs w:val="20"/>
        </w:rPr>
        <w:t xml:space="preserve">o którym mowa w art. 49 ust. 1 pkt 1 ustawy z dnia 29 </w:t>
      </w:r>
      <w:r w:rsidR="007C6CCD" w:rsidRPr="005223CC">
        <w:rPr>
          <w:rFonts w:ascii="Arial" w:hAnsi="Arial" w:cs="Arial"/>
          <w:sz w:val="20"/>
          <w:szCs w:val="20"/>
        </w:rPr>
        <w:t>s</w:t>
      </w:r>
      <w:r w:rsidR="006F2468" w:rsidRPr="005223CC">
        <w:rPr>
          <w:rFonts w:ascii="Arial" w:hAnsi="Arial" w:cs="Arial"/>
          <w:sz w:val="20"/>
          <w:szCs w:val="20"/>
        </w:rPr>
        <w:t xml:space="preserve">ierpnia 1997 r. Prawo </w:t>
      </w:r>
      <w:r w:rsidR="007C6CCD" w:rsidRPr="005223CC">
        <w:rPr>
          <w:rFonts w:ascii="Arial" w:hAnsi="Arial" w:cs="Arial"/>
          <w:sz w:val="20"/>
          <w:szCs w:val="20"/>
        </w:rPr>
        <w:t>b</w:t>
      </w:r>
      <w:r w:rsidR="006F2468" w:rsidRPr="005223CC">
        <w:rPr>
          <w:rFonts w:ascii="Arial" w:hAnsi="Arial" w:cs="Arial"/>
          <w:sz w:val="20"/>
          <w:szCs w:val="20"/>
        </w:rPr>
        <w:t>ankowe</w:t>
      </w:r>
      <w:r w:rsidR="007C6CCD" w:rsidRPr="005223CC">
        <w:rPr>
          <w:rFonts w:ascii="Arial" w:hAnsi="Arial" w:cs="Arial"/>
          <w:sz w:val="20"/>
          <w:szCs w:val="20"/>
        </w:rPr>
        <w:t xml:space="preserve"> zawartym</w:t>
      </w:r>
      <w:r w:rsidR="00564809">
        <w:rPr>
          <w:rFonts w:ascii="Arial" w:hAnsi="Arial" w:cs="Arial"/>
          <w:sz w:val="20"/>
          <w:szCs w:val="20"/>
        </w:rPr>
        <w:t xml:space="preserve"> </w:t>
      </w:r>
      <w:r w:rsidR="007C6CCD" w:rsidRPr="005223CC">
        <w:rPr>
          <w:rFonts w:ascii="Arial" w:hAnsi="Arial" w:cs="Arial"/>
          <w:sz w:val="20"/>
          <w:szCs w:val="20"/>
        </w:rPr>
        <w:t xml:space="preserve">w wykazie podmiotów, o którym mowa w art. 96b ust.1 ustawy z dnia 11 marca 2004 r. o podatku </w:t>
      </w:r>
      <w:r w:rsidR="00D06258">
        <w:rPr>
          <w:rFonts w:ascii="Arial" w:hAnsi="Arial" w:cs="Arial"/>
          <w:sz w:val="20"/>
          <w:szCs w:val="20"/>
        </w:rPr>
        <w:t xml:space="preserve">od towarów </w:t>
      </w:r>
      <w:r w:rsidR="00844BA0">
        <w:rPr>
          <w:rFonts w:ascii="Arial" w:hAnsi="Arial" w:cs="Arial"/>
          <w:sz w:val="20"/>
          <w:szCs w:val="20"/>
        </w:rPr>
        <w:t>i usług</w:t>
      </w:r>
      <w:r w:rsidR="007C6CCD" w:rsidRPr="005223CC">
        <w:rPr>
          <w:rFonts w:ascii="Arial" w:hAnsi="Arial" w:cs="Arial"/>
          <w:sz w:val="20"/>
          <w:szCs w:val="20"/>
        </w:rPr>
        <w:t>.</w:t>
      </w:r>
    </w:p>
    <w:p w:rsidR="007C6CCD" w:rsidRPr="0086264F" w:rsidRDefault="00BF37B0" w:rsidP="005223CC">
      <w:pPr>
        <w:spacing w:after="0"/>
        <w:jc w:val="both"/>
      </w:pPr>
      <w:r>
        <w:rPr>
          <w:rFonts w:ascii="Arial" w:hAnsi="Arial" w:cs="Arial"/>
          <w:sz w:val="20"/>
          <w:szCs w:val="20"/>
        </w:rPr>
        <w:t>13</w:t>
      </w:r>
      <w:r w:rsidR="007C6CCD" w:rsidRPr="005223CC">
        <w:rPr>
          <w:rFonts w:ascii="Arial" w:hAnsi="Arial" w:cs="Arial"/>
          <w:sz w:val="20"/>
          <w:szCs w:val="20"/>
        </w:rPr>
        <w:t>. W przypadku gdy Wykonawca wskaże na fakturze numer rachunku bankowego nie widniejący</w:t>
      </w:r>
      <w:r w:rsidR="00564809">
        <w:rPr>
          <w:rFonts w:ascii="Arial" w:hAnsi="Arial" w:cs="Arial"/>
          <w:sz w:val="20"/>
          <w:szCs w:val="20"/>
        </w:rPr>
        <w:t xml:space="preserve"> </w:t>
      </w:r>
      <w:r w:rsidR="007C6CCD" w:rsidRPr="005223CC">
        <w:rPr>
          <w:rFonts w:ascii="Arial" w:hAnsi="Arial" w:cs="Arial"/>
          <w:sz w:val="20"/>
          <w:szCs w:val="20"/>
        </w:rPr>
        <w:t>w wykazie podatników, o którym mowa w art. 96b ust. 1 ustawy o podatku od towarów i usług,</w:t>
      </w:r>
      <w:r w:rsidR="007C6CCD">
        <w:t xml:space="preserve"> Zamawiający </w:t>
      </w:r>
      <w:r w:rsidR="00544E71">
        <w:t xml:space="preserve">uprawniony jest do dokonania płatności na rachunek bankowy widniejący w tym </w:t>
      </w:r>
      <w:r w:rsidR="00544E71" w:rsidRPr="006502F4">
        <w:rPr>
          <w:rFonts w:ascii="Arial" w:hAnsi="Arial" w:cs="Arial"/>
          <w:sz w:val="20"/>
          <w:szCs w:val="20"/>
        </w:rPr>
        <w:t>wykazie ze skutkiem prawidłowej realizacji zobowiązania płatności wynagrodzenia Wykonawcy.</w:t>
      </w:r>
    </w:p>
    <w:p w:rsidR="0086264F" w:rsidRDefault="0086264F" w:rsidP="0086264F">
      <w:pPr>
        <w:pStyle w:val="Bezodstpw"/>
        <w:jc w:val="both"/>
        <w:rPr>
          <w:rFonts w:ascii="Arial" w:hAnsi="Arial" w:cs="Arial"/>
          <w:sz w:val="20"/>
          <w:szCs w:val="20"/>
        </w:rPr>
      </w:pPr>
    </w:p>
    <w:p w:rsidR="0086264F" w:rsidRDefault="00876DB8" w:rsidP="0086264F">
      <w:pPr>
        <w:pStyle w:val="Bezodstpw"/>
        <w:jc w:val="center"/>
        <w:rPr>
          <w:rFonts w:ascii="Arial" w:hAnsi="Arial" w:cs="Arial"/>
          <w:b/>
        </w:rPr>
      </w:pPr>
      <w:r>
        <w:rPr>
          <w:rFonts w:ascii="Arial" w:hAnsi="Arial" w:cs="Arial"/>
          <w:b/>
        </w:rPr>
        <w:t>§ 7</w:t>
      </w:r>
    </w:p>
    <w:p w:rsidR="0086264F" w:rsidRPr="009C46AA" w:rsidRDefault="0086264F" w:rsidP="0086264F">
      <w:pPr>
        <w:pStyle w:val="Bezodstpw"/>
        <w:jc w:val="center"/>
        <w:rPr>
          <w:rFonts w:ascii="Arial" w:hAnsi="Arial" w:cs="Arial"/>
          <w:b/>
        </w:rPr>
      </w:pPr>
    </w:p>
    <w:p w:rsidR="0086264F" w:rsidRPr="006502F4" w:rsidRDefault="0086264F" w:rsidP="0086264F">
      <w:pPr>
        <w:pStyle w:val="Bezodstpw"/>
        <w:rPr>
          <w:rFonts w:ascii="Arial" w:hAnsi="Arial" w:cs="Arial"/>
          <w:b/>
          <w:sz w:val="20"/>
          <w:szCs w:val="20"/>
        </w:rPr>
      </w:pPr>
      <w:r w:rsidRPr="006502F4">
        <w:rPr>
          <w:rFonts w:ascii="Arial" w:hAnsi="Arial" w:cs="Arial"/>
          <w:sz w:val="20"/>
          <w:szCs w:val="20"/>
        </w:rPr>
        <w:t>Umowa zawarta jest na czas określony:</w:t>
      </w:r>
      <w:r w:rsidRPr="006502F4">
        <w:rPr>
          <w:rFonts w:ascii="Arial" w:hAnsi="Arial" w:cs="Arial"/>
          <w:b/>
          <w:sz w:val="20"/>
          <w:szCs w:val="20"/>
        </w:rPr>
        <w:t xml:space="preserve"> od dnia </w:t>
      </w:r>
      <w:r w:rsidR="001A228F" w:rsidRPr="006502F4">
        <w:rPr>
          <w:rFonts w:ascii="Arial" w:hAnsi="Arial" w:cs="Arial"/>
          <w:b/>
          <w:sz w:val="20"/>
          <w:szCs w:val="20"/>
        </w:rPr>
        <w:t xml:space="preserve">podpisania </w:t>
      </w:r>
      <w:r w:rsidR="00994E21" w:rsidRPr="006502F4">
        <w:rPr>
          <w:rFonts w:ascii="Arial" w:hAnsi="Arial" w:cs="Arial"/>
          <w:b/>
          <w:sz w:val="20"/>
          <w:szCs w:val="20"/>
        </w:rPr>
        <w:t xml:space="preserve">umowy do dnia 15.10. </w:t>
      </w:r>
      <w:r w:rsidR="00D06258" w:rsidRPr="006502F4">
        <w:rPr>
          <w:rFonts w:ascii="Arial" w:hAnsi="Arial" w:cs="Arial"/>
          <w:b/>
          <w:sz w:val="20"/>
          <w:szCs w:val="20"/>
        </w:rPr>
        <w:t>2025</w:t>
      </w:r>
      <w:r w:rsidRPr="006502F4">
        <w:rPr>
          <w:rFonts w:ascii="Arial" w:hAnsi="Arial" w:cs="Arial"/>
          <w:b/>
          <w:sz w:val="20"/>
          <w:szCs w:val="20"/>
        </w:rPr>
        <w:t xml:space="preserve"> r.</w:t>
      </w:r>
    </w:p>
    <w:p w:rsidR="00B85858" w:rsidRPr="009C46AA" w:rsidRDefault="00B85858" w:rsidP="0086264F">
      <w:pPr>
        <w:pStyle w:val="Bezodstpw"/>
        <w:rPr>
          <w:rFonts w:ascii="Arial" w:hAnsi="Arial" w:cs="Arial"/>
          <w:b/>
        </w:rPr>
      </w:pPr>
    </w:p>
    <w:p w:rsidR="0086264F" w:rsidRDefault="00876DB8" w:rsidP="0086264F">
      <w:pPr>
        <w:pStyle w:val="Bezodstpw"/>
        <w:jc w:val="center"/>
        <w:rPr>
          <w:rFonts w:ascii="Arial" w:hAnsi="Arial" w:cs="Arial"/>
          <w:b/>
        </w:rPr>
      </w:pPr>
      <w:r>
        <w:rPr>
          <w:rFonts w:ascii="Arial" w:hAnsi="Arial" w:cs="Arial"/>
          <w:b/>
        </w:rPr>
        <w:t>§ 8</w:t>
      </w:r>
    </w:p>
    <w:p w:rsidR="0086264F" w:rsidRDefault="0086264F" w:rsidP="00C53CBD">
      <w:pPr>
        <w:pStyle w:val="Bezodstpw"/>
        <w:rPr>
          <w:rFonts w:ascii="Arial" w:hAnsi="Arial" w:cs="Arial"/>
          <w:sz w:val="20"/>
          <w:szCs w:val="20"/>
        </w:rPr>
      </w:pPr>
    </w:p>
    <w:p w:rsidR="006502F4" w:rsidRPr="006502F4" w:rsidRDefault="006502F4" w:rsidP="006502F4">
      <w:pPr>
        <w:spacing w:after="100"/>
        <w:ind w:left="142" w:right="-57" w:hanging="284"/>
        <w:rPr>
          <w:rFonts w:ascii="Arial" w:hAnsi="Arial" w:cs="Arial"/>
          <w:b/>
          <w:bCs/>
          <w:iCs/>
          <w:sz w:val="20"/>
          <w:szCs w:val="20"/>
        </w:rPr>
      </w:pPr>
      <w:r w:rsidRPr="006502F4">
        <w:rPr>
          <w:rFonts w:ascii="Arial" w:hAnsi="Arial" w:cs="Arial"/>
          <w:b/>
          <w:bCs/>
          <w:iCs/>
          <w:sz w:val="20"/>
          <w:szCs w:val="20"/>
        </w:rPr>
        <w:t xml:space="preserve">1. </w:t>
      </w:r>
      <w:r w:rsidRPr="006502F4">
        <w:rPr>
          <w:rFonts w:ascii="Arial" w:hAnsi="Arial" w:cs="Arial"/>
          <w:iCs/>
          <w:sz w:val="20"/>
          <w:szCs w:val="20"/>
        </w:rPr>
        <w:t>W</w:t>
      </w:r>
      <w:r w:rsidRPr="006502F4">
        <w:rPr>
          <w:rFonts w:ascii="Arial" w:hAnsi="Arial" w:cs="Arial"/>
          <w:sz w:val="20"/>
          <w:szCs w:val="20"/>
        </w:rPr>
        <w:t xml:space="preserve">ykonawca wnosi w dniu zawarcia niniejszej umowy zabezpieczenie należytego wykonania umowy w wysokości  </w:t>
      </w:r>
      <w:r w:rsidRPr="006502F4">
        <w:rPr>
          <w:rFonts w:ascii="Arial" w:hAnsi="Arial" w:cs="Arial"/>
          <w:b/>
          <w:sz w:val="20"/>
          <w:szCs w:val="20"/>
        </w:rPr>
        <w:t>5% ceny</w:t>
      </w:r>
      <w:r w:rsidRPr="006502F4">
        <w:rPr>
          <w:rFonts w:ascii="Arial" w:hAnsi="Arial" w:cs="Arial"/>
          <w:sz w:val="20"/>
          <w:szCs w:val="20"/>
        </w:rPr>
        <w:t xml:space="preserve"> całkowitej podanej w ofercie, które służy pokryciu roszczeń z tytułu niewykonania lub nienależytego wykonania umowy, tj. ………………… </w:t>
      </w:r>
      <w:r w:rsidRPr="006502F4">
        <w:rPr>
          <w:rFonts w:ascii="Arial" w:hAnsi="Arial" w:cs="Arial"/>
          <w:bCs/>
          <w:iCs/>
          <w:sz w:val="20"/>
          <w:szCs w:val="20"/>
        </w:rPr>
        <w:t>zł</w:t>
      </w:r>
      <w:r w:rsidRPr="006502F4">
        <w:rPr>
          <w:rFonts w:ascii="Arial" w:hAnsi="Arial" w:cs="Arial"/>
          <w:iCs/>
          <w:sz w:val="20"/>
          <w:szCs w:val="20"/>
        </w:rPr>
        <w:t xml:space="preserve">  w formie:</w:t>
      </w:r>
    </w:p>
    <w:p w:rsidR="00564809" w:rsidRPr="00564809" w:rsidRDefault="006502F4" w:rsidP="006502F4">
      <w:pPr>
        <w:numPr>
          <w:ilvl w:val="0"/>
          <w:numId w:val="9"/>
        </w:numPr>
        <w:tabs>
          <w:tab w:val="clear" w:pos="0"/>
          <w:tab w:val="num" w:pos="-227"/>
        </w:tabs>
        <w:suppressAutoHyphens/>
        <w:spacing w:after="0"/>
        <w:ind w:left="170" w:right="-57" w:hanging="357"/>
        <w:jc w:val="both"/>
        <w:rPr>
          <w:sz w:val="20"/>
          <w:szCs w:val="20"/>
        </w:rPr>
      </w:pPr>
      <w:r w:rsidRPr="006502F4">
        <w:rPr>
          <w:rFonts w:ascii="Arial" w:hAnsi="Arial" w:cs="Arial"/>
          <w:iCs/>
          <w:sz w:val="20"/>
          <w:szCs w:val="20"/>
        </w:rPr>
        <w:t xml:space="preserve">  w pieniądzu - przelewem na rachunek bankowy wskazany przez Zamawiającego </w:t>
      </w:r>
      <w:r w:rsidR="00564809">
        <w:rPr>
          <w:rFonts w:ascii="Arial" w:hAnsi="Arial" w:cs="Arial"/>
          <w:iCs/>
          <w:sz w:val="20"/>
          <w:szCs w:val="20"/>
        </w:rPr>
        <w:t>–</w:t>
      </w:r>
      <w:r w:rsidRPr="006502F4">
        <w:rPr>
          <w:rFonts w:ascii="Arial" w:hAnsi="Arial" w:cs="Arial"/>
          <w:iCs/>
          <w:sz w:val="20"/>
          <w:szCs w:val="20"/>
        </w:rPr>
        <w:t xml:space="preserve"> </w:t>
      </w:r>
    </w:p>
    <w:p w:rsidR="006502F4" w:rsidRPr="006502F4" w:rsidRDefault="006502F4" w:rsidP="00564809">
      <w:pPr>
        <w:suppressAutoHyphens/>
        <w:spacing w:after="0"/>
        <w:ind w:left="170" w:right="-57" w:firstLine="114"/>
        <w:jc w:val="both"/>
        <w:rPr>
          <w:sz w:val="20"/>
          <w:szCs w:val="20"/>
        </w:rPr>
      </w:pPr>
      <w:r w:rsidRPr="006502F4">
        <w:rPr>
          <w:rFonts w:ascii="Arial" w:hAnsi="Arial" w:cs="Arial"/>
          <w:iCs/>
          <w:sz w:val="20"/>
          <w:szCs w:val="20"/>
        </w:rPr>
        <w:t>lub</w:t>
      </w:r>
    </w:p>
    <w:p w:rsidR="006502F4" w:rsidRPr="006502F4" w:rsidRDefault="006502F4" w:rsidP="006502F4">
      <w:pPr>
        <w:numPr>
          <w:ilvl w:val="0"/>
          <w:numId w:val="9"/>
        </w:numPr>
        <w:tabs>
          <w:tab w:val="clear" w:pos="0"/>
          <w:tab w:val="num" w:pos="-227"/>
        </w:tabs>
        <w:suppressAutoHyphens/>
        <w:spacing w:after="0"/>
        <w:ind w:left="170" w:right="-57" w:hanging="357"/>
        <w:jc w:val="both"/>
        <w:rPr>
          <w:sz w:val="20"/>
          <w:szCs w:val="20"/>
        </w:rPr>
      </w:pPr>
      <w:r w:rsidRPr="006502F4">
        <w:rPr>
          <w:rFonts w:ascii="Arial" w:hAnsi="Arial" w:cs="Arial"/>
          <w:iCs/>
          <w:sz w:val="20"/>
          <w:szCs w:val="20"/>
        </w:rPr>
        <w:t xml:space="preserve">  innej formie według wyboru Wykonawcy, na zasadach przewidzianych w art. 450 ust 1 Pzp, a za zgodą Zamawiającego   w formach przewidzianych w art.450 ust 2  ustawy Pzp.</w:t>
      </w:r>
    </w:p>
    <w:p w:rsidR="006502F4" w:rsidRPr="006502F4" w:rsidRDefault="006502F4" w:rsidP="006502F4">
      <w:pPr>
        <w:numPr>
          <w:ilvl w:val="0"/>
          <w:numId w:val="9"/>
        </w:numPr>
        <w:tabs>
          <w:tab w:val="clear" w:pos="0"/>
          <w:tab w:val="num" w:pos="-227"/>
        </w:tabs>
        <w:suppressAutoHyphens/>
        <w:spacing w:before="100" w:after="0"/>
        <w:ind w:left="170" w:right="-57" w:hanging="357"/>
        <w:jc w:val="both"/>
        <w:rPr>
          <w:sz w:val="20"/>
          <w:szCs w:val="20"/>
        </w:rPr>
      </w:pPr>
      <w:r w:rsidRPr="006502F4">
        <w:rPr>
          <w:rFonts w:ascii="Arial" w:hAnsi="Arial" w:cs="Arial"/>
          <w:sz w:val="20"/>
          <w:szCs w:val="20"/>
        </w:rPr>
        <w:t xml:space="preserve">  W przypadku wniesienia zabezpieczenia, o którym mowa w ust. 1, w formie pieniądza, Zamawiający zwróci jego 70% w terminie 30 dni od dnia wykonania zamówienia i uznania przez Zamawiającego za należycie wykonane, a pozostała kwota tego zabezpieczenia stanowić będzie zabezpieczenie roszczeń z tytułu rękojmi za wady lub gwarancji i zostanie zwrócona nie później niż w 15. dniu po upływie okresu rękojmi za wady lub gwarancji na podstawie </w:t>
      </w:r>
      <w:r w:rsidRPr="006502F4">
        <w:rPr>
          <w:rFonts w:ascii="Arial" w:hAnsi="Arial" w:cs="Arial"/>
          <w:iCs/>
          <w:sz w:val="20"/>
          <w:szCs w:val="20"/>
        </w:rPr>
        <w:t>protokołu stwierdzającego brak wad</w:t>
      </w:r>
      <w:r w:rsidR="00564809">
        <w:rPr>
          <w:rFonts w:ascii="Arial" w:hAnsi="Arial" w:cs="Arial"/>
          <w:iCs/>
          <w:sz w:val="20"/>
          <w:szCs w:val="20"/>
        </w:rPr>
        <w:t xml:space="preserve"> </w:t>
      </w:r>
      <w:r w:rsidRPr="006502F4">
        <w:rPr>
          <w:rFonts w:ascii="Arial" w:hAnsi="Arial" w:cs="Arial"/>
          <w:iCs/>
          <w:sz w:val="20"/>
          <w:szCs w:val="20"/>
        </w:rPr>
        <w:t>w okresie rękojmi lub ich skuteczne usunięcie.</w:t>
      </w:r>
    </w:p>
    <w:p w:rsidR="006502F4" w:rsidRPr="006502F4" w:rsidRDefault="006502F4" w:rsidP="006502F4">
      <w:pPr>
        <w:numPr>
          <w:ilvl w:val="0"/>
          <w:numId w:val="9"/>
        </w:numPr>
        <w:tabs>
          <w:tab w:val="clear" w:pos="0"/>
          <w:tab w:val="num" w:pos="-227"/>
        </w:tabs>
        <w:suppressAutoHyphens/>
        <w:spacing w:before="100" w:after="0"/>
        <w:ind w:left="170" w:right="-57" w:hanging="357"/>
        <w:jc w:val="both"/>
        <w:rPr>
          <w:sz w:val="20"/>
          <w:szCs w:val="20"/>
        </w:rPr>
      </w:pPr>
      <w:r w:rsidRPr="006502F4">
        <w:rPr>
          <w:rFonts w:ascii="Arial" w:hAnsi="Arial" w:cs="Arial"/>
          <w:sz w:val="20"/>
          <w:szCs w:val="20"/>
        </w:rPr>
        <w:t xml:space="preserve">  W przypadku wniesienia  zabezpieczenia, o którym mowa w ust. 1, w innej formie niż pieniądz, na okres realizacji umowy zwiększony o co najmniej 30 dni, Zamawiający zwraca je w terminie 30 dni od dnia wykonania zamówienia i uznania przez Zamawiającego za należycie wykonane, a Wykonawca ma obowiązek najpóźniej w dniu złożenia Zamawiającemu faktury obejmującej jego wynagrodzenie za wykonanie umowy złożyć Zamawiającemu zabezpieczenie roszczeń z tytułu rękojmi za wady lub gwarancji w wysokości 30% wysokości zabezpieczenia, o którym mowa w ust. 1, które będzie zwrócone nie później niż w 15. dniu po upływie okresu rękojmi za wady lub gwarancji.</w:t>
      </w:r>
    </w:p>
    <w:p w:rsidR="006502F4" w:rsidRPr="006502F4" w:rsidRDefault="006502F4" w:rsidP="006502F4">
      <w:pPr>
        <w:pStyle w:val="Bezodstpw"/>
        <w:spacing w:after="120" w:line="276" w:lineRule="auto"/>
        <w:ind w:left="142" w:right="-57" w:hanging="284"/>
        <w:jc w:val="both"/>
        <w:rPr>
          <w:rFonts w:ascii="Arial" w:hAnsi="Arial" w:cs="Arial"/>
          <w:sz w:val="20"/>
          <w:szCs w:val="20"/>
        </w:rPr>
      </w:pPr>
      <w:r w:rsidRPr="006502F4">
        <w:rPr>
          <w:rFonts w:ascii="Arial" w:hAnsi="Arial" w:cs="Arial"/>
          <w:sz w:val="20"/>
          <w:szCs w:val="20"/>
        </w:rPr>
        <w:t>5) W przypadku nie wywiązania się przez Wykonawcę z postanowień pkt. 3 w zakresie obowiązku złożenia najpóźniej w dniu złożenia Zamawiającemu faktury obejmującej jego wynagrodzenie za wykonanie umowy zabezpieczenia roszczeń z tytułu rękojmi za wady lub gwarancji</w:t>
      </w:r>
      <w:r w:rsidRPr="006502F4">
        <w:rPr>
          <w:rFonts w:ascii="Arial" w:hAnsi="Arial" w:cs="Arial"/>
          <w:color w:val="C9211E"/>
          <w:sz w:val="20"/>
          <w:szCs w:val="20"/>
        </w:rPr>
        <w:t xml:space="preserve"> </w:t>
      </w:r>
      <w:r w:rsidRPr="006502F4">
        <w:rPr>
          <w:rFonts w:ascii="Arial" w:hAnsi="Arial" w:cs="Arial"/>
          <w:sz w:val="20"/>
          <w:szCs w:val="20"/>
        </w:rPr>
        <w:t xml:space="preserve">w wysokości 30% wysokości zabezpieczenia, o którym mowa w ust. 1, Zamawiający zatrzyma kwotę równą 30% kwoty zabezpieczenia należytego wykonania umowy z wynagrodzenia Wykonawcy na poczet należnego Zamawiającemu zabezpieczenia roszczeń z tytułu rękojmi za wady lub gwarancji , która zostanie zwrócona nie później niż w 15. dniu po upływie okresu rękojmi za wady lub gwarancji na podstawie </w:t>
      </w:r>
      <w:r w:rsidRPr="006502F4">
        <w:rPr>
          <w:rFonts w:ascii="Arial" w:hAnsi="Arial" w:cs="Arial"/>
          <w:iCs/>
          <w:sz w:val="20"/>
          <w:szCs w:val="20"/>
        </w:rPr>
        <w:t>protokołu stwierdzającego brak wad w okresie rękojmi lub gwarancji lub ich skuteczne usunięcie,</w:t>
      </w:r>
      <w:r w:rsidRPr="006502F4">
        <w:rPr>
          <w:rFonts w:ascii="Arial" w:hAnsi="Arial" w:cs="Arial"/>
          <w:sz w:val="20"/>
          <w:szCs w:val="20"/>
        </w:rPr>
        <w:t xml:space="preserve"> na co Wykonawca wyraża zgodę. </w:t>
      </w:r>
    </w:p>
    <w:p w:rsidR="006502F4" w:rsidRPr="006502F4" w:rsidRDefault="006502F4" w:rsidP="006502F4">
      <w:pPr>
        <w:pStyle w:val="Bezodstpw"/>
        <w:spacing w:line="276" w:lineRule="auto"/>
        <w:ind w:left="142" w:right="-57" w:hanging="284"/>
        <w:jc w:val="both"/>
        <w:rPr>
          <w:rFonts w:ascii="Arial" w:hAnsi="Arial"/>
          <w:sz w:val="20"/>
          <w:szCs w:val="20"/>
        </w:rPr>
      </w:pPr>
      <w:r w:rsidRPr="006502F4">
        <w:rPr>
          <w:rFonts w:ascii="Arial" w:hAnsi="Arial" w:cs="Arial"/>
          <w:sz w:val="20"/>
          <w:szCs w:val="20"/>
        </w:rPr>
        <w:lastRenderedPageBreak/>
        <w:t xml:space="preserve">3. W trakcie realizacji </w:t>
      </w:r>
      <w:r w:rsidRPr="006502F4">
        <w:rPr>
          <w:rFonts w:ascii="Arial" w:hAnsi="Arial"/>
          <w:sz w:val="20"/>
          <w:szCs w:val="20"/>
        </w:rPr>
        <w:t xml:space="preserve">umowy wykonawca może dokonać zmiany formy  </w:t>
      </w:r>
      <w:r w:rsidRPr="006502F4">
        <w:rPr>
          <w:rFonts w:ascii="Arial" w:hAnsi="Arial" w:cs="Arial"/>
          <w:sz w:val="20"/>
          <w:szCs w:val="20"/>
        </w:rPr>
        <w:t xml:space="preserve">zabezpieczenia </w:t>
      </w:r>
      <w:r w:rsidRPr="006502F4">
        <w:rPr>
          <w:rFonts w:ascii="Arial" w:hAnsi="Arial"/>
          <w:sz w:val="20"/>
          <w:szCs w:val="20"/>
        </w:rPr>
        <w:t>na jedną lub kilka form, o których mowa w art. 450 ust. 1 ustawy Pzp</w:t>
      </w:r>
    </w:p>
    <w:p w:rsidR="006502F4" w:rsidRPr="006502F4" w:rsidRDefault="006502F4" w:rsidP="006502F4">
      <w:pPr>
        <w:pStyle w:val="Bezodstpw"/>
        <w:spacing w:line="276" w:lineRule="auto"/>
        <w:ind w:left="142" w:right="-57" w:hanging="284"/>
        <w:jc w:val="both"/>
        <w:rPr>
          <w:rFonts w:ascii="Arial" w:hAnsi="Arial"/>
          <w:sz w:val="20"/>
          <w:szCs w:val="20"/>
        </w:rPr>
      </w:pPr>
      <w:r w:rsidRPr="006502F4">
        <w:rPr>
          <w:rFonts w:ascii="Arial" w:hAnsi="Arial"/>
          <w:sz w:val="20"/>
          <w:szCs w:val="20"/>
        </w:rPr>
        <w:t xml:space="preserve">4. Za zgodą Zamawiającego wykonawca może dokonać zmiany formy </w:t>
      </w:r>
      <w:r w:rsidRPr="006502F4">
        <w:rPr>
          <w:rFonts w:ascii="Arial" w:hAnsi="Arial" w:cs="Arial"/>
          <w:sz w:val="20"/>
          <w:szCs w:val="20"/>
        </w:rPr>
        <w:t>zabezpieczenia</w:t>
      </w:r>
      <w:r w:rsidRPr="006502F4">
        <w:rPr>
          <w:rFonts w:ascii="Arial" w:hAnsi="Arial"/>
          <w:sz w:val="20"/>
          <w:szCs w:val="20"/>
        </w:rPr>
        <w:t xml:space="preserve"> na jedną lub kilka form, o których mowa w art. 450 ust. 2 ustawy Pzp.</w:t>
      </w:r>
    </w:p>
    <w:p w:rsidR="006502F4" w:rsidRPr="006502F4" w:rsidRDefault="006502F4" w:rsidP="006502F4">
      <w:pPr>
        <w:pStyle w:val="Bezodstpw"/>
        <w:spacing w:line="276" w:lineRule="auto"/>
        <w:ind w:left="142" w:right="-57" w:hanging="284"/>
        <w:jc w:val="both"/>
        <w:rPr>
          <w:rFonts w:ascii="Arial" w:hAnsi="Arial"/>
          <w:sz w:val="20"/>
          <w:szCs w:val="20"/>
        </w:rPr>
      </w:pPr>
      <w:r w:rsidRPr="006502F4">
        <w:rPr>
          <w:rFonts w:ascii="Arial" w:hAnsi="Arial"/>
          <w:sz w:val="20"/>
          <w:szCs w:val="20"/>
        </w:rPr>
        <w:t xml:space="preserve">5. Zmiana formy </w:t>
      </w:r>
      <w:r w:rsidRPr="006502F4">
        <w:rPr>
          <w:rFonts w:ascii="Arial" w:hAnsi="Arial" w:cs="Arial"/>
          <w:sz w:val="20"/>
          <w:szCs w:val="20"/>
        </w:rPr>
        <w:t>zabezpieczenia</w:t>
      </w:r>
      <w:r w:rsidRPr="006502F4">
        <w:rPr>
          <w:rFonts w:ascii="Arial" w:hAnsi="Arial"/>
          <w:sz w:val="20"/>
          <w:szCs w:val="20"/>
        </w:rPr>
        <w:t xml:space="preserve"> jest dokonywana z zachowaniem ciągłości </w:t>
      </w:r>
      <w:r w:rsidRPr="006502F4">
        <w:rPr>
          <w:rFonts w:ascii="Arial" w:hAnsi="Arial" w:cs="Arial"/>
          <w:sz w:val="20"/>
          <w:szCs w:val="20"/>
        </w:rPr>
        <w:t>zabezpieczenia</w:t>
      </w:r>
      <w:r w:rsidRPr="006502F4">
        <w:rPr>
          <w:rFonts w:ascii="Arial" w:hAnsi="Arial"/>
          <w:sz w:val="20"/>
          <w:szCs w:val="20"/>
        </w:rPr>
        <w:t xml:space="preserve"> i bez zmniejszenia jego wysokości.</w:t>
      </w:r>
    </w:p>
    <w:p w:rsidR="006502F4" w:rsidRPr="006502F4" w:rsidRDefault="006502F4" w:rsidP="006502F4">
      <w:pPr>
        <w:pStyle w:val="Bezodstpw"/>
        <w:spacing w:line="276" w:lineRule="auto"/>
        <w:ind w:left="142" w:right="-57" w:hanging="284"/>
        <w:jc w:val="both"/>
        <w:rPr>
          <w:rFonts w:ascii="Arial" w:hAnsi="Arial" w:cs="Arial"/>
          <w:sz w:val="20"/>
          <w:szCs w:val="20"/>
        </w:rPr>
      </w:pPr>
      <w:r w:rsidRPr="006502F4">
        <w:rPr>
          <w:rFonts w:ascii="Arial" w:hAnsi="Arial"/>
          <w:sz w:val="20"/>
          <w:szCs w:val="20"/>
        </w:rPr>
        <w:t xml:space="preserve">6. W przypadku, </w:t>
      </w:r>
      <w:r w:rsidRPr="006502F4">
        <w:rPr>
          <w:rFonts w:ascii="Arial" w:hAnsi="Arial" w:cs="Arial"/>
          <w:sz w:val="20"/>
          <w:szCs w:val="20"/>
        </w:rPr>
        <w:t>gdy zabezpieczenie należytego wykonania umowy, w tym zabezpieczenie roszczeń           z tytułu rękojmi za wady będzie miało inną formę niż pieniądz, wówczas:</w:t>
      </w:r>
    </w:p>
    <w:p w:rsidR="006502F4" w:rsidRPr="006502F4" w:rsidRDefault="006502F4" w:rsidP="006502F4">
      <w:pPr>
        <w:pStyle w:val="Bezodstpw"/>
        <w:spacing w:line="276" w:lineRule="auto"/>
        <w:jc w:val="both"/>
        <w:rPr>
          <w:rFonts w:ascii="Arial" w:hAnsi="Arial" w:cs="Arial"/>
          <w:sz w:val="20"/>
          <w:szCs w:val="20"/>
        </w:rPr>
      </w:pPr>
      <w:r w:rsidRPr="006502F4">
        <w:rPr>
          <w:rFonts w:ascii="Arial" w:hAnsi="Arial" w:cs="Arial"/>
          <w:sz w:val="20"/>
          <w:szCs w:val="20"/>
        </w:rPr>
        <w:t>1) winno być bezwarunkowe, nieodwołalne i płatne na pierwsze żądanie, musi być wykonalne na terytorium Rzeczypospolitej Polskiej;</w:t>
      </w:r>
    </w:p>
    <w:p w:rsidR="006502F4" w:rsidRPr="006502F4" w:rsidRDefault="006502F4" w:rsidP="006502F4">
      <w:pPr>
        <w:pStyle w:val="Bezodstpw"/>
        <w:spacing w:line="276" w:lineRule="auto"/>
        <w:jc w:val="both"/>
        <w:rPr>
          <w:rFonts w:ascii="Arial" w:hAnsi="Arial" w:cs="Arial"/>
          <w:sz w:val="20"/>
          <w:szCs w:val="20"/>
        </w:rPr>
      </w:pPr>
      <w:r w:rsidRPr="006502F4">
        <w:rPr>
          <w:rFonts w:ascii="Arial" w:hAnsi="Arial" w:cs="Arial"/>
          <w:sz w:val="20"/>
          <w:szCs w:val="20"/>
        </w:rPr>
        <w:t>2) Zamawiający, w terminie trzech dni roboczych od otrzymania stosownego dokumentu (gwarancji, poręczenia), ma prawo zgłosić do niego zastrzeżenia lub potwierdzić przyjęcie dokumentu bez zastrzeżeń. Wykonawca winien wnieść Zamawiającemu stosowny dokument w terminie umożliwiającym Zamawiającemu wykonanie tego prawa. W razie zgłoszenia zastrzeżeń Wykonawca zobowiązany jest w terminie 3 dni dostarczyć dokument (gwarancję, poręczenie), w którym uwzględnione zostaną zastrzeżenia Zamawiającego. Nie zgłoszenie zastrzeżeń w terminie trzech dni roboczych od otrzymania dokumentu uważane będzie za przyjęcie dokumentu bez zastrzeżeń.</w:t>
      </w:r>
    </w:p>
    <w:p w:rsidR="006502F4" w:rsidRPr="006502F4" w:rsidRDefault="006502F4" w:rsidP="006502F4">
      <w:pPr>
        <w:pStyle w:val="Bezodstpw"/>
        <w:spacing w:line="276" w:lineRule="auto"/>
        <w:ind w:right="-57" w:hanging="142"/>
        <w:jc w:val="both"/>
        <w:rPr>
          <w:rFonts w:ascii="Arial" w:hAnsi="Arial" w:cs="Arial"/>
          <w:color w:val="C9211E"/>
          <w:sz w:val="20"/>
          <w:szCs w:val="20"/>
        </w:rPr>
      </w:pPr>
      <w:r>
        <w:rPr>
          <w:rFonts w:ascii="Arial" w:hAnsi="Arial" w:cs="Arial"/>
          <w:sz w:val="20"/>
          <w:szCs w:val="20"/>
        </w:rPr>
        <w:t>7.</w:t>
      </w:r>
      <w:r w:rsidRPr="006502F4">
        <w:rPr>
          <w:rFonts w:ascii="Arial" w:hAnsi="Arial" w:cs="Arial"/>
          <w:sz w:val="20"/>
          <w:szCs w:val="20"/>
        </w:rPr>
        <w:t>Jeżeli w toku realizacji przedmiotu umowy wartość przedmiotu umowy ulegnie zwiększeniu, zabezpieczenie należytego wykonania umowy należy zwiększyć odpowiednio proporcjonalnie do zwiększonej wartości przedmiotu umowy z zachowaniem wyżej wymienionych zasad zabezpieczenia.</w:t>
      </w:r>
    </w:p>
    <w:p w:rsidR="006502F4" w:rsidRPr="006502F4" w:rsidRDefault="006502F4" w:rsidP="006502F4">
      <w:pPr>
        <w:pStyle w:val="Bezodstpw"/>
        <w:spacing w:before="120" w:line="276" w:lineRule="auto"/>
        <w:ind w:right="-57"/>
        <w:jc w:val="both"/>
        <w:rPr>
          <w:rFonts w:ascii="Arial" w:hAnsi="Arial" w:cs="Arial"/>
          <w:sz w:val="20"/>
          <w:szCs w:val="20"/>
        </w:rPr>
      </w:pPr>
      <w:r w:rsidRPr="006502F4">
        <w:rPr>
          <w:rFonts w:ascii="Arial" w:hAnsi="Arial" w:cs="Arial"/>
          <w:sz w:val="20"/>
          <w:szCs w:val="20"/>
        </w:rPr>
        <w:t xml:space="preserve">8. W okresie </w:t>
      </w:r>
      <w:r w:rsidRPr="006502F4">
        <w:rPr>
          <w:rFonts w:ascii="Arial" w:hAnsi="Arial" w:cs="Arial"/>
          <w:bCs/>
          <w:sz w:val="20"/>
          <w:szCs w:val="20"/>
        </w:rPr>
        <w:t>gwarancji jakości oraz rękojmi za wady Wykonawca zobowiązany jest do pisemnego zawiadomienia Zamawiającego w terminie 7 dni o:</w:t>
      </w:r>
    </w:p>
    <w:p w:rsidR="006502F4" w:rsidRPr="006502F4" w:rsidRDefault="006502F4" w:rsidP="006502F4">
      <w:pPr>
        <w:pStyle w:val="Default"/>
        <w:numPr>
          <w:ilvl w:val="0"/>
          <w:numId w:val="18"/>
        </w:numPr>
        <w:suppressAutoHyphens/>
        <w:autoSpaceDN/>
        <w:adjustRightInd/>
        <w:spacing w:line="276" w:lineRule="auto"/>
        <w:ind w:left="300" w:right="-57" w:hanging="357"/>
        <w:jc w:val="both"/>
        <w:rPr>
          <w:sz w:val="20"/>
          <w:szCs w:val="20"/>
        </w:rPr>
      </w:pPr>
      <w:r w:rsidRPr="006502F4">
        <w:rPr>
          <w:rFonts w:ascii="Arial" w:hAnsi="Arial" w:cs="Arial"/>
          <w:bCs/>
          <w:sz w:val="20"/>
          <w:szCs w:val="20"/>
        </w:rPr>
        <w:t>zmianie siedziby lub firmy Wykonawcy;</w:t>
      </w:r>
    </w:p>
    <w:p w:rsidR="006502F4" w:rsidRPr="006502F4" w:rsidRDefault="006502F4" w:rsidP="006502F4">
      <w:pPr>
        <w:pStyle w:val="Default"/>
        <w:numPr>
          <w:ilvl w:val="0"/>
          <w:numId w:val="18"/>
        </w:numPr>
        <w:suppressAutoHyphens/>
        <w:autoSpaceDN/>
        <w:adjustRightInd/>
        <w:spacing w:line="276" w:lineRule="auto"/>
        <w:ind w:left="300" w:right="-57" w:hanging="357"/>
        <w:jc w:val="both"/>
        <w:rPr>
          <w:sz w:val="20"/>
          <w:szCs w:val="20"/>
        </w:rPr>
      </w:pPr>
      <w:r w:rsidRPr="006502F4">
        <w:rPr>
          <w:rFonts w:ascii="Arial" w:hAnsi="Arial" w:cs="Arial"/>
          <w:bCs/>
          <w:sz w:val="20"/>
          <w:szCs w:val="20"/>
        </w:rPr>
        <w:t xml:space="preserve">zmianie osób reprezentujących Wykonawcę; </w:t>
      </w:r>
    </w:p>
    <w:p w:rsidR="006502F4" w:rsidRPr="006502F4" w:rsidRDefault="006502F4" w:rsidP="006502F4">
      <w:pPr>
        <w:pStyle w:val="Default"/>
        <w:numPr>
          <w:ilvl w:val="0"/>
          <w:numId w:val="18"/>
        </w:numPr>
        <w:suppressAutoHyphens/>
        <w:autoSpaceDN/>
        <w:adjustRightInd/>
        <w:spacing w:line="276" w:lineRule="auto"/>
        <w:ind w:left="300" w:right="-57" w:hanging="357"/>
        <w:jc w:val="both"/>
        <w:rPr>
          <w:sz w:val="20"/>
          <w:szCs w:val="20"/>
        </w:rPr>
      </w:pPr>
      <w:r w:rsidRPr="006502F4">
        <w:rPr>
          <w:rFonts w:ascii="Arial" w:hAnsi="Arial" w:cs="Arial"/>
          <w:bCs/>
          <w:sz w:val="20"/>
          <w:szCs w:val="20"/>
        </w:rPr>
        <w:t>ogłoszeniu upadłości Wykonawcy;</w:t>
      </w:r>
    </w:p>
    <w:p w:rsidR="006502F4" w:rsidRPr="006502F4" w:rsidRDefault="006502F4" w:rsidP="006502F4">
      <w:pPr>
        <w:pStyle w:val="Default"/>
        <w:numPr>
          <w:ilvl w:val="0"/>
          <w:numId w:val="18"/>
        </w:numPr>
        <w:suppressAutoHyphens/>
        <w:autoSpaceDN/>
        <w:adjustRightInd/>
        <w:spacing w:line="276" w:lineRule="auto"/>
        <w:ind w:left="300" w:right="-57" w:hanging="357"/>
        <w:jc w:val="both"/>
        <w:rPr>
          <w:sz w:val="20"/>
          <w:szCs w:val="20"/>
        </w:rPr>
      </w:pPr>
      <w:r w:rsidRPr="006502F4">
        <w:rPr>
          <w:rFonts w:ascii="Arial" w:hAnsi="Arial" w:cs="Arial"/>
          <w:bCs/>
          <w:sz w:val="20"/>
          <w:szCs w:val="20"/>
        </w:rPr>
        <w:t>wszczęciu postępowania naprawczego/restrukturyzacyjnego, w którym uczestniczy Wykonawca;</w:t>
      </w:r>
    </w:p>
    <w:p w:rsidR="006502F4" w:rsidRPr="006502F4" w:rsidRDefault="006502F4" w:rsidP="006502F4">
      <w:pPr>
        <w:pStyle w:val="Default"/>
        <w:numPr>
          <w:ilvl w:val="0"/>
          <w:numId w:val="18"/>
        </w:numPr>
        <w:suppressAutoHyphens/>
        <w:autoSpaceDN/>
        <w:adjustRightInd/>
        <w:spacing w:line="276" w:lineRule="auto"/>
        <w:ind w:left="300" w:right="-57" w:hanging="357"/>
        <w:jc w:val="both"/>
        <w:rPr>
          <w:sz w:val="20"/>
          <w:szCs w:val="20"/>
        </w:rPr>
      </w:pPr>
      <w:r w:rsidRPr="006502F4">
        <w:rPr>
          <w:rFonts w:ascii="Arial" w:hAnsi="Arial" w:cs="Arial"/>
          <w:bCs/>
          <w:sz w:val="20"/>
          <w:szCs w:val="20"/>
        </w:rPr>
        <w:t>wszczęciu likwidacji Wykonawcy;</w:t>
      </w:r>
    </w:p>
    <w:p w:rsidR="006502F4" w:rsidRPr="006502F4" w:rsidRDefault="006502F4" w:rsidP="006502F4">
      <w:pPr>
        <w:pStyle w:val="Default"/>
        <w:numPr>
          <w:ilvl w:val="0"/>
          <w:numId w:val="18"/>
        </w:numPr>
        <w:suppressAutoHyphens/>
        <w:autoSpaceDN/>
        <w:adjustRightInd/>
        <w:spacing w:line="276" w:lineRule="auto"/>
        <w:ind w:left="300" w:right="-57" w:hanging="357"/>
        <w:jc w:val="both"/>
        <w:rPr>
          <w:sz w:val="20"/>
          <w:szCs w:val="20"/>
        </w:rPr>
      </w:pPr>
      <w:r w:rsidRPr="006502F4">
        <w:rPr>
          <w:rFonts w:ascii="Arial" w:hAnsi="Arial" w:cs="Arial"/>
          <w:bCs/>
          <w:sz w:val="20"/>
          <w:szCs w:val="20"/>
        </w:rPr>
        <w:t>zawieszeniu działalności przez Wykonawcę;</w:t>
      </w:r>
    </w:p>
    <w:p w:rsidR="006502F4" w:rsidRPr="006502F4" w:rsidRDefault="006502F4" w:rsidP="006502F4">
      <w:pPr>
        <w:pStyle w:val="Default"/>
        <w:numPr>
          <w:ilvl w:val="0"/>
          <w:numId w:val="18"/>
        </w:numPr>
        <w:suppressAutoHyphens/>
        <w:autoSpaceDN/>
        <w:adjustRightInd/>
        <w:spacing w:line="276" w:lineRule="auto"/>
        <w:ind w:left="300" w:right="-57" w:hanging="357"/>
        <w:jc w:val="both"/>
        <w:rPr>
          <w:sz w:val="20"/>
          <w:szCs w:val="20"/>
        </w:rPr>
      </w:pPr>
      <w:r w:rsidRPr="006502F4">
        <w:rPr>
          <w:rFonts w:ascii="Arial" w:hAnsi="Arial" w:cs="Arial"/>
          <w:bCs/>
          <w:sz w:val="20"/>
          <w:szCs w:val="20"/>
        </w:rPr>
        <w:t>zmianach podmiotowych, przekształceniach, połączeniach itp. z udziałem Wykonawcy, przy czym niezawiadomienie Zamawiającego o zaistnieniu powyższych sytuacji spowoduje przepadek środków finansowych stanowiących zabezpieczenia roszczeń z tytułu rękojmi za wady i gwarancji jakości.</w:t>
      </w:r>
    </w:p>
    <w:p w:rsidR="00C53CBD" w:rsidRDefault="00C53CBD" w:rsidP="006502F4">
      <w:pPr>
        <w:pStyle w:val="Bezodstpw"/>
        <w:rPr>
          <w:rFonts w:ascii="Arial" w:hAnsi="Arial" w:cs="Arial"/>
          <w:b/>
        </w:rPr>
      </w:pPr>
    </w:p>
    <w:p w:rsidR="0086264F" w:rsidRDefault="00C53CBD" w:rsidP="0086264F">
      <w:pPr>
        <w:pStyle w:val="Bezodstpw"/>
        <w:jc w:val="center"/>
        <w:rPr>
          <w:rFonts w:ascii="Arial" w:hAnsi="Arial" w:cs="Arial"/>
          <w:b/>
        </w:rPr>
      </w:pPr>
      <w:r>
        <w:rPr>
          <w:rFonts w:ascii="Arial" w:hAnsi="Arial" w:cs="Arial"/>
          <w:b/>
        </w:rPr>
        <w:t>§ 9</w:t>
      </w:r>
    </w:p>
    <w:p w:rsidR="0086264F" w:rsidRPr="00A41D0D" w:rsidRDefault="0086264F" w:rsidP="0086264F">
      <w:pPr>
        <w:pStyle w:val="Bezodstpw"/>
        <w:jc w:val="center"/>
        <w:rPr>
          <w:rFonts w:ascii="Arial" w:hAnsi="Arial" w:cs="Arial"/>
          <w:b/>
          <w:sz w:val="20"/>
          <w:szCs w:val="20"/>
        </w:rPr>
      </w:pPr>
    </w:p>
    <w:p w:rsidR="0086264F" w:rsidRPr="00A41D0D" w:rsidRDefault="0086264F" w:rsidP="0086264F">
      <w:pPr>
        <w:spacing w:after="80"/>
        <w:ind w:right="-57"/>
        <w:jc w:val="both"/>
        <w:rPr>
          <w:sz w:val="20"/>
          <w:szCs w:val="20"/>
        </w:rPr>
      </w:pPr>
      <w:r w:rsidRPr="00A41D0D">
        <w:rPr>
          <w:rFonts w:ascii="Arial" w:hAnsi="Arial" w:cs="Arial"/>
          <w:iCs/>
          <w:sz w:val="20"/>
          <w:szCs w:val="20"/>
        </w:rPr>
        <w:t xml:space="preserve">1. Zamawiający może odstąpić od umowy w terminie 30 dni od powzięcia wiadomości o </w:t>
      </w:r>
      <w:r w:rsidRPr="00A41D0D">
        <w:rPr>
          <w:rFonts w:ascii="Arial" w:hAnsi="Arial" w:cs="Arial"/>
          <w:sz w:val="20"/>
          <w:szCs w:val="20"/>
        </w:rPr>
        <w:t>zaistnieniu istotnej zmiany okoliczności powodującej, że wykonanie umowy n</w:t>
      </w:r>
      <w:r>
        <w:rPr>
          <w:rFonts w:ascii="Arial" w:hAnsi="Arial" w:cs="Arial"/>
          <w:sz w:val="20"/>
          <w:szCs w:val="20"/>
        </w:rPr>
        <w:t>ie leży w interesie publicznym</w:t>
      </w:r>
      <w:r w:rsidRPr="00A41D0D">
        <w:rPr>
          <w:rFonts w:ascii="Arial" w:hAnsi="Arial" w:cs="Arial"/>
          <w:sz w:val="20"/>
          <w:szCs w:val="20"/>
        </w:rPr>
        <w:t>, czego nie można było przewidzieć w chwili zawarcia umowy, lub dalsze wykonywanie umowy może zagrozić istotnemu interesowi bezpieczeństwa państwa lub bezpieczeństwu publicznemu</w:t>
      </w:r>
      <w:r w:rsidRPr="00A41D0D">
        <w:rPr>
          <w:rFonts w:ascii="Arial" w:hAnsi="Arial" w:cs="Arial"/>
          <w:iCs/>
          <w:sz w:val="20"/>
          <w:szCs w:val="20"/>
        </w:rPr>
        <w:t xml:space="preserve">. </w:t>
      </w:r>
    </w:p>
    <w:p w:rsidR="0086264F" w:rsidRPr="00A41D0D" w:rsidRDefault="0086264F" w:rsidP="0086264F">
      <w:pPr>
        <w:spacing w:after="0"/>
        <w:ind w:right="-57"/>
        <w:jc w:val="both"/>
        <w:rPr>
          <w:sz w:val="20"/>
          <w:szCs w:val="20"/>
        </w:rPr>
      </w:pPr>
      <w:r w:rsidRPr="00A41D0D">
        <w:rPr>
          <w:rFonts w:ascii="Arial" w:hAnsi="Arial" w:cs="Arial"/>
          <w:sz w:val="20"/>
          <w:szCs w:val="20"/>
        </w:rPr>
        <w:t xml:space="preserve">2. W razie zaistnienia niemożliwej do przewidzenia w chwili zawarcia umowy okoliczności polegającej na nieotrzymaniu przez Zamawiającego środków finansowych na realizację przedmiotu umowy w całości lub w części, mimo że były one przydzielone i zaplanowane w ramach </w:t>
      </w:r>
      <w:r>
        <w:rPr>
          <w:rFonts w:ascii="Arial" w:hAnsi="Arial" w:cs="Arial"/>
          <w:sz w:val="20"/>
          <w:szCs w:val="20"/>
        </w:rPr>
        <w:t xml:space="preserve">planu finansowego Zamawiającego </w:t>
      </w:r>
      <w:r>
        <w:rPr>
          <w:rFonts w:ascii="Arial" w:hAnsi="Arial" w:cs="Arial"/>
          <w:b/>
          <w:sz w:val="20"/>
          <w:szCs w:val="20"/>
          <w:u w:val="single"/>
        </w:rPr>
        <w:t xml:space="preserve">na </w:t>
      </w:r>
      <w:r w:rsidRPr="00A41D0D">
        <w:rPr>
          <w:rFonts w:ascii="Arial" w:hAnsi="Arial" w:cs="Arial"/>
          <w:b/>
          <w:sz w:val="20"/>
          <w:szCs w:val="20"/>
          <w:u w:val="single"/>
        </w:rPr>
        <w:t>rok</w:t>
      </w:r>
      <w:r w:rsidR="00D06258">
        <w:rPr>
          <w:rFonts w:ascii="Arial" w:hAnsi="Arial" w:cs="Arial"/>
          <w:b/>
          <w:sz w:val="20"/>
          <w:szCs w:val="20"/>
          <w:u w:val="single"/>
        </w:rPr>
        <w:t xml:space="preserve"> 2025</w:t>
      </w:r>
      <w:r w:rsidRPr="00A41D0D">
        <w:rPr>
          <w:rFonts w:ascii="Arial" w:hAnsi="Arial" w:cs="Arial"/>
          <w:b/>
          <w:sz w:val="20"/>
          <w:szCs w:val="20"/>
          <w:u w:val="single"/>
        </w:rPr>
        <w:t xml:space="preserve"> </w:t>
      </w:r>
      <w:r w:rsidRPr="00A41D0D">
        <w:rPr>
          <w:rFonts w:ascii="Arial" w:hAnsi="Arial" w:cs="Arial"/>
          <w:sz w:val="20"/>
          <w:szCs w:val="20"/>
        </w:rPr>
        <w:t>, powodującej brak możliwości spełnienia zobowi</w:t>
      </w:r>
      <w:r>
        <w:rPr>
          <w:rFonts w:ascii="Arial" w:hAnsi="Arial" w:cs="Arial"/>
          <w:sz w:val="20"/>
          <w:szCs w:val="20"/>
        </w:rPr>
        <w:t>ązań Zamawiającego wynikających</w:t>
      </w:r>
      <w:r w:rsidRPr="00A41D0D">
        <w:rPr>
          <w:rFonts w:ascii="Arial" w:hAnsi="Arial" w:cs="Arial"/>
          <w:sz w:val="20"/>
          <w:szCs w:val="20"/>
        </w:rPr>
        <w:t xml:space="preserve"> z niniejszej umowy w całości lub w części, Zamawiający może od niej odstąpić w zakresie części jeszcze niewykonanej lub w całości w terminie 30 dni od powzięcia wiadomości o tej okoliczności. </w:t>
      </w:r>
    </w:p>
    <w:p w:rsidR="0086264F" w:rsidRPr="00A41D0D" w:rsidRDefault="0086264F" w:rsidP="0086264F">
      <w:pPr>
        <w:spacing w:after="0"/>
        <w:ind w:right="-57"/>
        <w:jc w:val="both"/>
        <w:rPr>
          <w:sz w:val="20"/>
          <w:szCs w:val="20"/>
        </w:rPr>
      </w:pPr>
      <w:r w:rsidRPr="00A41D0D">
        <w:rPr>
          <w:rFonts w:ascii="Arial" w:hAnsi="Arial" w:cs="Arial"/>
          <w:iCs/>
          <w:sz w:val="20"/>
          <w:szCs w:val="20"/>
        </w:rPr>
        <w:t>3. Zamawiający może ponadto odstąpić od umowy w całości lub w części, jeżeli Wykonawca narusza w sposób istotny postanowienia umowy, w szczególności, gdy:</w:t>
      </w:r>
    </w:p>
    <w:p w:rsidR="0086264F" w:rsidRPr="00A41D0D" w:rsidRDefault="0086264F" w:rsidP="001A1843">
      <w:pPr>
        <w:spacing w:after="0"/>
        <w:ind w:left="283"/>
        <w:jc w:val="both"/>
        <w:rPr>
          <w:sz w:val="20"/>
          <w:szCs w:val="20"/>
        </w:rPr>
      </w:pPr>
      <w:r w:rsidRPr="00A41D0D">
        <w:rPr>
          <w:rFonts w:ascii="Arial" w:hAnsi="Arial" w:cs="Arial"/>
          <w:sz w:val="20"/>
          <w:szCs w:val="20"/>
        </w:rPr>
        <w:t>1) Wykonawca nie rozpoczął prac bez uzasadnionych przyczyn oraz nie podejmuje się ich rozpoczęcia, pomimo wezwania Zamawiającego złożonego na piśmie. Zamawiający może bez wyznaczenia terminu dodatkowego od umowy odstąpić jeszcze przed upływem terminu do wykonania przedmiotu umowy</w:t>
      </w:r>
    </w:p>
    <w:p w:rsidR="0086264F" w:rsidRPr="00A41D0D" w:rsidRDefault="0086264F" w:rsidP="001A1843">
      <w:pPr>
        <w:spacing w:after="0"/>
        <w:ind w:left="170" w:firstLine="142"/>
        <w:jc w:val="both"/>
        <w:rPr>
          <w:sz w:val="20"/>
          <w:szCs w:val="20"/>
        </w:rPr>
      </w:pPr>
      <w:r w:rsidRPr="00A41D0D">
        <w:rPr>
          <w:rFonts w:ascii="Arial" w:hAnsi="Arial" w:cs="Arial"/>
          <w:sz w:val="20"/>
          <w:szCs w:val="20"/>
        </w:rPr>
        <w:t>2) Wykonawca przerwał realizacje prac i przerwa ta trwa dłużej niż 2 dni,</w:t>
      </w:r>
    </w:p>
    <w:p w:rsidR="0086264F" w:rsidRPr="00A41D0D" w:rsidRDefault="0086264F" w:rsidP="001A1843">
      <w:pPr>
        <w:spacing w:after="0"/>
        <w:ind w:left="170" w:firstLine="142"/>
        <w:jc w:val="both"/>
        <w:rPr>
          <w:sz w:val="20"/>
          <w:szCs w:val="20"/>
        </w:rPr>
      </w:pPr>
      <w:r w:rsidRPr="00A41D0D">
        <w:rPr>
          <w:rFonts w:ascii="Arial" w:hAnsi="Arial" w:cs="Arial"/>
          <w:sz w:val="20"/>
          <w:szCs w:val="20"/>
        </w:rPr>
        <w:lastRenderedPageBreak/>
        <w:t>3) Wykonawca wykonuje przedmiot umowy w sposób wadliwy albo sprzeczny z umową,</w:t>
      </w:r>
    </w:p>
    <w:p w:rsidR="0086264F" w:rsidRPr="00A41D0D" w:rsidRDefault="0086264F" w:rsidP="001A1843">
      <w:pPr>
        <w:spacing w:after="0"/>
        <w:ind w:left="170" w:firstLine="142"/>
        <w:jc w:val="both"/>
        <w:rPr>
          <w:sz w:val="20"/>
          <w:szCs w:val="20"/>
        </w:rPr>
      </w:pPr>
      <w:r w:rsidRPr="00A41D0D">
        <w:rPr>
          <w:rFonts w:ascii="Arial" w:hAnsi="Arial" w:cs="Arial"/>
          <w:sz w:val="20"/>
          <w:szCs w:val="20"/>
        </w:rPr>
        <w:t xml:space="preserve">4) Wykonawca popadł w stan likwidacji lub upadłości, </w:t>
      </w:r>
    </w:p>
    <w:p w:rsidR="0086264F" w:rsidRPr="00A41D0D" w:rsidRDefault="0086264F" w:rsidP="001A1843">
      <w:pPr>
        <w:spacing w:after="0"/>
        <w:ind w:left="170" w:firstLine="142"/>
        <w:jc w:val="both"/>
        <w:rPr>
          <w:sz w:val="20"/>
          <w:szCs w:val="20"/>
        </w:rPr>
      </w:pPr>
      <w:r w:rsidRPr="00A41D0D">
        <w:rPr>
          <w:rFonts w:ascii="Arial" w:hAnsi="Arial" w:cs="Arial"/>
          <w:sz w:val="20"/>
          <w:szCs w:val="20"/>
        </w:rPr>
        <w:t>5) został wydany nakaz zajęcia majątku Wykonawcy;</w:t>
      </w:r>
    </w:p>
    <w:p w:rsidR="0086264F" w:rsidRPr="00A41D0D" w:rsidRDefault="0086264F" w:rsidP="001A1843">
      <w:pPr>
        <w:spacing w:after="0"/>
        <w:ind w:left="170" w:firstLine="142"/>
        <w:jc w:val="both"/>
        <w:rPr>
          <w:sz w:val="20"/>
          <w:szCs w:val="20"/>
        </w:rPr>
      </w:pPr>
      <w:r w:rsidRPr="00A41D0D">
        <w:rPr>
          <w:rFonts w:ascii="Arial" w:hAnsi="Arial" w:cs="Arial"/>
          <w:sz w:val="20"/>
          <w:szCs w:val="20"/>
        </w:rPr>
        <w:t>6) przedmiot umowy ma wady istotne a Wykonawca ich nie usuwa;</w:t>
      </w:r>
    </w:p>
    <w:p w:rsidR="0086264F" w:rsidRPr="00A41D0D" w:rsidRDefault="001A1843" w:rsidP="001A1843">
      <w:pPr>
        <w:spacing w:after="0"/>
        <w:ind w:left="170" w:firstLine="142"/>
        <w:jc w:val="both"/>
        <w:rPr>
          <w:sz w:val="20"/>
          <w:szCs w:val="20"/>
        </w:rPr>
      </w:pPr>
      <w:r>
        <w:rPr>
          <w:rFonts w:ascii="Arial" w:hAnsi="Arial" w:cs="Arial"/>
          <w:sz w:val="20"/>
          <w:szCs w:val="20"/>
        </w:rPr>
        <w:t>7</w:t>
      </w:r>
      <w:r w:rsidR="0086264F" w:rsidRPr="00A41D0D">
        <w:rPr>
          <w:rFonts w:ascii="Arial" w:hAnsi="Arial" w:cs="Arial"/>
          <w:sz w:val="20"/>
          <w:szCs w:val="20"/>
        </w:rPr>
        <w:t>) jeżeli Wykonawca w chwili zawarcia umowy podlegał wykluczeniu na podstawie art. 108,</w:t>
      </w:r>
    </w:p>
    <w:p w:rsidR="0086264F" w:rsidRPr="00A41D0D" w:rsidRDefault="0086264F" w:rsidP="0086264F">
      <w:pPr>
        <w:pStyle w:val="Bezodstpw"/>
        <w:spacing w:line="276" w:lineRule="auto"/>
        <w:ind w:right="-57"/>
        <w:jc w:val="both"/>
        <w:rPr>
          <w:sz w:val="20"/>
          <w:szCs w:val="20"/>
        </w:rPr>
      </w:pPr>
      <w:r w:rsidRPr="00A41D0D">
        <w:rPr>
          <w:rFonts w:ascii="Arial" w:hAnsi="Arial" w:cs="Arial"/>
          <w:iCs/>
          <w:sz w:val="20"/>
          <w:szCs w:val="20"/>
        </w:rPr>
        <w:t>5. Odstąpienie od umowy w ww. przypadkach, musi nastąpić w formie pisemnej z podaniem uzasadnienia. W przypadku, o których mowa w pkt 3, Wykonawca może żądać wyłącznie wynagrodzenia należnego</w:t>
      </w:r>
      <w:r>
        <w:rPr>
          <w:rFonts w:ascii="Arial" w:hAnsi="Arial" w:cs="Arial"/>
          <w:iCs/>
          <w:sz w:val="20"/>
          <w:szCs w:val="20"/>
        </w:rPr>
        <w:t xml:space="preserve"> </w:t>
      </w:r>
      <w:r w:rsidRPr="00A41D0D">
        <w:rPr>
          <w:rFonts w:ascii="Arial" w:hAnsi="Arial" w:cs="Arial"/>
          <w:iCs/>
          <w:sz w:val="20"/>
          <w:szCs w:val="20"/>
        </w:rPr>
        <w:t>z tytułu wykonania części umowy.</w:t>
      </w:r>
    </w:p>
    <w:p w:rsidR="0086264F" w:rsidRPr="00A41D0D" w:rsidRDefault="0086264F" w:rsidP="0086264F">
      <w:pPr>
        <w:pStyle w:val="Bezodstpw"/>
        <w:spacing w:after="80" w:line="276" w:lineRule="auto"/>
        <w:ind w:right="-57"/>
        <w:jc w:val="both"/>
        <w:rPr>
          <w:sz w:val="20"/>
          <w:szCs w:val="20"/>
        </w:rPr>
      </w:pPr>
      <w:r w:rsidRPr="00A41D0D">
        <w:rPr>
          <w:rFonts w:ascii="Arial" w:hAnsi="Arial" w:cs="Arial"/>
          <w:sz w:val="20"/>
          <w:szCs w:val="20"/>
        </w:rPr>
        <w:t>6. W razie odstąpienia od umowy z przyczyn leżących po stronie Zamawiającego, Wykonawca może żądać wyłącznie wynagrodzenia należnego z tytułu wykonania części umowy.</w:t>
      </w:r>
    </w:p>
    <w:p w:rsidR="0086264F" w:rsidRPr="00A41D0D" w:rsidRDefault="0086264F" w:rsidP="0086264F">
      <w:pPr>
        <w:pStyle w:val="Bezodstpw"/>
        <w:spacing w:after="80" w:line="276" w:lineRule="auto"/>
        <w:ind w:left="-397" w:right="-57" w:firstLine="397"/>
        <w:jc w:val="both"/>
        <w:rPr>
          <w:sz w:val="20"/>
          <w:szCs w:val="20"/>
        </w:rPr>
      </w:pPr>
      <w:r w:rsidRPr="00A41D0D">
        <w:rPr>
          <w:rFonts w:ascii="Arial" w:hAnsi="Arial" w:cs="Arial"/>
          <w:iCs/>
          <w:sz w:val="20"/>
          <w:szCs w:val="20"/>
        </w:rPr>
        <w:t xml:space="preserve">7. Zamawiający jest uprawniony </w:t>
      </w:r>
      <w:r w:rsidRPr="00A41D0D">
        <w:rPr>
          <w:rFonts w:ascii="Arial" w:hAnsi="Arial" w:cs="Arial"/>
          <w:b/>
          <w:bCs/>
          <w:iCs/>
          <w:sz w:val="20"/>
          <w:szCs w:val="20"/>
        </w:rPr>
        <w:t>do rozwiązania</w:t>
      </w:r>
      <w:r w:rsidRPr="00A41D0D">
        <w:rPr>
          <w:rFonts w:ascii="Arial" w:hAnsi="Arial" w:cs="Arial"/>
          <w:iCs/>
          <w:sz w:val="20"/>
          <w:szCs w:val="20"/>
        </w:rPr>
        <w:t xml:space="preserve"> niniejszej umowy:</w:t>
      </w:r>
    </w:p>
    <w:p w:rsidR="0086264F" w:rsidRPr="00A41D0D" w:rsidRDefault="0086264F" w:rsidP="0086264F">
      <w:pPr>
        <w:pStyle w:val="Bezodstpw"/>
        <w:spacing w:after="80" w:line="276" w:lineRule="auto"/>
        <w:ind w:left="142"/>
        <w:jc w:val="both"/>
        <w:rPr>
          <w:sz w:val="20"/>
          <w:szCs w:val="20"/>
        </w:rPr>
      </w:pPr>
      <w:r w:rsidRPr="00A41D0D">
        <w:rPr>
          <w:rFonts w:ascii="Arial" w:hAnsi="Arial" w:cs="Arial"/>
          <w:iCs/>
          <w:sz w:val="20"/>
          <w:szCs w:val="20"/>
        </w:rPr>
        <w:t xml:space="preserve">1) z powodu zawinionego podjęcia przez osobę fizyczną świadczącą pracę u Wykonawcy działań, określonych jako niedopuszczalne w Decyzji nr 145/MON Ministra Obrony Narodowej z dnia 13.07.2017r. w sprawie zasad postępowania w kontaktach z wykonawcami ( Dz. Urz. MON z 2017r. poz. 157).  </w:t>
      </w:r>
    </w:p>
    <w:p w:rsidR="0086264F" w:rsidRDefault="0086264F" w:rsidP="0086264F">
      <w:pPr>
        <w:pStyle w:val="Bezodstpw"/>
        <w:spacing w:after="80" w:line="276" w:lineRule="auto"/>
        <w:ind w:left="142"/>
        <w:jc w:val="both"/>
        <w:rPr>
          <w:rFonts w:ascii="Arial" w:hAnsi="Arial" w:cs="Arial"/>
          <w:iCs/>
          <w:sz w:val="20"/>
          <w:szCs w:val="20"/>
        </w:rPr>
      </w:pPr>
      <w:r w:rsidRPr="00A41D0D">
        <w:rPr>
          <w:rFonts w:ascii="Arial" w:hAnsi="Arial" w:cs="Arial"/>
          <w:iCs/>
          <w:sz w:val="20"/>
          <w:szCs w:val="20"/>
        </w:rPr>
        <w:t>2) z powodu zawinionego podjęcia przez osoby, z pomocą których osoba fizyczna świadcząca pracę    u Wykonawcy będzie wykonywała swoje zobowiązanie, jak również przez osoby, którym wykonanie zobowiązania powierzyła, zabronionych działań, określonych w Decyzji nr 145/MON Ministra Obrony Narodowej z dnia 13.07.2017r. w sprawie zasad postępowania w kontaktach z wykonawcami               ( Dz. Urz. MON z 2017r. Poz. 157 ).</w:t>
      </w:r>
    </w:p>
    <w:p w:rsidR="00D82AD6" w:rsidRPr="00AE5274" w:rsidRDefault="0086264F" w:rsidP="00AE5274">
      <w:pPr>
        <w:pStyle w:val="Bezodstpw"/>
        <w:spacing w:after="80" w:line="276" w:lineRule="auto"/>
        <w:ind w:left="142"/>
        <w:jc w:val="both"/>
        <w:rPr>
          <w:rFonts w:ascii="Arial" w:hAnsi="Arial" w:cs="Arial"/>
          <w:iCs/>
          <w:sz w:val="20"/>
          <w:szCs w:val="20"/>
        </w:rPr>
      </w:pPr>
      <w:r w:rsidRPr="00A41D0D">
        <w:rPr>
          <w:rFonts w:ascii="Arial" w:hAnsi="Arial" w:cs="Arial"/>
          <w:iCs/>
          <w:sz w:val="20"/>
          <w:szCs w:val="20"/>
        </w:rPr>
        <w:t>3) w przypadkach przewidzianych w przepisach ustawy Prawo zamówień publicznych i Kodeksu cywilnego.</w:t>
      </w:r>
    </w:p>
    <w:p w:rsidR="0086264F" w:rsidRDefault="00AE5274" w:rsidP="0086264F">
      <w:pPr>
        <w:pStyle w:val="Bezodstpw"/>
        <w:jc w:val="center"/>
        <w:rPr>
          <w:rFonts w:ascii="Arial" w:hAnsi="Arial" w:cs="Arial"/>
          <w:b/>
        </w:rPr>
      </w:pPr>
      <w:r>
        <w:rPr>
          <w:rFonts w:ascii="Arial" w:hAnsi="Arial" w:cs="Arial"/>
          <w:b/>
        </w:rPr>
        <w:t>§ 10</w:t>
      </w:r>
    </w:p>
    <w:p w:rsidR="0086264F" w:rsidRPr="009D3B16" w:rsidRDefault="0086264F" w:rsidP="0086264F">
      <w:pPr>
        <w:pStyle w:val="Bezodstpw"/>
        <w:jc w:val="center"/>
        <w:rPr>
          <w:rFonts w:ascii="Arial" w:hAnsi="Arial" w:cs="Arial"/>
          <w:b/>
          <w:sz w:val="20"/>
          <w:szCs w:val="20"/>
        </w:rPr>
      </w:pPr>
    </w:p>
    <w:p w:rsidR="0086264F" w:rsidRPr="009D3B16" w:rsidRDefault="0086264F" w:rsidP="0086264F">
      <w:pPr>
        <w:spacing w:after="80"/>
        <w:ind w:left="-397" w:right="-57" w:firstLine="397"/>
        <w:jc w:val="both"/>
        <w:rPr>
          <w:sz w:val="20"/>
          <w:szCs w:val="20"/>
        </w:rPr>
      </w:pPr>
      <w:r w:rsidRPr="009D3B16">
        <w:rPr>
          <w:rFonts w:ascii="Arial" w:hAnsi="Arial" w:cs="Arial"/>
          <w:iCs/>
          <w:sz w:val="20"/>
          <w:szCs w:val="20"/>
        </w:rPr>
        <w:t>1.  Zamawiającemu przysługuje prawo naliczenia Wykonawcy kar umownych:</w:t>
      </w:r>
    </w:p>
    <w:p w:rsidR="0086264F" w:rsidRPr="009D3B16" w:rsidRDefault="0086264F" w:rsidP="005223CC">
      <w:pPr>
        <w:spacing w:after="40"/>
        <w:ind w:left="510" w:right="-57"/>
        <w:jc w:val="both"/>
        <w:rPr>
          <w:sz w:val="20"/>
          <w:szCs w:val="20"/>
        </w:rPr>
      </w:pPr>
      <w:r w:rsidRPr="009D3B16">
        <w:rPr>
          <w:rFonts w:ascii="Arial" w:hAnsi="Arial" w:cs="Arial"/>
          <w:iCs/>
          <w:sz w:val="20"/>
          <w:szCs w:val="20"/>
        </w:rPr>
        <w:t>1) za odstąpienie od umowy przez którąkolwiek ze stron z przyczyn leżących po stronie Wykonawcy lub</w:t>
      </w:r>
      <w:r w:rsidR="00AE5274">
        <w:rPr>
          <w:rFonts w:ascii="Arial" w:hAnsi="Arial" w:cs="Arial"/>
          <w:iCs/>
          <w:sz w:val="20"/>
          <w:szCs w:val="20"/>
        </w:rPr>
        <w:t xml:space="preserve"> rozwiązania umowy w trybie § 9</w:t>
      </w:r>
      <w:r w:rsidRPr="009D3B16">
        <w:rPr>
          <w:rFonts w:ascii="Arial" w:hAnsi="Arial" w:cs="Arial"/>
          <w:iCs/>
          <w:sz w:val="20"/>
          <w:szCs w:val="20"/>
        </w:rPr>
        <w:t xml:space="preserve"> ust. 7 – w wysokości 15% wynagrodzenia umownego brutto określonego </w:t>
      </w:r>
      <w:r w:rsidR="009E2D0A">
        <w:rPr>
          <w:rFonts w:ascii="Arial" w:hAnsi="Arial" w:cs="Arial"/>
          <w:iCs/>
          <w:sz w:val="20"/>
          <w:szCs w:val="20"/>
        </w:rPr>
        <w:t>w § 6</w:t>
      </w:r>
      <w:r w:rsidRPr="00B64268">
        <w:rPr>
          <w:rFonts w:ascii="Arial" w:hAnsi="Arial" w:cs="Arial"/>
          <w:iCs/>
          <w:sz w:val="20"/>
          <w:szCs w:val="20"/>
        </w:rPr>
        <w:t xml:space="preserve"> ust. 1;</w:t>
      </w:r>
    </w:p>
    <w:p w:rsidR="0086264F" w:rsidRDefault="0086264F" w:rsidP="005223CC">
      <w:pPr>
        <w:spacing w:after="40"/>
        <w:ind w:left="510" w:right="-57"/>
        <w:jc w:val="both"/>
        <w:rPr>
          <w:rFonts w:ascii="Arial" w:hAnsi="Arial" w:cs="Arial"/>
          <w:iCs/>
          <w:sz w:val="20"/>
          <w:szCs w:val="20"/>
        </w:rPr>
      </w:pPr>
      <w:r w:rsidRPr="009D3B16">
        <w:rPr>
          <w:rFonts w:ascii="Arial" w:hAnsi="Arial" w:cs="Arial"/>
          <w:iCs/>
          <w:sz w:val="20"/>
          <w:szCs w:val="20"/>
        </w:rPr>
        <w:t>2) za zwłokę w wykonaniu określonego w umowie prz</w:t>
      </w:r>
      <w:r w:rsidR="003718BC">
        <w:rPr>
          <w:rFonts w:ascii="Arial" w:hAnsi="Arial" w:cs="Arial"/>
          <w:iCs/>
          <w:sz w:val="20"/>
          <w:szCs w:val="20"/>
        </w:rPr>
        <w:t>edmiotu usługi – w wysokości 0,5</w:t>
      </w:r>
      <w:r w:rsidRPr="009D3B16">
        <w:rPr>
          <w:rFonts w:ascii="Arial" w:hAnsi="Arial" w:cs="Arial"/>
          <w:iCs/>
          <w:sz w:val="20"/>
          <w:szCs w:val="20"/>
        </w:rPr>
        <w:t xml:space="preserve">% wynagrodzenia umownego brutto określonego </w:t>
      </w:r>
      <w:r w:rsidR="009E2D0A">
        <w:rPr>
          <w:rFonts w:ascii="Arial" w:hAnsi="Arial" w:cs="Arial"/>
          <w:iCs/>
          <w:sz w:val="20"/>
          <w:szCs w:val="20"/>
        </w:rPr>
        <w:t>w § 6</w:t>
      </w:r>
      <w:r w:rsidRPr="00B64268">
        <w:rPr>
          <w:rFonts w:ascii="Arial" w:hAnsi="Arial" w:cs="Arial"/>
          <w:iCs/>
          <w:sz w:val="20"/>
          <w:szCs w:val="20"/>
        </w:rPr>
        <w:t xml:space="preserve"> ust.1 </w:t>
      </w:r>
      <w:r w:rsidRPr="009D3B16">
        <w:rPr>
          <w:rFonts w:ascii="Arial" w:hAnsi="Arial" w:cs="Arial"/>
          <w:iCs/>
          <w:sz w:val="20"/>
          <w:szCs w:val="20"/>
        </w:rPr>
        <w:t>za każdy dzień zwłoki,</w:t>
      </w:r>
    </w:p>
    <w:p w:rsidR="003718BC" w:rsidRPr="009D3B16" w:rsidRDefault="003718BC" w:rsidP="005223CC">
      <w:pPr>
        <w:spacing w:after="40"/>
        <w:ind w:left="510" w:right="-57"/>
        <w:jc w:val="both"/>
        <w:rPr>
          <w:strike/>
          <w:sz w:val="20"/>
          <w:szCs w:val="20"/>
        </w:rPr>
      </w:pPr>
      <w:r>
        <w:rPr>
          <w:rFonts w:ascii="Arial" w:hAnsi="Arial" w:cs="Arial"/>
          <w:iCs/>
          <w:sz w:val="20"/>
          <w:szCs w:val="20"/>
        </w:rPr>
        <w:t xml:space="preserve">3) za zwłokę w usunięciu wad w wysokości 0,2% wynagrodzenia umownego brutto </w:t>
      </w:r>
      <w:r w:rsidRPr="009D3B16">
        <w:rPr>
          <w:rFonts w:ascii="Arial" w:hAnsi="Arial" w:cs="Arial"/>
          <w:iCs/>
          <w:sz w:val="20"/>
          <w:szCs w:val="20"/>
        </w:rPr>
        <w:t xml:space="preserve">określonego </w:t>
      </w:r>
      <w:r>
        <w:rPr>
          <w:rFonts w:ascii="Arial" w:hAnsi="Arial" w:cs="Arial"/>
          <w:iCs/>
          <w:sz w:val="20"/>
          <w:szCs w:val="20"/>
        </w:rPr>
        <w:t>w § 6</w:t>
      </w:r>
      <w:r w:rsidRPr="00B64268">
        <w:rPr>
          <w:rFonts w:ascii="Arial" w:hAnsi="Arial" w:cs="Arial"/>
          <w:iCs/>
          <w:sz w:val="20"/>
          <w:szCs w:val="20"/>
        </w:rPr>
        <w:t xml:space="preserve"> ust.1 </w:t>
      </w:r>
      <w:r w:rsidRPr="009D3B16">
        <w:rPr>
          <w:rFonts w:ascii="Arial" w:hAnsi="Arial" w:cs="Arial"/>
          <w:iCs/>
          <w:sz w:val="20"/>
          <w:szCs w:val="20"/>
        </w:rPr>
        <w:t>za każdy dzień zwłoki,</w:t>
      </w:r>
    </w:p>
    <w:p w:rsidR="0086264F" w:rsidRPr="009D3B16" w:rsidRDefault="003718BC" w:rsidP="005223CC">
      <w:pPr>
        <w:spacing w:after="40"/>
        <w:ind w:left="510" w:right="-57"/>
        <w:jc w:val="both"/>
        <w:rPr>
          <w:sz w:val="20"/>
          <w:szCs w:val="20"/>
        </w:rPr>
      </w:pPr>
      <w:r>
        <w:rPr>
          <w:rFonts w:ascii="Arial" w:hAnsi="Arial" w:cs="Arial"/>
          <w:sz w:val="20"/>
          <w:szCs w:val="20"/>
        </w:rPr>
        <w:t>4</w:t>
      </w:r>
      <w:r w:rsidR="0086264F" w:rsidRPr="009D3B16">
        <w:rPr>
          <w:rFonts w:ascii="Arial" w:hAnsi="Arial" w:cs="Arial"/>
          <w:sz w:val="20"/>
          <w:szCs w:val="20"/>
        </w:rPr>
        <w:t>) za naruszenie przy realizacji niniejszej umowy obowiązujących u Zamawiającego zasad wejść         i wjazdów n</w:t>
      </w:r>
      <w:r w:rsidR="00143F3F">
        <w:rPr>
          <w:rFonts w:ascii="Arial" w:hAnsi="Arial" w:cs="Arial"/>
          <w:sz w:val="20"/>
          <w:szCs w:val="20"/>
        </w:rPr>
        <w:t>a teren wojskowy – w wysokości 2</w:t>
      </w:r>
      <w:r w:rsidR="0086264F" w:rsidRPr="009D3B16">
        <w:rPr>
          <w:rFonts w:ascii="Arial" w:hAnsi="Arial" w:cs="Arial"/>
          <w:sz w:val="20"/>
          <w:szCs w:val="20"/>
        </w:rPr>
        <w:t>000,00 zł za każdy taki przypadek;</w:t>
      </w:r>
    </w:p>
    <w:p w:rsidR="0086264F" w:rsidRPr="009D3B16" w:rsidRDefault="003718BC" w:rsidP="009E2D0A">
      <w:pPr>
        <w:spacing w:after="40"/>
        <w:ind w:left="454" w:right="-57"/>
        <w:jc w:val="both"/>
        <w:rPr>
          <w:sz w:val="20"/>
          <w:szCs w:val="20"/>
        </w:rPr>
      </w:pPr>
      <w:r>
        <w:rPr>
          <w:rFonts w:ascii="Arial" w:hAnsi="Arial" w:cs="Arial"/>
          <w:sz w:val="20"/>
          <w:szCs w:val="20"/>
        </w:rPr>
        <w:t xml:space="preserve"> 5</w:t>
      </w:r>
      <w:r w:rsidR="0086264F" w:rsidRPr="009D3B16">
        <w:rPr>
          <w:rFonts w:ascii="Arial" w:hAnsi="Arial" w:cs="Arial"/>
          <w:sz w:val="20"/>
          <w:szCs w:val="20"/>
        </w:rPr>
        <w:t>) za naruszenie obowiązującego zakazu, o którym mowa w § 3 ust. 2 pkt 1</w:t>
      </w:r>
      <w:r w:rsidR="009E2D0A">
        <w:rPr>
          <w:rFonts w:ascii="Arial" w:hAnsi="Arial" w:cs="Arial"/>
          <w:sz w:val="20"/>
          <w:szCs w:val="20"/>
        </w:rPr>
        <w:t>3</w:t>
      </w:r>
      <w:r w:rsidR="00143F3F">
        <w:rPr>
          <w:rFonts w:ascii="Arial" w:hAnsi="Arial" w:cs="Arial"/>
          <w:sz w:val="20"/>
          <w:szCs w:val="20"/>
        </w:rPr>
        <w:t xml:space="preserve"> umowy</w:t>
      </w:r>
      <w:r>
        <w:rPr>
          <w:rFonts w:ascii="Arial" w:hAnsi="Arial" w:cs="Arial"/>
          <w:sz w:val="20"/>
          <w:szCs w:val="20"/>
        </w:rPr>
        <w:t xml:space="preserve">                    </w:t>
      </w:r>
      <w:r w:rsidR="00143F3F">
        <w:rPr>
          <w:rFonts w:ascii="Arial" w:hAnsi="Arial" w:cs="Arial"/>
          <w:sz w:val="20"/>
          <w:szCs w:val="20"/>
        </w:rPr>
        <w:t xml:space="preserve"> – w wysokości 2</w:t>
      </w:r>
      <w:r w:rsidR="0086264F" w:rsidRPr="009D3B16">
        <w:rPr>
          <w:rFonts w:ascii="Arial" w:hAnsi="Arial" w:cs="Arial"/>
          <w:sz w:val="20"/>
          <w:szCs w:val="20"/>
        </w:rPr>
        <w:t>000,00 zł za każdy taki przypadek;</w:t>
      </w:r>
    </w:p>
    <w:p w:rsidR="0086264F" w:rsidRPr="009D3B16" w:rsidRDefault="0086264F" w:rsidP="0086264F">
      <w:pPr>
        <w:autoSpaceDE w:val="0"/>
        <w:spacing w:after="80"/>
        <w:ind w:right="-57"/>
        <w:jc w:val="both"/>
        <w:rPr>
          <w:sz w:val="20"/>
          <w:szCs w:val="20"/>
        </w:rPr>
      </w:pPr>
      <w:r w:rsidRPr="009D3B16">
        <w:rPr>
          <w:rFonts w:ascii="Arial" w:hAnsi="Arial" w:cs="Arial"/>
          <w:b/>
          <w:iCs/>
          <w:sz w:val="20"/>
          <w:szCs w:val="20"/>
        </w:rPr>
        <w:t xml:space="preserve">2. Strony ustalają, ze górna granica kar umownych naliczonych </w:t>
      </w:r>
      <w:r w:rsidR="00BC64AC">
        <w:rPr>
          <w:rFonts w:ascii="Arial" w:hAnsi="Arial" w:cs="Arial"/>
          <w:b/>
          <w:iCs/>
          <w:sz w:val="20"/>
          <w:szCs w:val="20"/>
        </w:rPr>
        <w:t>Wykonawcy nie może przekraczać 2</w:t>
      </w:r>
      <w:r w:rsidRPr="009D3B16">
        <w:rPr>
          <w:rFonts w:ascii="Arial" w:hAnsi="Arial" w:cs="Arial"/>
          <w:b/>
          <w:iCs/>
          <w:sz w:val="20"/>
          <w:szCs w:val="20"/>
        </w:rPr>
        <w:t xml:space="preserve">0 % wartości wynagrodzenia brutto określonego w § </w:t>
      </w:r>
      <w:r w:rsidR="009E2D0A">
        <w:rPr>
          <w:rFonts w:ascii="Arial" w:hAnsi="Arial" w:cs="Arial"/>
          <w:b/>
          <w:bCs/>
          <w:iCs/>
          <w:sz w:val="20"/>
          <w:szCs w:val="20"/>
        </w:rPr>
        <w:t>6</w:t>
      </w:r>
      <w:r w:rsidRPr="009D3B16">
        <w:rPr>
          <w:rFonts w:ascii="Arial" w:hAnsi="Arial" w:cs="Arial"/>
          <w:b/>
          <w:iCs/>
          <w:sz w:val="20"/>
          <w:szCs w:val="20"/>
        </w:rPr>
        <w:t xml:space="preserve">  ust. 1 niniejszej umowy.</w:t>
      </w:r>
    </w:p>
    <w:p w:rsidR="0086264F" w:rsidRPr="009D3B16" w:rsidRDefault="0086264F" w:rsidP="0086264F">
      <w:pPr>
        <w:autoSpaceDE w:val="0"/>
        <w:spacing w:after="80"/>
        <w:ind w:right="-57"/>
        <w:jc w:val="both"/>
        <w:rPr>
          <w:sz w:val="20"/>
          <w:szCs w:val="20"/>
        </w:rPr>
      </w:pPr>
      <w:r w:rsidRPr="009D3B16">
        <w:rPr>
          <w:rFonts w:ascii="Arial" w:hAnsi="Arial" w:cs="Arial"/>
          <w:iCs/>
          <w:sz w:val="20"/>
          <w:szCs w:val="20"/>
        </w:rPr>
        <w:t>3. Jeżeli kara umowna nie pokrywa poniesionej przez Zamawiającego szkody, Zamawiający ma prawo dochodzić na zasadach określonych przepisami KC odszkodowania uzupełniającego do pełnej wysokości szkody.</w:t>
      </w:r>
    </w:p>
    <w:p w:rsidR="0086264F" w:rsidRPr="009D3B16" w:rsidRDefault="0086264F" w:rsidP="0086264F">
      <w:pPr>
        <w:autoSpaceDE w:val="0"/>
        <w:spacing w:after="80"/>
        <w:ind w:right="-57"/>
        <w:jc w:val="both"/>
        <w:rPr>
          <w:sz w:val="20"/>
          <w:szCs w:val="20"/>
        </w:rPr>
      </w:pPr>
      <w:r w:rsidRPr="009D3B16">
        <w:rPr>
          <w:rFonts w:ascii="Arial" w:hAnsi="Arial" w:cs="Arial"/>
          <w:iCs/>
          <w:sz w:val="20"/>
          <w:szCs w:val="20"/>
        </w:rPr>
        <w:t xml:space="preserve">4. Wykonawca wyraża zgodę na pomniejszenie jego wynagrodzenia o naliczone zgodnie z zapisami niniejszej umowy kary umowne, bez odrębnego wezwania do ich zapłaty oraz do dokonywania ich potrącenia z należnego mu wynagrodzenia. Jeżeli potrącenie z wynagrodzenia Wykonawcy naliczonej kary umownej  lub jej części jest niemożliwe Zamawiający ma prawo potrącić karę umowną </w:t>
      </w:r>
      <w:r w:rsidRPr="009D3B16">
        <w:rPr>
          <w:rFonts w:ascii="Arial" w:hAnsi="Arial" w:cs="Arial"/>
          <w:iCs/>
          <w:sz w:val="20"/>
          <w:szCs w:val="20"/>
        </w:rPr>
        <w:br/>
        <w:t xml:space="preserve">z wniesionego zabezpieczenia należytego wykonania umowy. </w:t>
      </w:r>
    </w:p>
    <w:p w:rsidR="0086264F" w:rsidRDefault="00AE5274" w:rsidP="00AE5274">
      <w:pPr>
        <w:pStyle w:val="Bezodstpw"/>
        <w:jc w:val="center"/>
        <w:rPr>
          <w:rFonts w:ascii="Arial" w:hAnsi="Arial" w:cs="Arial"/>
          <w:b/>
        </w:rPr>
      </w:pPr>
      <w:r>
        <w:rPr>
          <w:rFonts w:ascii="Arial" w:hAnsi="Arial" w:cs="Arial"/>
          <w:b/>
        </w:rPr>
        <w:t>§ 11</w:t>
      </w:r>
    </w:p>
    <w:p w:rsidR="00D06258" w:rsidRDefault="00D06258" w:rsidP="00D06258">
      <w:pPr>
        <w:pStyle w:val="Bezodstpw"/>
        <w:rPr>
          <w:rFonts w:ascii="Arial" w:hAnsi="Arial" w:cs="Arial"/>
          <w:b/>
        </w:rPr>
      </w:pPr>
    </w:p>
    <w:p w:rsidR="00D06258" w:rsidRPr="006923E0" w:rsidRDefault="00D06258" w:rsidP="00385416">
      <w:pPr>
        <w:widowControl w:val="0"/>
        <w:spacing w:after="0" w:line="240" w:lineRule="auto"/>
        <w:ind w:left="284" w:hanging="568"/>
        <w:jc w:val="both"/>
        <w:rPr>
          <w:rFonts w:ascii="Arial" w:eastAsia="Lucida Sans Unicode" w:hAnsi="Arial" w:cs="Arial"/>
          <w:kern w:val="1"/>
          <w:sz w:val="20"/>
          <w:szCs w:val="20"/>
        </w:rPr>
      </w:pPr>
      <w:r>
        <w:rPr>
          <w:rFonts w:ascii="Arial" w:eastAsia="Lucida Sans Unicode" w:hAnsi="Arial" w:cs="Arial"/>
          <w:kern w:val="1"/>
          <w:sz w:val="20"/>
          <w:szCs w:val="20"/>
        </w:rPr>
        <w:t xml:space="preserve">     </w:t>
      </w:r>
      <w:r w:rsidR="00385416">
        <w:rPr>
          <w:rFonts w:ascii="Arial" w:eastAsia="Lucida Sans Unicode" w:hAnsi="Arial" w:cs="Arial"/>
          <w:kern w:val="1"/>
          <w:sz w:val="20"/>
          <w:szCs w:val="20"/>
        </w:rPr>
        <w:t xml:space="preserve">1. </w:t>
      </w:r>
      <w:r w:rsidRPr="006923E0">
        <w:rPr>
          <w:rFonts w:ascii="Arial" w:eastAsia="Lucida Sans Unicode" w:hAnsi="Arial" w:cs="Arial"/>
          <w:kern w:val="1"/>
          <w:sz w:val="20"/>
          <w:szCs w:val="20"/>
        </w:rPr>
        <w:t>Zamawiający dopuszcza możliwość wprowadzenia zmian postanowień niniejszej umowy w przypadku wystąpienia</w:t>
      </w:r>
      <w:r w:rsidR="00385416">
        <w:rPr>
          <w:rFonts w:ascii="Arial" w:eastAsia="Lucida Sans Unicode" w:hAnsi="Arial" w:cs="Arial"/>
          <w:kern w:val="1"/>
          <w:sz w:val="20"/>
          <w:szCs w:val="20"/>
        </w:rPr>
        <w:t>, co najmniej jednej</w:t>
      </w:r>
      <w:r>
        <w:rPr>
          <w:rFonts w:ascii="Arial" w:eastAsia="Lucida Sans Unicode" w:hAnsi="Arial" w:cs="Arial"/>
          <w:kern w:val="1"/>
          <w:sz w:val="20"/>
          <w:szCs w:val="20"/>
        </w:rPr>
        <w:t xml:space="preserve">  </w:t>
      </w:r>
      <w:r w:rsidRPr="006923E0">
        <w:rPr>
          <w:rFonts w:ascii="Arial" w:eastAsia="Lucida Sans Unicode" w:hAnsi="Arial" w:cs="Arial"/>
          <w:kern w:val="1"/>
          <w:sz w:val="20"/>
          <w:szCs w:val="20"/>
        </w:rPr>
        <w:t>z okoliczności wymienionych poniżej</w:t>
      </w:r>
      <w:r w:rsidRPr="006923E0">
        <w:rPr>
          <w:rFonts w:ascii="Arial" w:eastAsia="Lucida Sans Unicode" w:hAnsi="Arial" w:cs="Arial"/>
          <w:iCs/>
          <w:kern w:val="1"/>
          <w:sz w:val="20"/>
          <w:szCs w:val="20"/>
        </w:rPr>
        <w:t>:</w:t>
      </w:r>
    </w:p>
    <w:p w:rsidR="00D06258" w:rsidRPr="006923E0" w:rsidRDefault="00D06258" w:rsidP="00D06258">
      <w:pPr>
        <w:widowControl w:val="0"/>
        <w:spacing w:after="0" w:line="240" w:lineRule="auto"/>
        <w:ind w:left="283"/>
        <w:jc w:val="both"/>
        <w:rPr>
          <w:rFonts w:ascii="Arial" w:eastAsia="Lucida Sans Unicode" w:hAnsi="Arial" w:cs="Arial"/>
          <w:iCs/>
          <w:kern w:val="1"/>
          <w:sz w:val="20"/>
          <w:szCs w:val="20"/>
        </w:rPr>
      </w:pPr>
      <w:r w:rsidRPr="006923E0">
        <w:rPr>
          <w:rFonts w:ascii="Arial" w:eastAsia="Lucida Sans Unicode" w:hAnsi="Arial" w:cs="Arial"/>
          <w:iCs/>
          <w:kern w:val="1"/>
          <w:sz w:val="20"/>
          <w:szCs w:val="20"/>
        </w:rPr>
        <w:t xml:space="preserve">1) wystąpienie „siły wyższej”, przy czym pojęcie to oznacza wydarzenie zewnętrzne, </w:t>
      </w:r>
      <w:r w:rsidRPr="006923E0">
        <w:rPr>
          <w:rFonts w:ascii="Arial" w:eastAsia="Lucida Sans Unicode" w:hAnsi="Arial" w:cs="Arial"/>
          <w:iCs/>
          <w:kern w:val="1"/>
          <w:sz w:val="20"/>
          <w:szCs w:val="20"/>
        </w:rPr>
        <w:lastRenderedPageBreak/>
        <w:t>nieprzewidywalne, nieoczekiwane i poza kontrolą stron niniejszej umowy, występujące po podpisaniu umowy,  a powodujące niemożliwość wywiązania się z umowy w jej pierwotnym kształcie , przy czym strona może się powołać na zaistnienie siły wyższej tylko wtedy, gdy poinformuje niezwłocznie o jej wystąpieniu w formie pisemnej drugą stronę, jednak nie później niż do dnia odbioru końcowego robót;</w:t>
      </w:r>
    </w:p>
    <w:p w:rsidR="00D06258" w:rsidRPr="006923E0" w:rsidRDefault="00D06258" w:rsidP="00D06258">
      <w:pPr>
        <w:widowControl w:val="0"/>
        <w:spacing w:after="0" w:line="240" w:lineRule="auto"/>
        <w:ind w:left="283"/>
        <w:jc w:val="both"/>
        <w:rPr>
          <w:rFonts w:ascii="Arial" w:eastAsia="Lucida Sans Unicode" w:hAnsi="Arial" w:cs="Arial"/>
          <w:iCs/>
          <w:kern w:val="1"/>
          <w:sz w:val="20"/>
          <w:szCs w:val="20"/>
        </w:rPr>
      </w:pPr>
      <w:r w:rsidRPr="006923E0">
        <w:rPr>
          <w:rFonts w:ascii="Arial" w:eastAsia="Lucida Sans Unicode" w:hAnsi="Arial" w:cs="Arial"/>
          <w:iCs/>
          <w:kern w:val="1"/>
          <w:sz w:val="20"/>
          <w:szCs w:val="20"/>
        </w:rPr>
        <w:t>2) wystąpienie w trakcie realizacji zamówienia zmian przepisów prawa, co wpłynie na realizację zamówienia i spowoduje konieczność dostosowania realizacji umowy do zmian przepisów;</w:t>
      </w:r>
    </w:p>
    <w:p w:rsidR="00D06258" w:rsidRPr="006923E0" w:rsidRDefault="00D06258" w:rsidP="00D06258">
      <w:pPr>
        <w:widowControl w:val="0"/>
        <w:spacing w:after="0" w:line="240" w:lineRule="auto"/>
        <w:ind w:left="283"/>
        <w:jc w:val="both"/>
        <w:rPr>
          <w:rFonts w:ascii="Arial" w:eastAsia="Lucida Sans Unicode" w:hAnsi="Arial" w:cs="Arial"/>
          <w:kern w:val="1"/>
          <w:sz w:val="20"/>
          <w:szCs w:val="20"/>
        </w:rPr>
      </w:pPr>
      <w:r w:rsidRPr="006923E0">
        <w:rPr>
          <w:rFonts w:ascii="Arial" w:eastAsia="Lucida Sans Unicode" w:hAnsi="Arial" w:cs="Arial"/>
          <w:iCs/>
          <w:kern w:val="1"/>
          <w:sz w:val="20"/>
          <w:szCs w:val="20"/>
        </w:rPr>
        <w:t xml:space="preserve">3)wystąpienie </w:t>
      </w:r>
      <w:r w:rsidRPr="006923E0">
        <w:rPr>
          <w:rFonts w:ascii="Arial" w:eastAsia="Lucida Sans Unicode" w:hAnsi="Arial" w:cs="Arial"/>
          <w:kern w:val="1"/>
          <w:sz w:val="20"/>
          <w:szCs w:val="20"/>
        </w:rPr>
        <w:t>okoliczności i przyczyn leżących po stronie</w:t>
      </w:r>
      <w:r w:rsidRPr="006923E0">
        <w:rPr>
          <w:rFonts w:ascii="Arial" w:eastAsia="Lucida Sans Unicode" w:hAnsi="Arial" w:cs="Arial"/>
          <w:iCs/>
          <w:kern w:val="1"/>
          <w:sz w:val="20"/>
          <w:szCs w:val="20"/>
        </w:rPr>
        <w:t xml:space="preserve"> </w:t>
      </w:r>
      <w:r w:rsidRPr="006923E0">
        <w:rPr>
          <w:rFonts w:ascii="Arial" w:eastAsia="Lucida Sans Unicode" w:hAnsi="Arial" w:cs="Arial"/>
          <w:kern w:val="1"/>
          <w:sz w:val="20"/>
          <w:szCs w:val="20"/>
        </w:rPr>
        <w:t>Zamawiającego, w szczególności wstrzymania wykonywania usługi przez</w:t>
      </w:r>
      <w:r w:rsidRPr="006923E0">
        <w:rPr>
          <w:rFonts w:ascii="Arial" w:eastAsia="Lucida Sans Unicode" w:hAnsi="Arial" w:cs="Arial"/>
          <w:iCs/>
          <w:kern w:val="1"/>
          <w:sz w:val="20"/>
          <w:szCs w:val="20"/>
        </w:rPr>
        <w:t xml:space="preserve"> </w:t>
      </w:r>
      <w:r w:rsidRPr="006923E0">
        <w:rPr>
          <w:rFonts w:ascii="Arial" w:eastAsia="Lucida Sans Unicode" w:hAnsi="Arial" w:cs="Arial"/>
          <w:kern w:val="1"/>
          <w:sz w:val="20"/>
          <w:szCs w:val="20"/>
        </w:rPr>
        <w:t xml:space="preserve">Zamawiającego; </w:t>
      </w:r>
    </w:p>
    <w:p w:rsidR="00D06258" w:rsidRPr="006923E0" w:rsidRDefault="00D06258" w:rsidP="00D06258">
      <w:pPr>
        <w:widowControl w:val="0"/>
        <w:spacing w:after="0" w:line="240" w:lineRule="auto"/>
        <w:ind w:left="283"/>
        <w:jc w:val="both"/>
        <w:rPr>
          <w:rFonts w:ascii="Arial" w:eastAsia="Lucida Sans Unicode" w:hAnsi="Arial" w:cs="Arial"/>
          <w:iCs/>
          <w:kern w:val="1"/>
          <w:sz w:val="20"/>
          <w:szCs w:val="20"/>
        </w:rPr>
      </w:pPr>
      <w:r w:rsidRPr="006923E0">
        <w:rPr>
          <w:rFonts w:ascii="Arial" w:eastAsia="Lucida Sans Unicode" w:hAnsi="Arial" w:cs="Arial"/>
          <w:kern w:val="1"/>
          <w:sz w:val="20"/>
          <w:szCs w:val="20"/>
        </w:rPr>
        <w:t>4)</w:t>
      </w:r>
      <w:r w:rsidRPr="006923E0">
        <w:rPr>
          <w:rFonts w:ascii="Arial" w:eastAsia="Lucida Sans Unicode" w:hAnsi="Arial" w:cs="Arial"/>
          <w:iCs/>
          <w:kern w:val="1"/>
          <w:sz w:val="20"/>
          <w:szCs w:val="20"/>
        </w:rPr>
        <w:t xml:space="preserve"> wystąpienie innej nieprzewidzianej przez  strony niezależnej okoliczności w postaci przeszkody obiektywnie uniemożliwiającej realizację przedmiotu umowy w szczególności wystąpieniem okoliczności uzasadniających zmianę</w:t>
      </w:r>
      <w:r>
        <w:rPr>
          <w:rFonts w:ascii="Arial" w:eastAsia="Lucida Sans Unicode" w:hAnsi="Arial" w:cs="Arial"/>
          <w:iCs/>
          <w:kern w:val="1"/>
          <w:sz w:val="20"/>
          <w:szCs w:val="20"/>
        </w:rPr>
        <w:t>,</w:t>
      </w:r>
      <w:r w:rsidRPr="006923E0">
        <w:rPr>
          <w:rFonts w:ascii="Arial" w:eastAsia="Lucida Sans Unicode" w:hAnsi="Arial" w:cs="Arial"/>
          <w:iCs/>
          <w:kern w:val="1"/>
          <w:sz w:val="20"/>
          <w:szCs w:val="20"/>
        </w:rPr>
        <w:t xml:space="preserve"> których charakter jest uprzedni w stosunku do możliwości wykonania zobowiązania w pierwotnym kształcie;</w:t>
      </w:r>
    </w:p>
    <w:p w:rsidR="00D06258" w:rsidRDefault="00D06258" w:rsidP="00D06258">
      <w:pPr>
        <w:widowControl w:val="0"/>
        <w:spacing w:after="0" w:line="240" w:lineRule="auto"/>
        <w:ind w:left="283"/>
        <w:jc w:val="both"/>
        <w:rPr>
          <w:rFonts w:ascii="Arial" w:eastAsia="Lucida Sans Unicode" w:hAnsi="Arial" w:cs="Arial"/>
          <w:iCs/>
          <w:kern w:val="1"/>
          <w:sz w:val="20"/>
          <w:szCs w:val="20"/>
        </w:rPr>
      </w:pPr>
      <w:r w:rsidRPr="006923E0">
        <w:rPr>
          <w:rFonts w:ascii="Arial" w:eastAsia="Lucida Sans Unicode" w:hAnsi="Arial" w:cs="Arial"/>
          <w:iCs/>
          <w:kern w:val="1"/>
          <w:sz w:val="20"/>
          <w:szCs w:val="20"/>
        </w:rPr>
        <w:t>5) jeżeli konieczność 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 Przez „niemożność przewidzenia w chwili zawarcia umowy okoliczności skutkujących koniecznością dokonania w niej zmian należy rozumieć zdarzenie nie przewidywane przez strony, którego zaistnienie w normalnym toku rzeczy było mało prawdopodobne.</w:t>
      </w:r>
    </w:p>
    <w:p w:rsidR="001F4EDB" w:rsidRPr="001F4EDB" w:rsidRDefault="001F4EDB" w:rsidP="001F4EDB">
      <w:pPr>
        <w:tabs>
          <w:tab w:val="left" w:pos="450"/>
        </w:tabs>
        <w:autoSpaceDN w:val="0"/>
        <w:spacing w:after="0" w:line="240" w:lineRule="auto"/>
        <w:ind w:left="720" w:hanging="720"/>
        <w:jc w:val="both"/>
        <w:rPr>
          <w:rFonts w:ascii="Arial" w:eastAsia="Calibri" w:hAnsi="Arial" w:cs="Arial"/>
          <w:color w:val="000000"/>
          <w:sz w:val="20"/>
          <w:szCs w:val="20"/>
        </w:rPr>
      </w:pPr>
      <w:r>
        <w:rPr>
          <w:rFonts w:ascii="Arial" w:eastAsia="Lucida Sans Unicode" w:hAnsi="Arial" w:cs="Arial"/>
          <w:iCs/>
          <w:kern w:val="1"/>
          <w:sz w:val="20"/>
          <w:szCs w:val="20"/>
        </w:rPr>
        <w:t>2.</w:t>
      </w:r>
      <w:r w:rsidRPr="001F4EDB">
        <w:rPr>
          <w:rFonts w:ascii="Arial" w:eastAsia="Lucida Sans Unicode" w:hAnsi="Arial" w:cs="Arial"/>
          <w:iCs/>
          <w:kern w:val="1"/>
          <w:sz w:val="20"/>
          <w:szCs w:val="20"/>
        </w:rPr>
        <w:t xml:space="preserve"> </w:t>
      </w:r>
      <w:r>
        <w:rPr>
          <w:rFonts w:ascii="Arial" w:eastAsia="Calibri" w:hAnsi="Arial" w:cs="Arial"/>
          <w:color w:val="000000"/>
          <w:sz w:val="20"/>
          <w:szCs w:val="20"/>
        </w:rPr>
        <w:t>Zmian, o których mowa w ust</w:t>
      </w:r>
      <w:r w:rsidRPr="001F4EDB">
        <w:rPr>
          <w:rFonts w:ascii="Arial" w:eastAsia="Calibri" w:hAnsi="Arial" w:cs="Arial"/>
          <w:color w:val="000000"/>
          <w:sz w:val="20"/>
          <w:szCs w:val="20"/>
        </w:rPr>
        <w:t>. 1, dokonuje się w formie aneksu do umowy.</w:t>
      </w:r>
    </w:p>
    <w:p w:rsidR="0086264F" w:rsidRDefault="0086264F" w:rsidP="0086264F">
      <w:pPr>
        <w:pStyle w:val="Bezodstpw"/>
        <w:jc w:val="center"/>
        <w:rPr>
          <w:rFonts w:ascii="Arial" w:hAnsi="Arial" w:cs="Arial"/>
          <w:b/>
        </w:rPr>
      </w:pPr>
    </w:p>
    <w:p w:rsidR="0086264F" w:rsidRDefault="00AE5274" w:rsidP="0086264F">
      <w:pPr>
        <w:pStyle w:val="Bezodstpw"/>
        <w:jc w:val="center"/>
        <w:rPr>
          <w:rFonts w:ascii="Arial" w:hAnsi="Arial" w:cs="Arial"/>
          <w:b/>
        </w:rPr>
      </w:pPr>
      <w:r>
        <w:rPr>
          <w:rFonts w:ascii="Arial" w:hAnsi="Arial" w:cs="Arial"/>
          <w:b/>
        </w:rPr>
        <w:t>§ 12</w:t>
      </w:r>
    </w:p>
    <w:p w:rsidR="0086264F" w:rsidRPr="00BE239B" w:rsidRDefault="0086264F" w:rsidP="0086264F">
      <w:pPr>
        <w:pStyle w:val="Bezodstpw"/>
        <w:jc w:val="center"/>
        <w:rPr>
          <w:rFonts w:ascii="Arial" w:hAnsi="Arial" w:cs="Arial"/>
          <w:b/>
        </w:rPr>
      </w:pPr>
    </w:p>
    <w:p w:rsidR="0086264F" w:rsidRDefault="0086264F" w:rsidP="0086264F">
      <w:pPr>
        <w:pStyle w:val="Default"/>
        <w:suppressAutoHyphens/>
        <w:autoSpaceDN/>
        <w:adjustRightInd/>
        <w:spacing w:line="276" w:lineRule="auto"/>
        <w:ind w:right="-57"/>
        <w:jc w:val="both"/>
      </w:pPr>
      <w:r>
        <w:rPr>
          <w:rFonts w:ascii="Arial" w:hAnsi="Arial" w:cs="Arial"/>
          <w:sz w:val="20"/>
          <w:szCs w:val="20"/>
        </w:rPr>
        <w:t>1.Zgodnie z rozporządzeniem Parlamentu Europejskiego i Rady UE 2016/679 z dnia 27 kwietnia 2016r. w sprawie ochrony osób fizycznych w związku z przetwarzaniem danych osobowych</w:t>
      </w:r>
      <w:r w:rsidR="00564809">
        <w:rPr>
          <w:rFonts w:ascii="Arial" w:hAnsi="Arial" w:cs="Arial"/>
          <w:sz w:val="20"/>
          <w:szCs w:val="20"/>
        </w:rPr>
        <w:t xml:space="preserve"> </w:t>
      </w:r>
      <w:r>
        <w:rPr>
          <w:rFonts w:ascii="Arial" w:hAnsi="Arial" w:cs="Arial"/>
          <w:sz w:val="20"/>
          <w:szCs w:val="20"/>
        </w:rPr>
        <w:t>i w sprawie swobodnego przepływu takich danych oraz uchylenia dyrektywy 95/46/WE (ogólne rozporządzenie o ochronie danych</w:t>
      </w:r>
      <w:r>
        <w:rPr>
          <w:rFonts w:ascii="Arial" w:hAnsi="Arial" w:cs="Arial"/>
          <w:sz w:val="20"/>
          <w:szCs w:val="20"/>
          <w:vertAlign w:val="superscript"/>
        </w:rPr>
        <w:t>1), 2)</w:t>
      </w:r>
      <w:r>
        <w:rPr>
          <w:rFonts w:ascii="Arial" w:hAnsi="Arial" w:cs="Arial"/>
          <w:sz w:val="20"/>
          <w:szCs w:val="20"/>
        </w:rPr>
        <w:t xml:space="preserve">), (Dz. Urz. UE L 119 z 04.05.2016 r., str. 1), dalej RODO, ustawą o ochronie danych osobowych z dnia 10 maja 2018 r. oraz </w:t>
      </w:r>
      <w:r>
        <w:rPr>
          <w:rFonts w:ascii="Arial" w:hAnsi="Arial" w:cs="Arial"/>
          <w:bCs/>
          <w:sz w:val="20"/>
          <w:szCs w:val="20"/>
        </w:rPr>
        <w:t xml:space="preserve">ustawą </w:t>
      </w:r>
      <w:r>
        <w:rPr>
          <w:rFonts w:ascii="Arial" w:hAnsi="Arial" w:cs="Arial"/>
          <w:sz w:val="20"/>
          <w:szCs w:val="20"/>
        </w:rPr>
        <w:t xml:space="preserve">z dnia 21 lutego 2019r. </w:t>
      </w:r>
      <w:r>
        <w:rPr>
          <w:rFonts w:ascii="Arial" w:hAnsi="Arial" w:cs="Arial"/>
          <w:bCs/>
          <w:sz w:val="20"/>
          <w:szCs w:val="20"/>
        </w:rPr>
        <w:t>o zmianie niektórych ustaw w związku z zapewnieniem stosowania  RODO</w:t>
      </w:r>
      <w:r>
        <w:rPr>
          <w:rFonts w:ascii="Arial" w:hAnsi="Arial" w:cs="Arial"/>
          <w:sz w:val="20"/>
          <w:szCs w:val="20"/>
        </w:rPr>
        <w:t xml:space="preserve"> Zamawiający informuje, że:</w:t>
      </w:r>
    </w:p>
    <w:p w:rsidR="0086264F" w:rsidRPr="00BE239B" w:rsidRDefault="0086264F" w:rsidP="0086264F">
      <w:pPr>
        <w:pStyle w:val="Bezodstpw"/>
        <w:widowControl w:val="0"/>
        <w:numPr>
          <w:ilvl w:val="0"/>
          <w:numId w:val="10"/>
        </w:numPr>
        <w:tabs>
          <w:tab w:val="clear" w:pos="0"/>
          <w:tab w:val="num" w:pos="-698"/>
        </w:tabs>
        <w:suppressAutoHyphens/>
        <w:autoSpaceDE w:val="0"/>
        <w:ind w:left="303" w:right="-57" w:hanging="19"/>
        <w:jc w:val="both"/>
        <w:rPr>
          <w:sz w:val="20"/>
          <w:szCs w:val="20"/>
        </w:rPr>
      </w:pPr>
      <w:r w:rsidRPr="00BE239B">
        <w:rPr>
          <w:rFonts w:ascii="Arial" w:hAnsi="Arial" w:cs="Arial"/>
          <w:sz w:val="20"/>
          <w:szCs w:val="20"/>
        </w:rPr>
        <w:t>administratorem danych osobowych jest Skarb Państwa - 16 Wojskowy Oddział Gospodarczy                           w Drawsku Pomorskim, ul. Główna 1, 78-513 Oleszno;</w:t>
      </w:r>
    </w:p>
    <w:p w:rsidR="0086264F" w:rsidRPr="00BE239B" w:rsidRDefault="0086264F" w:rsidP="0086264F">
      <w:pPr>
        <w:pStyle w:val="Bezodstpw"/>
        <w:widowControl w:val="0"/>
        <w:numPr>
          <w:ilvl w:val="0"/>
          <w:numId w:val="10"/>
        </w:numPr>
        <w:tabs>
          <w:tab w:val="clear" w:pos="0"/>
          <w:tab w:val="num" w:pos="-698"/>
        </w:tabs>
        <w:suppressAutoHyphens/>
        <w:autoSpaceDE w:val="0"/>
        <w:ind w:left="303" w:right="-57" w:hanging="19"/>
        <w:jc w:val="both"/>
        <w:rPr>
          <w:sz w:val="20"/>
          <w:szCs w:val="20"/>
        </w:rPr>
      </w:pPr>
      <w:r w:rsidRPr="00BE239B">
        <w:rPr>
          <w:rFonts w:ascii="Arial" w:hAnsi="Arial" w:cs="Arial"/>
          <w:sz w:val="20"/>
          <w:szCs w:val="20"/>
        </w:rPr>
        <w:t xml:space="preserve">w 16 Wojskowym Oddziale Gospodarczym został wyznaczony Inspektor ochrony danych osobowych; </w:t>
      </w:r>
    </w:p>
    <w:p w:rsidR="0086264F" w:rsidRPr="00BE239B" w:rsidRDefault="0086264F" w:rsidP="0086264F">
      <w:pPr>
        <w:pStyle w:val="Bezodstpw"/>
        <w:widowControl w:val="0"/>
        <w:numPr>
          <w:ilvl w:val="0"/>
          <w:numId w:val="10"/>
        </w:numPr>
        <w:tabs>
          <w:tab w:val="clear" w:pos="0"/>
          <w:tab w:val="num" w:pos="-698"/>
        </w:tabs>
        <w:suppressAutoHyphens/>
        <w:autoSpaceDE w:val="0"/>
        <w:ind w:left="303" w:right="-57" w:hanging="19"/>
        <w:jc w:val="both"/>
        <w:rPr>
          <w:sz w:val="20"/>
          <w:szCs w:val="20"/>
        </w:rPr>
      </w:pPr>
      <w:r w:rsidRPr="00BE239B">
        <w:rPr>
          <w:rFonts w:ascii="Arial" w:hAnsi="Arial" w:cs="Arial"/>
          <w:sz w:val="20"/>
          <w:szCs w:val="20"/>
        </w:rPr>
        <w:t>dane osobowe będą przetwarzane i przechowywane na podstawie art. 6 ust. 1 lit. c RODO w celu wykonywania umowy i przez okres wykonywania niniejszej umowy oraz w celach archiwalnych. Dane osobowe będą przetwarzane i przechowywane na podstawie art. 6 ust. 1 lit. c RODO w celu wykonywania umowy i przez okres wykonywania niniejszej umowy oraz w celach archiwalnych.</w:t>
      </w:r>
    </w:p>
    <w:p w:rsidR="0086264F" w:rsidRPr="00BE239B" w:rsidRDefault="0086264F" w:rsidP="0086264F">
      <w:pPr>
        <w:pStyle w:val="Bezodstpw"/>
        <w:suppressAutoHyphens/>
        <w:ind w:right="-57"/>
        <w:jc w:val="both"/>
        <w:rPr>
          <w:sz w:val="20"/>
          <w:szCs w:val="20"/>
        </w:rPr>
      </w:pPr>
      <w:r>
        <w:rPr>
          <w:rFonts w:ascii="Arial" w:hAnsi="Arial" w:cs="Arial"/>
          <w:sz w:val="20"/>
          <w:szCs w:val="20"/>
        </w:rPr>
        <w:t>2.</w:t>
      </w:r>
      <w:r w:rsidRPr="00BE239B">
        <w:rPr>
          <w:rFonts w:ascii="Arial" w:hAnsi="Arial" w:cs="Arial"/>
          <w:sz w:val="20"/>
          <w:szCs w:val="20"/>
        </w:rPr>
        <w:t xml:space="preserve">Wykonawca oświadcza, że wdrożył w swojej działalności zapisy RODO i wyraża zgodę na zgodne                     z prawem przetwarzanie danych, zobowiązując się do wypełnienia obowiązków informacyjnych przewidzianych w art. 13 lub art. 14 RODO wobec osób fizycznych, od których dane osobowe bezpośrednio lub pośrednio pozyska w celu wykonywania umowy i przez okres wykonywania niniejszej umowy. </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 xml:space="preserve"> 3.</w:t>
      </w:r>
      <w:r w:rsidRPr="00BE239B">
        <w:rPr>
          <w:rFonts w:ascii="Arial" w:hAnsi="Arial" w:cs="Arial"/>
          <w:sz w:val="20"/>
          <w:szCs w:val="20"/>
        </w:rPr>
        <w:t>W związku z zawarciem niniejszej umowy, w ramach której dochodzić będzie do przetwarzania danych osobowych, strony ustalają zasady wzajemnego powierzenia przetwarzania danych osobowych, zwane w dalszej treści „zasadami”.</w:t>
      </w:r>
    </w:p>
    <w:p w:rsidR="0086264F" w:rsidRPr="00BE239B" w:rsidRDefault="0086264F" w:rsidP="0086264F">
      <w:pPr>
        <w:pStyle w:val="Bezodstpw"/>
        <w:suppressAutoHyphens/>
        <w:ind w:right="-57"/>
        <w:jc w:val="both"/>
        <w:rPr>
          <w:sz w:val="20"/>
          <w:szCs w:val="20"/>
        </w:rPr>
      </w:pPr>
      <w:r>
        <w:rPr>
          <w:rFonts w:ascii="Arial" w:hAnsi="Arial" w:cs="Arial"/>
          <w:sz w:val="20"/>
          <w:szCs w:val="20"/>
        </w:rPr>
        <w:t>4.</w:t>
      </w:r>
      <w:r w:rsidRPr="00BE239B">
        <w:rPr>
          <w:rFonts w:ascii="Arial" w:hAnsi="Arial" w:cs="Arial"/>
          <w:sz w:val="20"/>
          <w:szCs w:val="20"/>
        </w:rPr>
        <w:t>Oświadczenia Zamawiającego:</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 xml:space="preserve">Zamawiający oświadcza, że jest administratorem w rozumieniu RODO oraz ustawy, </w:t>
      </w:r>
      <w:r w:rsidRPr="00BE239B">
        <w:rPr>
          <w:rFonts w:ascii="Arial" w:hAnsi="Arial" w:cs="Arial"/>
          <w:sz w:val="20"/>
          <w:szCs w:val="20"/>
        </w:rPr>
        <w:br/>
        <w:t>w stosunku do danych osobowych powierzonych Wykonawcy, jako Podmiotowi przetwarzającemu,</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 xml:space="preserve">W stosunku do Zamawiającego, jako elementu skarbu państwa zawierającego umowę </w:t>
      </w:r>
      <w:r w:rsidRPr="00BE239B">
        <w:rPr>
          <w:rFonts w:ascii="Arial" w:hAnsi="Arial" w:cs="Arial"/>
          <w:sz w:val="20"/>
          <w:szCs w:val="20"/>
        </w:rPr>
        <w:br/>
        <w:t>w interesie publicznym, w ramach sprawowania władzy publicznej powierzonej mu jako administratorowi oraz do celów archiwalnych nie mają zastosowania, w zakresie w jakim przetwarzanie jest niezbędne zapisy art. 17 ust. 1 i 2.</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 xml:space="preserve">Zamawiający, jako Podmiot przetwarzający oświadcza, że dysponuje odpowiednią wiedzą                           i doświadczeniem oraz posiada odpowiednie zasoby organizacyjne i personalne w celu zapewnienia odpowiedniego poziomu bezpieczeństwa przetwarzania danych osobowych,                            w szczególności poprzez wdrożenie odpowiednich środków technicznych </w:t>
      </w:r>
      <w:r w:rsidRPr="00BE239B">
        <w:rPr>
          <w:rFonts w:ascii="Arial" w:hAnsi="Arial" w:cs="Arial"/>
          <w:sz w:val="20"/>
          <w:szCs w:val="20"/>
        </w:rPr>
        <w:br/>
        <w:t xml:space="preserve">i organizacyjnych w celu zapewnienia przetwarzania danych osobowych zgodnie z RODO oraz innymi powszechnie obowiązującymi w kraju przepisami prawa, </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lastRenderedPageBreak/>
        <w:t xml:space="preserve">Zamawiający oświadcza, że przetwarzanie danych osobowych przez Zamawiającego, jako Podmiot przetwarzający odbywać się będzie tylko w ramach realizacji niniejszej umowy Zamawiający, jako Podmiot przetwarzający zobowiązuje się pomagać Wykonawcy </w:t>
      </w:r>
      <w:r w:rsidRPr="00BE239B">
        <w:rPr>
          <w:rFonts w:ascii="Arial" w:hAnsi="Arial" w:cs="Arial"/>
          <w:sz w:val="20"/>
          <w:szCs w:val="20"/>
        </w:rPr>
        <w:br/>
        <w:t>w wywiązywaniu się z obowiązków  określonych w art. 32 – 36 RODO,</w:t>
      </w:r>
    </w:p>
    <w:p w:rsidR="0086264F" w:rsidRPr="00BE239B" w:rsidRDefault="0086264F" w:rsidP="0086264F">
      <w:pPr>
        <w:pStyle w:val="Bezodstpw"/>
        <w:numPr>
          <w:ilvl w:val="0"/>
          <w:numId w:val="12"/>
        </w:numPr>
        <w:suppressAutoHyphens/>
        <w:ind w:left="303" w:right="-57" w:hanging="19"/>
        <w:jc w:val="both"/>
        <w:rPr>
          <w:rFonts w:ascii="Arial" w:hAnsi="Arial" w:cs="Arial"/>
          <w:sz w:val="20"/>
          <w:szCs w:val="20"/>
        </w:rPr>
      </w:pPr>
      <w:r w:rsidRPr="00BE239B">
        <w:rPr>
          <w:rFonts w:ascii="Arial" w:hAnsi="Arial" w:cs="Arial"/>
          <w:sz w:val="20"/>
          <w:szCs w:val="20"/>
        </w:rPr>
        <w:t>Zamawiający, jako Podmiot przetwarzający zobowiązany jest udostępnić Wykonawcy wszelkie informacje niezbędne do wykazania spełnienia obowiązków określonych w art. 28 RODO.</w:t>
      </w:r>
    </w:p>
    <w:p w:rsidR="0086264F" w:rsidRPr="00BE239B" w:rsidRDefault="0086264F" w:rsidP="0086264F">
      <w:pPr>
        <w:pStyle w:val="Bezodstpw"/>
        <w:suppressAutoHyphens/>
        <w:spacing w:before="100"/>
        <w:ind w:right="-57"/>
        <w:jc w:val="both"/>
        <w:rPr>
          <w:sz w:val="20"/>
          <w:szCs w:val="20"/>
        </w:rPr>
      </w:pPr>
      <w:r>
        <w:rPr>
          <w:rFonts w:ascii="Arial" w:hAnsi="Arial" w:cs="Arial"/>
          <w:sz w:val="20"/>
          <w:szCs w:val="20"/>
        </w:rPr>
        <w:t>5.</w:t>
      </w:r>
      <w:r w:rsidRPr="00BE239B">
        <w:rPr>
          <w:rFonts w:ascii="Arial" w:hAnsi="Arial" w:cs="Arial"/>
          <w:sz w:val="20"/>
          <w:szCs w:val="20"/>
        </w:rPr>
        <w:t>Oświadczenia Wykonawcy:</w:t>
      </w:r>
    </w:p>
    <w:p w:rsidR="0086264F" w:rsidRPr="00BE239B" w:rsidRDefault="0086264F" w:rsidP="0086264F">
      <w:pPr>
        <w:pStyle w:val="Bezodstpw"/>
        <w:numPr>
          <w:ilvl w:val="0"/>
          <w:numId w:val="13"/>
        </w:numPr>
        <w:suppressAutoHyphens/>
        <w:ind w:left="303" w:right="-57" w:hanging="19"/>
        <w:jc w:val="both"/>
        <w:rPr>
          <w:rFonts w:ascii="Arial" w:hAnsi="Arial" w:cs="Arial"/>
          <w:sz w:val="20"/>
          <w:szCs w:val="20"/>
        </w:rPr>
      </w:pPr>
      <w:r w:rsidRPr="00BE239B">
        <w:rPr>
          <w:rFonts w:ascii="Arial" w:hAnsi="Arial" w:cs="Arial"/>
          <w:sz w:val="20"/>
          <w:szCs w:val="20"/>
        </w:rPr>
        <w:t xml:space="preserve">Wykonawca oświadcza, że jest administratorem w rozumieniu RODO oraz ustawy, </w:t>
      </w:r>
      <w:r w:rsidRPr="00BE239B">
        <w:rPr>
          <w:rFonts w:ascii="Arial" w:hAnsi="Arial" w:cs="Arial"/>
          <w:sz w:val="20"/>
          <w:szCs w:val="20"/>
        </w:rPr>
        <w:br/>
        <w:t>w stosunku do danych osobowych powierzonych Zamawiającemu, jako Podmiotowi przetwarzającemu,</w:t>
      </w:r>
    </w:p>
    <w:p w:rsidR="0086264F" w:rsidRPr="00BE239B" w:rsidRDefault="0086264F" w:rsidP="0086264F">
      <w:pPr>
        <w:pStyle w:val="Bezodstpw"/>
        <w:numPr>
          <w:ilvl w:val="0"/>
          <w:numId w:val="13"/>
        </w:numPr>
        <w:suppressAutoHyphens/>
        <w:ind w:left="303" w:right="-57" w:hanging="19"/>
        <w:jc w:val="both"/>
        <w:rPr>
          <w:rFonts w:ascii="Arial" w:hAnsi="Arial" w:cs="Arial"/>
          <w:sz w:val="20"/>
          <w:szCs w:val="20"/>
        </w:rPr>
      </w:pPr>
      <w:r w:rsidRPr="00BE239B">
        <w:rPr>
          <w:rFonts w:ascii="Arial" w:hAnsi="Arial" w:cs="Arial"/>
          <w:sz w:val="20"/>
          <w:szCs w:val="20"/>
        </w:rPr>
        <w:t xml:space="preserve">Wykonawca, jako Podmiot przetwarzający oświadcza, że dysponuje odpowiednią wiedzą </w:t>
      </w:r>
      <w:r w:rsidRPr="00BE239B">
        <w:rPr>
          <w:rFonts w:ascii="Arial" w:hAnsi="Arial" w:cs="Arial"/>
          <w:sz w:val="20"/>
          <w:szCs w:val="20"/>
        </w:rPr>
        <w:br/>
        <w:t>i doświadczeniem oraz posiada od</w:t>
      </w:r>
      <w:r>
        <w:rPr>
          <w:rFonts w:ascii="Arial" w:hAnsi="Arial" w:cs="Arial"/>
          <w:sz w:val="20"/>
          <w:szCs w:val="20"/>
        </w:rPr>
        <w:t xml:space="preserve">powiednie zasoby organizacyjne </w:t>
      </w:r>
      <w:r w:rsidRPr="00BE239B">
        <w:rPr>
          <w:rFonts w:ascii="Arial" w:hAnsi="Arial" w:cs="Arial"/>
          <w:sz w:val="20"/>
          <w:szCs w:val="20"/>
        </w:rPr>
        <w:t>i personalne w celu zapewnienia odpowiedniego poziomu bezpieczeństwa przetwarzania danych osobowych, w szczególności poprzez wdrożenie od</w:t>
      </w:r>
      <w:r>
        <w:rPr>
          <w:rFonts w:ascii="Arial" w:hAnsi="Arial" w:cs="Arial"/>
          <w:sz w:val="20"/>
          <w:szCs w:val="20"/>
        </w:rPr>
        <w:t>powiednich środków technicznych</w:t>
      </w:r>
      <w:r w:rsidRPr="00BE239B">
        <w:rPr>
          <w:rFonts w:ascii="Arial" w:hAnsi="Arial" w:cs="Arial"/>
          <w:sz w:val="20"/>
          <w:szCs w:val="20"/>
        </w:rPr>
        <w:t xml:space="preserve"> i organizacyjnych w celu zapewnienia przetwarzania danych osobowych zgodnie z RODO oraz innymi powszechnie obowiązującymi w kraju przepisami prawa, </w:t>
      </w:r>
    </w:p>
    <w:p w:rsidR="0086264F" w:rsidRPr="00BE239B" w:rsidRDefault="0086264F" w:rsidP="0086264F">
      <w:pPr>
        <w:pStyle w:val="Bezodstpw"/>
        <w:numPr>
          <w:ilvl w:val="0"/>
          <w:numId w:val="13"/>
        </w:numPr>
        <w:suppressAutoHyphens/>
        <w:ind w:left="303" w:right="-57" w:hanging="19"/>
        <w:jc w:val="both"/>
        <w:rPr>
          <w:rFonts w:ascii="Arial" w:hAnsi="Arial" w:cs="Arial"/>
          <w:sz w:val="20"/>
          <w:szCs w:val="20"/>
        </w:rPr>
      </w:pPr>
      <w:r w:rsidRPr="00BE239B">
        <w:rPr>
          <w:rFonts w:ascii="Arial" w:hAnsi="Arial" w:cs="Arial"/>
          <w:sz w:val="20"/>
          <w:szCs w:val="20"/>
        </w:rPr>
        <w:t>Wykonawca oświadcza, że przetwarzanie danych osobowych przez Wykonawcę, jako Podmiot przetwarzający odbywać się będzie w ramach realizacji niniejszej umowy Wykonawca, jako Podmiot przetwarzający zobowią</w:t>
      </w:r>
      <w:r>
        <w:rPr>
          <w:rFonts w:ascii="Arial" w:hAnsi="Arial" w:cs="Arial"/>
          <w:sz w:val="20"/>
          <w:szCs w:val="20"/>
        </w:rPr>
        <w:t xml:space="preserve">zuje się pomagać Zamawiającemu </w:t>
      </w:r>
      <w:r w:rsidRPr="00BE239B">
        <w:rPr>
          <w:rFonts w:ascii="Arial" w:hAnsi="Arial" w:cs="Arial"/>
          <w:sz w:val="20"/>
          <w:szCs w:val="20"/>
        </w:rPr>
        <w:t>w wywiązywaniu się</w:t>
      </w:r>
      <w:r w:rsidR="00564809">
        <w:rPr>
          <w:rFonts w:ascii="Arial" w:hAnsi="Arial" w:cs="Arial"/>
          <w:sz w:val="20"/>
          <w:szCs w:val="20"/>
        </w:rPr>
        <w:t xml:space="preserve"> </w:t>
      </w:r>
      <w:r w:rsidRPr="00BE239B">
        <w:rPr>
          <w:rFonts w:ascii="Arial" w:hAnsi="Arial" w:cs="Arial"/>
          <w:sz w:val="20"/>
          <w:szCs w:val="20"/>
        </w:rPr>
        <w:t>z obowiązków  określonych w art. 32 – 36 RODO,</w:t>
      </w:r>
    </w:p>
    <w:p w:rsidR="0086264F" w:rsidRPr="00BE239B" w:rsidRDefault="0086264F" w:rsidP="0086264F">
      <w:pPr>
        <w:pStyle w:val="Bezodstpw"/>
        <w:numPr>
          <w:ilvl w:val="0"/>
          <w:numId w:val="13"/>
        </w:numPr>
        <w:suppressAutoHyphens/>
        <w:ind w:left="303" w:right="-57" w:hanging="19"/>
        <w:jc w:val="both"/>
        <w:rPr>
          <w:sz w:val="20"/>
          <w:szCs w:val="20"/>
        </w:rPr>
      </w:pPr>
      <w:r w:rsidRPr="00BE239B">
        <w:rPr>
          <w:rFonts w:ascii="Arial" w:hAnsi="Arial" w:cs="Arial"/>
          <w:sz w:val="20"/>
          <w:szCs w:val="20"/>
        </w:rPr>
        <w:t>Wykonawca, jako Podmiot przetwarzający zobowiązany jest udostępnić Zamawiającemu wszelkie informacje niezbędne do wykazania spełnienia obowiązków określonych w art. 28 RODO.</w:t>
      </w:r>
    </w:p>
    <w:p w:rsidR="0086264F" w:rsidRPr="00BE239B" w:rsidRDefault="0086264F" w:rsidP="005223CC">
      <w:pPr>
        <w:pStyle w:val="Bezodstpw"/>
        <w:suppressAutoHyphens/>
        <w:spacing w:after="40"/>
        <w:ind w:right="-57"/>
        <w:jc w:val="both"/>
        <w:rPr>
          <w:sz w:val="20"/>
          <w:szCs w:val="20"/>
        </w:rPr>
      </w:pPr>
      <w:r>
        <w:rPr>
          <w:rFonts w:ascii="Arial" w:hAnsi="Arial" w:cs="Arial"/>
          <w:sz w:val="20"/>
          <w:szCs w:val="20"/>
        </w:rPr>
        <w:t xml:space="preserve">6.Podpowierzenie: </w:t>
      </w:r>
      <w:r w:rsidRPr="00BE239B">
        <w:rPr>
          <w:rFonts w:ascii="Arial" w:hAnsi="Arial" w:cs="Arial"/>
          <w:sz w:val="20"/>
          <w:szCs w:val="20"/>
        </w:rPr>
        <w:t>Strony nie przewidują konieczności podpowierzenia przetwarzania danych. Ewentualne podpowierzenie przez jedną ze stron wymagać będzie wyrażenia zgody przez drugą stronę w formie pisemnej pod rygorem nieważności.</w:t>
      </w:r>
    </w:p>
    <w:p w:rsidR="0086264F" w:rsidRPr="00BE239B" w:rsidRDefault="0086264F" w:rsidP="005223CC">
      <w:pPr>
        <w:pStyle w:val="Bezodstpw"/>
        <w:suppressAutoHyphens/>
        <w:spacing w:after="40"/>
        <w:ind w:left="-37" w:right="-57"/>
        <w:jc w:val="both"/>
        <w:rPr>
          <w:sz w:val="20"/>
          <w:szCs w:val="20"/>
        </w:rPr>
      </w:pPr>
      <w:r>
        <w:rPr>
          <w:rFonts w:ascii="Arial" w:hAnsi="Arial" w:cs="Arial"/>
          <w:sz w:val="20"/>
          <w:szCs w:val="20"/>
        </w:rPr>
        <w:t>7..</w:t>
      </w:r>
      <w:r w:rsidRPr="00BE239B">
        <w:rPr>
          <w:rFonts w:ascii="Arial" w:hAnsi="Arial" w:cs="Arial"/>
          <w:sz w:val="20"/>
          <w:szCs w:val="20"/>
        </w:rPr>
        <w:t xml:space="preserve">Zamawiający, jako administrator powierza Wykonawcy, jako Podmiotowi przetwarzającemu, </w:t>
      </w:r>
      <w:r w:rsidRPr="00BE239B">
        <w:rPr>
          <w:rFonts w:ascii="Arial" w:hAnsi="Arial" w:cs="Arial"/>
          <w:sz w:val="20"/>
          <w:szCs w:val="20"/>
        </w:rPr>
        <w:br/>
        <w:t xml:space="preserve">w trybie art. 28 ust. 3 RODO, przetwarzanie danych osobowych na zasadach i w celu określonym                    w umowie, na czas trwania umowy oraz nie krócej niż przez okres wskazany </w:t>
      </w:r>
      <w:r w:rsidRPr="00BE239B">
        <w:rPr>
          <w:rFonts w:ascii="Arial" w:hAnsi="Arial" w:cs="Arial"/>
          <w:sz w:val="20"/>
          <w:szCs w:val="20"/>
        </w:rPr>
        <w:br/>
        <w:t>w przepisach o archiwizacji po ustaniu umowy.</w:t>
      </w:r>
    </w:p>
    <w:p w:rsidR="0086264F" w:rsidRPr="00BE239B" w:rsidRDefault="0086264F" w:rsidP="005223CC">
      <w:pPr>
        <w:pStyle w:val="Bezodstpw"/>
        <w:suppressAutoHyphens/>
        <w:spacing w:after="40"/>
        <w:ind w:left="-37" w:right="-57"/>
        <w:jc w:val="both"/>
        <w:rPr>
          <w:sz w:val="20"/>
          <w:szCs w:val="20"/>
        </w:rPr>
      </w:pPr>
      <w:r>
        <w:rPr>
          <w:rFonts w:ascii="Arial" w:hAnsi="Arial" w:cs="Arial"/>
          <w:sz w:val="20"/>
          <w:szCs w:val="20"/>
        </w:rPr>
        <w:t>8..</w:t>
      </w:r>
      <w:r w:rsidRPr="00BE239B">
        <w:rPr>
          <w:rFonts w:ascii="Arial" w:hAnsi="Arial" w:cs="Arial"/>
          <w:sz w:val="20"/>
          <w:szCs w:val="20"/>
        </w:rPr>
        <w:t>Powierzone dane osobowe będą przetwarzane przez strony wyłącznie w celu realizacji umowy.</w:t>
      </w:r>
    </w:p>
    <w:p w:rsidR="0086264F" w:rsidRPr="00BE239B" w:rsidRDefault="0086264F" w:rsidP="005223CC">
      <w:pPr>
        <w:pStyle w:val="Bezodstpw"/>
        <w:suppressAutoHyphens/>
        <w:spacing w:after="40"/>
        <w:ind w:left="-37" w:right="-57"/>
        <w:jc w:val="both"/>
        <w:rPr>
          <w:sz w:val="20"/>
          <w:szCs w:val="20"/>
        </w:rPr>
      </w:pPr>
      <w:r>
        <w:rPr>
          <w:rFonts w:ascii="Arial" w:hAnsi="Arial" w:cs="Arial"/>
          <w:sz w:val="20"/>
          <w:szCs w:val="20"/>
        </w:rPr>
        <w:t>9.</w:t>
      </w:r>
      <w:r w:rsidRPr="00BE239B">
        <w:rPr>
          <w:rFonts w:ascii="Arial" w:hAnsi="Arial" w:cs="Arial"/>
          <w:sz w:val="20"/>
          <w:szCs w:val="20"/>
        </w:rPr>
        <w:t>W ramach realizacji umowy Podmiot przetwarzający uprawniony jest do wykonywania następujących operacji na powierzonych do przetwarzania danych osobowych (zgodnie z art. 4 pkt 2 RODO), wykonywanych w sposób niezautomatyzowany: zbieranie, utrwalanie, organizowanie, porządkowanie, przechowywanie, adaptowanie, modyfikowanie, pobieranie, przeglądanie, wykorzystywanie, dopasowywanie, łączenie, ograniczanie, usuwanie, niszczenie o ile jest to konieczne do zrealizowania celu określonego w umowie.</w:t>
      </w:r>
    </w:p>
    <w:p w:rsidR="0086264F" w:rsidRPr="00BE239B" w:rsidRDefault="0086264F" w:rsidP="005223CC">
      <w:pPr>
        <w:pStyle w:val="Bezodstpw"/>
        <w:suppressAutoHyphens/>
        <w:spacing w:after="40"/>
        <w:ind w:right="-57"/>
        <w:jc w:val="both"/>
        <w:rPr>
          <w:sz w:val="20"/>
          <w:szCs w:val="20"/>
        </w:rPr>
      </w:pPr>
      <w:r>
        <w:rPr>
          <w:rFonts w:ascii="Arial" w:hAnsi="Arial" w:cs="Arial"/>
          <w:sz w:val="20"/>
          <w:szCs w:val="20"/>
        </w:rPr>
        <w:t>10.</w:t>
      </w:r>
      <w:r w:rsidRPr="00BE239B">
        <w:rPr>
          <w:rFonts w:ascii="Arial" w:hAnsi="Arial" w:cs="Arial"/>
          <w:sz w:val="20"/>
          <w:szCs w:val="20"/>
        </w:rPr>
        <w:t>Celem przetwarzania jest wykonywanie zminimalizowanych czynności przetwarzania danych osobowych niezbędne do wykonania umowy, której stroną jest osoba ( osoby ), której dane dotyczą oraz realizacja żywotnych interesów stron umowy.</w:t>
      </w:r>
    </w:p>
    <w:p w:rsidR="0086264F" w:rsidRPr="00BE239B" w:rsidRDefault="0086264F" w:rsidP="005223CC">
      <w:pPr>
        <w:pStyle w:val="Bezodstpw"/>
        <w:suppressAutoHyphens/>
        <w:spacing w:after="40"/>
        <w:ind w:left="-37" w:right="-57"/>
        <w:jc w:val="both"/>
        <w:rPr>
          <w:sz w:val="20"/>
          <w:szCs w:val="20"/>
        </w:rPr>
      </w:pPr>
      <w:r>
        <w:rPr>
          <w:rFonts w:ascii="Arial" w:hAnsi="Arial" w:cs="Arial"/>
          <w:sz w:val="20"/>
          <w:szCs w:val="20"/>
        </w:rPr>
        <w:t>11.</w:t>
      </w:r>
      <w:r w:rsidRPr="00BE239B">
        <w:rPr>
          <w:rFonts w:ascii="Arial" w:hAnsi="Arial" w:cs="Arial"/>
          <w:sz w:val="20"/>
          <w:szCs w:val="20"/>
        </w:rPr>
        <w:t xml:space="preserve">W stosunku do osób, których dane osobowe ujęto w umowie ma zastosowanie zapis </w:t>
      </w:r>
      <w:r w:rsidRPr="00BE239B">
        <w:rPr>
          <w:rFonts w:ascii="Arial" w:hAnsi="Arial" w:cs="Arial"/>
          <w:sz w:val="20"/>
          <w:szCs w:val="20"/>
        </w:rPr>
        <w:br/>
        <w:t xml:space="preserve">art. 4 ust. 11 RODO. Obowiązek tego zapisu dotyczy w równej mierze obu stron umowy, </w:t>
      </w:r>
      <w:r w:rsidRPr="00BE239B">
        <w:rPr>
          <w:rFonts w:ascii="Arial" w:hAnsi="Arial" w:cs="Arial"/>
          <w:sz w:val="20"/>
          <w:szCs w:val="20"/>
        </w:rPr>
        <w:br/>
        <w:t>z zachowaniem zasady pełnej rozliczalności.</w:t>
      </w:r>
    </w:p>
    <w:p w:rsidR="0086264F" w:rsidRPr="00BE239B" w:rsidRDefault="0086264F" w:rsidP="005223CC">
      <w:pPr>
        <w:pStyle w:val="Bezodstpw"/>
        <w:suppressAutoHyphens/>
        <w:spacing w:after="40"/>
        <w:ind w:right="-57"/>
        <w:jc w:val="both"/>
        <w:rPr>
          <w:sz w:val="20"/>
          <w:szCs w:val="20"/>
        </w:rPr>
      </w:pPr>
      <w:r>
        <w:rPr>
          <w:rFonts w:ascii="Arial" w:hAnsi="Arial" w:cs="Arial"/>
          <w:sz w:val="20"/>
          <w:szCs w:val="20"/>
        </w:rPr>
        <w:t>12.</w:t>
      </w:r>
      <w:r w:rsidRPr="00BE239B">
        <w:rPr>
          <w:rFonts w:ascii="Arial" w:hAnsi="Arial" w:cs="Arial"/>
          <w:sz w:val="20"/>
          <w:szCs w:val="20"/>
        </w:rPr>
        <w:t xml:space="preserve">Dane osobowe będą przetwarzane przez Podmiot przetwarzający w formie papierowej </w:t>
      </w:r>
      <w:r w:rsidRPr="00BE239B">
        <w:rPr>
          <w:rFonts w:ascii="Arial" w:hAnsi="Arial" w:cs="Arial"/>
          <w:sz w:val="20"/>
          <w:szCs w:val="20"/>
        </w:rPr>
        <w:br/>
        <w:t>w siedzibie Zamawiającego oraz w siedzibie Wykonawcy lub zdalnie przy wykorzystaniu systemów informatycznych.</w:t>
      </w:r>
    </w:p>
    <w:p w:rsidR="0086264F" w:rsidRPr="00BE239B" w:rsidRDefault="0086264F" w:rsidP="005223CC">
      <w:pPr>
        <w:pStyle w:val="Bezodstpw"/>
        <w:suppressAutoHyphens/>
        <w:spacing w:after="40"/>
        <w:ind w:right="-57"/>
        <w:jc w:val="both"/>
        <w:rPr>
          <w:sz w:val="20"/>
          <w:szCs w:val="20"/>
        </w:rPr>
      </w:pPr>
      <w:r>
        <w:rPr>
          <w:rFonts w:ascii="Arial" w:hAnsi="Arial" w:cs="Arial"/>
          <w:sz w:val="20"/>
          <w:szCs w:val="20"/>
        </w:rPr>
        <w:t>13.</w:t>
      </w:r>
      <w:r w:rsidRPr="00BE239B">
        <w:rPr>
          <w:rFonts w:ascii="Arial" w:hAnsi="Arial" w:cs="Arial"/>
          <w:sz w:val="20"/>
          <w:szCs w:val="20"/>
        </w:rPr>
        <w:t xml:space="preserve">Podmiot przetwarzający zobowiązuje się przetwarzać powierzone mu dane osobowe zgodnie                           z zapisami RODO oraz innymi powszechnie obowiązującymi w kraju przepisami prawa, które chronią prawa osób fizycznych. </w:t>
      </w:r>
    </w:p>
    <w:p w:rsidR="0086264F" w:rsidRPr="00BE239B" w:rsidRDefault="0086264F" w:rsidP="005223CC">
      <w:pPr>
        <w:pStyle w:val="Bezodstpw"/>
        <w:suppressAutoHyphens/>
        <w:spacing w:after="40"/>
        <w:ind w:left="360" w:right="-57" w:hanging="360"/>
        <w:jc w:val="both"/>
        <w:rPr>
          <w:sz w:val="20"/>
          <w:szCs w:val="20"/>
        </w:rPr>
      </w:pPr>
      <w:r>
        <w:rPr>
          <w:rFonts w:ascii="Arial" w:hAnsi="Arial" w:cs="Arial"/>
          <w:sz w:val="20"/>
          <w:szCs w:val="20"/>
        </w:rPr>
        <w:t>14.</w:t>
      </w:r>
      <w:r w:rsidRPr="00BE239B">
        <w:rPr>
          <w:rFonts w:ascii="Arial" w:hAnsi="Arial" w:cs="Arial"/>
          <w:sz w:val="20"/>
          <w:szCs w:val="20"/>
        </w:rPr>
        <w:t xml:space="preserve">Podmiot przetwarzający zobowiązuje się zastosować odpowiednie środki zgodnie z art. 32 RODO. </w:t>
      </w:r>
    </w:p>
    <w:p w:rsidR="0086264F" w:rsidRPr="00BE239B" w:rsidRDefault="0086264F" w:rsidP="005223CC">
      <w:pPr>
        <w:pStyle w:val="Bezodstpw"/>
        <w:suppressAutoHyphens/>
        <w:spacing w:after="40"/>
        <w:ind w:right="-57"/>
        <w:jc w:val="both"/>
        <w:rPr>
          <w:sz w:val="20"/>
          <w:szCs w:val="20"/>
        </w:rPr>
      </w:pPr>
      <w:r>
        <w:rPr>
          <w:rFonts w:ascii="Arial" w:hAnsi="Arial" w:cs="Arial"/>
          <w:sz w:val="20"/>
          <w:szCs w:val="20"/>
        </w:rPr>
        <w:t>15.</w:t>
      </w:r>
      <w:r w:rsidRPr="00BE239B">
        <w:rPr>
          <w:rFonts w:ascii="Arial" w:hAnsi="Arial" w:cs="Arial"/>
          <w:sz w:val="20"/>
          <w:szCs w:val="20"/>
        </w:rPr>
        <w:t>Podmiot przetwarzający niezwłocznie informuje Administratora, jeżeli jego zdaniem wydane mu polecenie stanowi naruszenie zapisów RODO lub innych przepisów o ochronie danych osobowych.</w:t>
      </w:r>
    </w:p>
    <w:p w:rsidR="0086264F" w:rsidRPr="00BE239B" w:rsidRDefault="0086264F" w:rsidP="005223CC">
      <w:pPr>
        <w:pStyle w:val="Bezodstpw"/>
        <w:suppressAutoHyphens/>
        <w:spacing w:after="40"/>
        <w:ind w:right="-57"/>
        <w:jc w:val="both"/>
        <w:rPr>
          <w:sz w:val="20"/>
          <w:szCs w:val="20"/>
        </w:rPr>
      </w:pPr>
      <w:r>
        <w:rPr>
          <w:rFonts w:ascii="Arial" w:hAnsi="Arial" w:cs="Arial"/>
          <w:sz w:val="20"/>
          <w:szCs w:val="20"/>
        </w:rPr>
        <w:t>16.</w:t>
      </w:r>
      <w:r w:rsidRPr="00BE239B">
        <w:rPr>
          <w:rFonts w:ascii="Arial" w:hAnsi="Arial" w:cs="Arial"/>
          <w:sz w:val="20"/>
          <w:szCs w:val="20"/>
        </w:rPr>
        <w:t>Podmiot przetwarzający jest zobowiązany do poinformowania Administratora o każdym przypadku naruszenia ochrony danych osobowych niezwł</w:t>
      </w:r>
      <w:r>
        <w:rPr>
          <w:rFonts w:ascii="Arial" w:hAnsi="Arial" w:cs="Arial"/>
          <w:sz w:val="20"/>
          <w:szCs w:val="20"/>
        </w:rPr>
        <w:t xml:space="preserve">ocznie, nie później jednak niż </w:t>
      </w:r>
      <w:r w:rsidRPr="00BE239B">
        <w:rPr>
          <w:rFonts w:ascii="Arial" w:hAnsi="Arial" w:cs="Arial"/>
          <w:sz w:val="20"/>
          <w:szCs w:val="20"/>
        </w:rPr>
        <w:t>w ciągu 48 godzin od chwili stwierdzenia naruszenia.</w:t>
      </w:r>
    </w:p>
    <w:p w:rsidR="0086264F" w:rsidRPr="00BE239B" w:rsidRDefault="0086264F" w:rsidP="005223CC">
      <w:pPr>
        <w:pStyle w:val="Bezodstpw"/>
        <w:suppressAutoHyphens/>
        <w:spacing w:after="40"/>
        <w:ind w:left="-37" w:right="-57"/>
        <w:jc w:val="both"/>
        <w:rPr>
          <w:sz w:val="20"/>
          <w:szCs w:val="20"/>
        </w:rPr>
      </w:pPr>
      <w:r>
        <w:rPr>
          <w:rFonts w:ascii="Arial" w:hAnsi="Arial" w:cs="Arial"/>
          <w:sz w:val="20"/>
          <w:szCs w:val="20"/>
        </w:rPr>
        <w:t>17.</w:t>
      </w:r>
      <w:r w:rsidRPr="00BE239B">
        <w:rPr>
          <w:rFonts w:ascii="Arial" w:hAnsi="Arial" w:cs="Arial"/>
          <w:sz w:val="20"/>
          <w:szCs w:val="20"/>
        </w:rPr>
        <w:t>Do przetwarzania danych osobowych w imieniu Podmiotu przetwarzającego mogą być dopuszczone wyłącznie osoby posiadające imienne upoważnienie do przetwarzania danych osobowych, wydane przez Podmiot przetwarzający.</w:t>
      </w:r>
    </w:p>
    <w:p w:rsidR="0086264F" w:rsidRPr="00BE239B" w:rsidRDefault="0086264F" w:rsidP="005223CC">
      <w:pPr>
        <w:pStyle w:val="Bezodstpw"/>
        <w:suppressAutoHyphens/>
        <w:spacing w:after="40"/>
        <w:ind w:right="-57"/>
        <w:jc w:val="both"/>
        <w:rPr>
          <w:sz w:val="20"/>
          <w:szCs w:val="20"/>
        </w:rPr>
      </w:pPr>
      <w:r>
        <w:rPr>
          <w:rFonts w:ascii="Arial" w:hAnsi="Arial" w:cs="Arial"/>
          <w:sz w:val="20"/>
          <w:szCs w:val="20"/>
        </w:rPr>
        <w:lastRenderedPageBreak/>
        <w:t>18.</w:t>
      </w:r>
      <w:r w:rsidRPr="00BE239B">
        <w:rPr>
          <w:rFonts w:ascii="Arial" w:hAnsi="Arial" w:cs="Arial"/>
          <w:sz w:val="20"/>
          <w:szCs w:val="20"/>
        </w:rPr>
        <w:t xml:space="preserve">Podmiot przetwarzający zobowiązuje się do nadania upoważnień do przetwarzania danych osobowych wszystkim osobom przetwarzającym powierzone dane. </w:t>
      </w:r>
    </w:p>
    <w:p w:rsidR="0086264F" w:rsidRPr="00BE239B" w:rsidRDefault="0086264F" w:rsidP="005223CC">
      <w:pPr>
        <w:pStyle w:val="Bezodstpw"/>
        <w:suppressAutoHyphens/>
        <w:spacing w:after="40"/>
        <w:ind w:left="-37" w:right="-57"/>
        <w:jc w:val="both"/>
        <w:rPr>
          <w:sz w:val="20"/>
          <w:szCs w:val="20"/>
        </w:rPr>
      </w:pPr>
      <w:r>
        <w:rPr>
          <w:rFonts w:ascii="Arial" w:hAnsi="Arial" w:cs="Arial"/>
          <w:sz w:val="20"/>
          <w:szCs w:val="20"/>
        </w:rPr>
        <w:t>19.</w:t>
      </w:r>
      <w:r w:rsidRPr="00BE239B">
        <w:rPr>
          <w:rFonts w:ascii="Arial" w:hAnsi="Arial" w:cs="Arial"/>
          <w:sz w:val="20"/>
          <w:szCs w:val="20"/>
        </w:rPr>
        <w:t>Podmiot przetwarzający zobowiązuje się zapewnić, aby osoby upoważnione do przetwarzania danych osobowych zachowały w tajemnicy dane osobowe oraz informacje dotyczące sposobu ich zabezpieczenia lub podlegały odpowiedniemu ustawowemu obowiązkowi zachowania tajemnicy. Obowiązek wskazany w zdaniu poprzedzającym obowiązuje bezterminowo, mimo rozwiązania, wygaśnięcia albo zrealizowania umowy.</w:t>
      </w:r>
    </w:p>
    <w:p w:rsidR="0086264F" w:rsidRPr="00BE239B" w:rsidRDefault="0086264F" w:rsidP="005223CC">
      <w:pPr>
        <w:pStyle w:val="Bezodstpw"/>
        <w:suppressAutoHyphens/>
        <w:spacing w:after="40"/>
        <w:ind w:right="-57"/>
        <w:jc w:val="both"/>
        <w:rPr>
          <w:sz w:val="20"/>
          <w:szCs w:val="20"/>
        </w:rPr>
      </w:pPr>
      <w:r>
        <w:rPr>
          <w:rFonts w:ascii="Arial" w:hAnsi="Arial" w:cs="Arial"/>
          <w:sz w:val="20"/>
          <w:szCs w:val="20"/>
        </w:rPr>
        <w:t>20.</w:t>
      </w:r>
      <w:r w:rsidRPr="00BE239B">
        <w:rPr>
          <w:rFonts w:ascii="Arial" w:hAnsi="Arial" w:cs="Arial"/>
          <w:sz w:val="20"/>
          <w:szCs w:val="20"/>
        </w:rPr>
        <w:t>Po zakończeniu przetwarzania danych osobowych Podmiot przetwarzający zobowiązany jest do usunięcia lub zwrotu Administratorowi – stosownie do decyzji Administratora – wszelkich powierzonych danych osobowych oraz trwałego i nieodwracalnego usunięcia wszelkich istniejących i będących</w:t>
      </w:r>
      <w:r w:rsidR="00DD326A">
        <w:rPr>
          <w:rFonts w:ascii="Arial" w:hAnsi="Arial" w:cs="Arial"/>
          <w:sz w:val="20"/>
          <w:szCs w:val="20"/>
        </w:rPr>
        <w:t xml:space="preserve"> </w:t>
      </w:r>
      <w:r w:rsidRPr="00BE239B">
        <w:rPr>
          <w:rFonts w:ascii="Arial" w:hAnsi="Arial" w:cs="Arial"/>
          <w:sz w:val="20"/>
          <w:szCs w:val="20"/>
        </w:rPr>
        <w:t>w jego posiadaniu kopii powierzonych danych.</w:t>
      </w:r>
    </w:p>
    <w:p w:rsidR="0086264F" w:rsidRPr="00BE239B" w:rsidRDefault="0086264F" w:rsidP="005223CC">
      <w:pPr>
        <w:pStyle w:val="Bezodstpw"/>
        <w:suppressAutoHyphens/>
        <w:spacing w:after="40"/>
        <w:ind w:left="-37" w:right="-57"/>
        <w:jc w:val="both"/>
        <w:rPr>
          <w:sz w:val="20"/>
          <w:szCs w:val="20"/>
        </w:rPr>
      </w:pPr>
      <w:r>
        <w:rPr>
          <w:rFonts w:ascii="Arial" w:hAnsi="Arial" w:cs="Arial"/>
          <w:sz w:val="20"/>
          <w:szCs w:val="20"/>
        </w:rPr>
        <w:t>21.</w:t>
      </w:r>
      <w:r w:rsidRPr="00BE239B">
        <w:rPr>
          <w:rFonts w:ascii="Arial" w:hAnsi="Arial" w:cs="Arial"/>
          <w:sz w:val="20"/>
          <w:szCs w:val="20"/>
        </w:rPr>
        <w:t xml:space="preserve">W przypadku skorzystania z usług Podwykonawcy, Podmiot przetwarzający  zobowiązuje się do uzyskania zgody Zamawiającego i zapewnienia, iż Podwykonawca nie będzie przetwarzał danych osobowych powierzonych przez Administratora w celu i zakresie szerszym niż wynikający z umowy.   </w:t>
      </w:r>
    </w:p>
    <w:p w:rsidR="0086264F" w:rsidRPr="00BE239B" w:rsidRDefault="0086264F" w:rsidP="005223CC">
      <w:pPr>
        <w:pStyle w:val="Bezodstpw"/>
        <w:suppressAutoHyphens/>
        <w:spacing w:after="40"/>
        <w:ind w:right="-57"/>
        <w:jc w:val="both"/>
        <w:rPr>
          <w:sz w:val="20"/>
          <w:szCs w:val="20"/>
        </w:rPr>
      </w:pPr>
      <w:r>
        <w:rPr>
          <w:rFonts w:ascii="Arial" w:hAnsi="Arial" w:cs="Arial"/>
          <w:sz w:val="20"/>
          <w:szCs w:val="20"/>
        </w:rPr>
        <w:t>22.</w:t>
      </w:r>
      <w:r w:rsidRPr="00BE239B">
        <w:rPr>
          <w:rFonts w:ascii="Arial" w:hAnsi="Arial" w:cs="Arial"/>
          <w:sz w:val="20"/>
          <w:szCs w:val="20"/>
        </w:rPr>
        <w:t>Podmiot przetwarzający ponosi pełną odpowiedzialność wobec Administratora za niewywiązanie się przez Podwykonawcę z obowiązków w zakresie ochrony danych osobowych.</w:t>
      </w:r>
    </w:p>
    <w:p w:rsidR="0086264F" w:rsidRPr="00BE239B" w:rsidRDefault="0086264F" w:rsidP="005223CC">
      <w:pPr>
        <w:pStyle w:val="Bezodstpw"/>
        <w:suppressAutoHyphens/>
        <w:spacing w:after="40"/>
        <w:ind w:left="-37" w:right="-57"/>
        <w:jc w:val="both"/>
        <w:rPr>
          <w:sz w:val="20"/>
          <w:szCs w:val="20"/>
        </w:rPr>
      </w:pPr>
      <w:r>
        <w:rPr>
          <w:rFonts w:ascii="Arial" w:hAnsi="Arial" w:cs="Arial"/>
          <w:sz w:val="20"/>
          <w:szCs w:val="20"/>
        </w:rPr>
        <w:t>23.</w:t>
      </w:r>
      <w:r w:rsidRPr="00BE239B">
        <w:rPr>
          <w:rFonts w:ascii="Arial" w:hAnsi="Arial" w:cs="Arial"/>
          <w:sz w:val="20"/>
          <w:szCs w:val="20"/>
        </w:rPr>
        <w:t xml:space="preserve">Podmiot przetwarzający zobowiązuje się do zachowania w tajemnicy wszelkich informacji </w:t>
      </w:r>
      <w:r w:rsidRPr="00BE239B">
        <w:rPr>
          <w:rFonts w:ascii="Arial" w:hAnsi="Arial" w:cs="Arial"/>
          <w:sz w:val="20"/>
          <w:szCs w:val="20"/>
        </w:rPr>
        <w:br/>
        <w:t xml:space="preserve">i danych osobowych otrzymanych od Administratora, jak i współpracujących z nim osób i nie będzie ich ujawniał i udostępniał bez zgody Administratora w innym celu niż realizacja umowy. </w:t>
      </w:r>
    </w:p>
    <w:p w:rsidR="0086264F" w:rsidRPr="00BE239B" w:rsidRDefault="0086264F" w:rsidP="005223CC">
      <w:pPr>
        <w:pStyle w:val="Bezodstpw"/>
        <w:suppressAutoHyphens/>
        <w:spacing w:after="40"/>
        <w:ind w:left="-37" w:right="-57"/>
        <w:jc w:val="both"/>
        <w:rPr>
          <w:sz w:val="20"/>
          <w:szCs w:val="20"/>
        </w:rPr>
      </w:pPr>
      <w:r>
        <w:rPr>
          <w:rFonts w:ascii="Arial" w:hAnsi="Arial" w:cs="Arial"/>
          <w:sz w:val="20"/>
          <w:szCs w:val="20"/>
        </w:rPr>
        <w:t>24.</w:t>
      </w:r>
      <w:r w:rsidRPr="00BE239B">
        <w:rPr>
          <w:rFonts w:ascii="Arial" w:hAnsi="Arial" w:cs="Arial"/>
          <w:sz w:val="20"/>
          <w:szCs w:val="20"/>
        </w:rPr>
        <w:t>Podmiot przetwarzający zobowiązuje się do udzielenia Administratorowi, na każde żądanie, informacji na temat przetwarzania powierzonych do przetwarzania danych osobowych.</w:t>
      </w:r>
    </w:p>
    <w:p w:rsidR="0086264F" w:rsidRPr="00BE239B" w:rsidRDefault="0086264F" w:rsidP="005223CC">
      <w:pPr>
        <w:pStyle w:val="Bezodstpw"/>
        <w:suppressAutoHyphens/>
        <w:spacing w:after="40"/>
        <w:ind w:left="-37" w:right="-57"/>
        <w:jc w:val="both"/>
        <w:rPr>
          <w:sz w:val="20"/>
          <w:szCs w:val="20"/>
        </w:rPr>
      </w:pPr>
      <w:r>
        <w:rPr>
          <w:rFonts w:ascii="Arial" w:hAnsi="Arial" w:cs="Arial"/>
          <w:sz w:val="20"/>
          <w:szCs w:val="20"/>
        </w:rPr>
        <w:t>25.</w:t>
      </w:r>
      <w:r w:rsidRPr="00BE239B">
        <w:rPr>
          <w:rFonts w:ascii="Arial" w:hAnsi="Arial" w:cs="Arial"/>
          <w:sz w:val="20"/>
          <w:szCs w:val="20"/>
        </w:rPr>
        <w:t>Podmiot przetwarzający zobowiązany jest umożliwić Administratorowi lub audytorowi upoważnionemu przez Administratora dokonywania w każdym czasie kontroli zgodności przetwarzania powierzonych do przetwarzania danych osobowych z RODO oraz innymi powszechnie obowiązującymi przepisami prawa – w miejscach, w których są przetwarzane, współpracując przy czynnościach sprawdzających  i naprawczych.</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26.</w:t>
      </w:r>
      <w:r w:rsidRPr="00BE239B">
        <w:rPr>
          <w:rFonts w:ascii="Arial" w:hAnsi="Arial" w:cs="Arial"/>
          <w:sz w:val="20"/>
          <w:szCs w:val="20"/>
        </w:rPr>
        <w:t xml:space="preserve">Kontrola o której mowa w ust. 1 obejmuje prawo wstępu do pomieszczeń Podmiotu </w:t>
      </w:r>
      <w:r w:rsidR="00522EF9">
        <w:rPr>
          <w:rFonts w:ascii="Arial" w:hAnsi="Arial" w:cs="Arial"/>
          <w:sz w:val="20"/>
          <w:szCs w:val="20"/>
        </w:rPr>
        <w:t>przetwarzającego</w:t>
      </w:r>
      <w:r w:rsidRPr="00BE239B">
        <w:rPr>
          <w:rFonts w:ascii="Arial" w:hAnsi="Arial" w:cs="Arial"/>
          <w:sz w:val="20"/>
          <w:szCs w:val="20"/>
        </w:rPr>
        <w:t xml:space="preserve"> i może być przeprowadzona w dniach i godzinach pracy Podmiotu przetwarzającego, po uprzednim zawiadomieniu Podmiotu przetwarzającego o planowanej kontroli z wyprzedzeniem co najmniej 14 dni.</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27.</w:t>
      </w:r>
      <w:r w:rsidRPr="00BE239B">
        <w:rPr>
          <w:rFonts w:ascii="Arial" w:hAnsi="Arial" w:cs="Arial"/>
          <w:sz w:val="20"/>
          <w:szCs w:val="20"/>
        </w:rPr>
        <w:t>Podmiot przetwarzający zobowiązany jest do zastosowania wskazówek i poleceń Administratora                      w celu usunięcia uchybień stwierdzonych podczas kontroli.</w:t>
      </w:r>
    </w:p>
    <w:p w:rsidR="0086264F" w:rsidRPr="00BE239B" w:rsidRDefault="0086264F" w:rsidP="0086264F">
      <w:pPr>
        <w:pStyle w:val="Bezodstpw"/>
        <w:suppressAutoHyphens/>
        <w:ind w:left="-37" w:right="-57"/>
        <w:jc w:val="both"/>
        <w:rPr>
          <w:sz w:val="20"/>
          <w:szCs w:val="20"/>
        </w:rPr>
      </w:pPr>
      <w:r>
        <w:rPr>
          <w:rFonts w:ascii="Arial" w:hAnsi="Arial" w:cs="Arial"/>
          <w:sz w:val="20"/>
          <w:szCs w:val="20"/>
        </w:rPr>
        <w:t>28.</w:t>
      </w:r>
      <w:r w:rsidRPr="00BE239B">
        <w:rPr>
          <w:rFonts w:ascii="Arial" w:hAnsi="Arial" w:cs="Arial"/>
          <w:sz w:val="20"/>
          <w:szCs w:val="20"/>
        </w:rPr>
        <w:t>Podmiot przetwarzający ponosi odpowiedzialność, tak wobec osób trzecich, jak i wobec Administratora, za szkody powstałe w związku z nieprzestrzeganiem RODO, ustawy, niniejszych zasad oraz innych powszechnie obowiązujących przepisów prawa które chronią prawa osób, których dane dotyczą.</w:t>
      </w:r>
    </w:p>
    <w:p w:rsidR="0086264F" w:rsidRPr="00BE239B" w:rsidRDefault="0086264F" w:rsidP="0086264F">
      <w:pPr>
        <w:pStyle w:val="Bezodstpw"/>
        <w:suppressAutoHyphens/>
        <w:spacing w:before="100"/>
        <w:ind w:left="-37" w:right="-57"/>
        <w:jc w:val="both"/>
        <w:rPr>
          <w:sz w:val="20"/>
          <w:szCs w:val="20"/>
        </w:rPr>
      </w:pPr>
      <w:r>
        <w:rPr>
          <w:rFonts w:ascii="Arial" w:hAnsi="Arial" w:cs="Arial"/>
          <w:sz w:val="20"/>
          <w:szCs w:val="20"/>
        </w:rPr>
        <w:t>29.</w:t>
      </w:r>
      <w:r w:rsidRPr="00BE239B">
        <w:rPr>
          <w:rFonts w:ascii="Arial" w:hAnsi="Arial" w:cs="Arial"/>
          <w:sz w:val="20"/>
          <w:szCs w:val="20"/>
        </w:rPr>
        <w:t xml:space="preserve">Podmiot przetwarzający zobowiązany jest do niezwłocznego poinformowania Administratora: </w:t>
      </w:r>
    </w:p>
    <w:p w:rsidR="0086264F" w:rsidRPr="00BE239B" w:rsidRDefault="0086264F" w:rsidP="0086264F">
      <w:pPr>
        <w:pStyle w:val="Bezodstpw"/>
        <w:numPr>
          <w:ilvl w:val="0"/>
          <w:numId w:val="11"/>
        </w:numPr>
        <w:tabs>
          <w:tab w:val="clear" w:pos="0"/>
          <w:tab w:val="num" w:pos="-360"/>
        </w:tabs>
        <w:suppressAutoHyphens/>
        <w:spacing w:before="100"/>
        <w:ind w:left="142" w:right="-57" w:firstLine="0"/>
        <w:jc w:val="both"/>
        <w:rPr>
          <w:sz w:val="20"/>
          <w:szCs w:val="20"/>
        </w:rPr>
      </w:pPr>
      <w:r w:rsidRPr="00BE239B">
        <w:rPr>
          <w:rFonts w:ascii="Arial" w:hAnsi="Arial" w:cs="Arial"/>
          <w:sz w:val="20"/>
          <w:szCs w:val="20"/>
        </w:rPr>
        <w:t>o wszelkich przypadkach naruszenia obowiązków dotyczących ochrony powierzonych do przetwarzania danych osobowych, naruszenia tajemnicy tych danych lub niewłaściwego ich wykorzystania,</w:t>
      </w:r>
    </w:p>
    <w:p w:rsidR="0086264F" w:rsidRPr="00BE239B" w:rsidRDefault="0086264F" w:rsidP="0086264F">
      <w:pPr>
        <w:pStyle w:val="Bezodstpw"/>
        <w:numPr>
          <w:ilvl w:val="0"/>
          <w:numId w:val="11"/>
        </w:numPr>
        <w:tabs>
          <w:tab w:val="clear" w:pos="0"/>
          <w:tab w:val="num" w:pos="-360"/>
        </w:tabs>
        <w:suppressAutoHyphens/>
        <w:spacing w:before="100"/>
        <w:ind w:left="142" w:right="-57" w:firstLine="0"/>
        <w:jc w:val="both"/>
        <w:rPr>
          <w:sz w:val="20"/>
          <w:szCs w:val="20"/>
        </w:rPr>
      </w:pPr>
      <w:r w:rsidRPr="00BE239B">
        <w:rPr>
          <w:rFonts w:ascii="Arial" w:hAnsi="Arial" w:cs="Arial"/>
          <w:sz w:val="20"/>
          <w:szCs w:val="20"/>
        </w:rPr>
        <w:t>o wszelkich czynnościach z własnym udziałem w sprawach dotyczących ochrony danych osobowych prowadzonych w szczególności przez organ nadzorczy, Policję, Prokuraturę,</w:t>
      </w:r>
      <w:r w:rsidRPr="00BE239B">
        <w:rPr>
          <w:sz w:val="20"/>
          <w:szCs w:val="20"/>
        </w:rPr>
        <w:t xml:space="preserve"> </w:t>
      </w:r>
      <w:r w:rsidRPr="00BE239B">
        <w:rPr>
          <w:rFonts w:ascii="Arial" w:hAnsi="Arial" w:cs="Arial"/>
          <w:sz w:val="20"/>
          <w:szCs w:val="20"/>
        </w:rPr>
        <w:t>Żandarmerię Wojskową lub sąd.</w:t>
      </w:r>
      <w:r w:rsidRPr="00BE239B">
        <w:rPr>
          <w:sz w:val="20"/>
          <w:szCs w:val="20"/>
        </w:rPr>
        <w:t xml:space="preserve"> </w:t>
      </w:r>
    </w:p>
    <w:p w:rsidR="0086264F" w:rsidRPr="00BE239B" w:rsidRDefault="0086264F" w:rsidP="0086264F">
      <w:pPr>
        <w:suppressAutoHyphens/>
        <w:spacing w:before="100" w:line="240" w:lineRule="auto"/>
        <w:ind w:left="-37" w:right="-57"/>
        <w:jc w:val="both"/>
        <w:rPr>
          <w:sz w:val="20"/>
          <w:szCs w:val="20"/>
        </w:rPr>
      </w:pPr>
      <w:r>
        <w:rPr>
          <w:rFonts w:ascii="Arial" w:hAnsi="Arial" w:cs="Arial"/>
          <w:sz w:val="20"/>
          <w:szCs w:val="20"/>
        </w:rPr>
        <w:t>30.</w:t>
      </w:r>
      <w:r w:rsidRPr="00BE239B">
        <w:rPr>
          <w:rFonts w:ascii="Arial" w:hAnsi="Arial" w:cs="Arial"/>
          <w:sz w:val="20"/>
          <w:szCs w:val="20"/>
        </w:rPr>
        <w:t>Inspektorami ochrony danych osobowych są:</w:t>
      </w:r>
    </w:p>
    <w:p w:rsidR="0086264F" w:rsidRPr="00BE239B" w:rsidRDefault="0086264F" w:rsidP="0086264F">
      <w:pPr>
        <w:spacing w:after="120" w:line="240" w:lineRule="auto"/>
        <w:ind w:left="-737" w:right="-57" w:firstLine="709"/>
        <w:jc w:val="both"/>
        <w:rPr>
          <w:sz w:val="20"/>
          <w:szCs w:val="20"/>
        </w:rPr>
      </w:pPr>
      <w:r w:rsidRPr="00BE239B">
        <w:rPr>
          <w:rFonts w:ascii="Arial" w:hAnsi="Arial" w:cs="Arial"/>
          <w:sz w:val="20"/>
          <w:szCs w:val="20"/>
        </w:rPr>
        <w:t>1) Inspektorem Ochrony Danych Osobowych Zamawiającego jest:</w:t>
      </w:r>
    </w:p>
    <w:p w:rsidR="0086264F" w:rsidRPr="00BE239B" w:rsidRDefault="0086264F" w:rsidP="0086264F">
      <w:pPr>
        <w:spacing w:after="120" w:line="240" w:lineRule="auto"/>
        <w:ind w:left="-737" w:right="-57"/>
        <w:jc w:val="both"/>
        <w:rPr>
          <w:sz w:val="20"/>
          <w:szCs w:val="20"/>
        </w:rPr>
      </w:pPr>
      <w:r w:rsidRPr="00BE239B">
        <w:rPr>
          <w:rFonts w:ascii="Arial" w:eastAsia="Arial" w:hAnsi="Arial" w:cs="Arial"/>
          <w:i/>
          <w:sz w:val="20"/>
          <w:szCs w:val="20"/>
        </w:rPr>
        <w:t xml:space="preserve">                </w:t>
      </w:r>
      <w:r w:rsidRPr="00BE239B">
        <w:rPr>
          <w:rFonts w:ascii="Arial" w:hAnsi="Arial" w:cs="Arial"/>
          <w:i/>
          <w:sz w:val="20"/>
          <w:szCs w:val="20"/>
        </w:rPr>
        <w:t xml:space="preserve">p. Wincenty Skrzypczak, </w:t>
      </w:r>
      <w:r w:rsidRPr="00BE239B">
        <w:rPr>
          <w:rFonts w:ascii="Arial" w:hAnsi="Arial" w:cs="Arial"/>
          <w:i/>
          <w:sz w:val="20"/>
          <w:szCs w:val="20"/>
          <w:u w:val="single"/>
        </w:rPr>
        <w:t xml:space="preserve">Adres e-mail: </w:t>
      </w:r>
      <w:hyperlink r:id="rId9" w:history="1">
        <w:r w:rsidRPr="00BE239B">
          <w:rPr>
            <w:rStyle w:val="Hipercze"/>
            <w:rFonts w:ascii="Arial" w:hAnsi="Arial" w:cs="Arial"/>
            <w:i/>
            <w:sz w:val="20"/>
            <w:szCs w:val="20"/>
          </w:rPr>
          <w:t>16wog.iodo@ron.mil.pl</w:t>
        </w:r>
      </w:hyperlink>
      <w:r w:rsidRPr="00BE239B">
        <w:rPr>
          <w:rFonts w:ascii="Arial" w:hAnsi="Arial" w:cs="Arial"/>
          <w:i/>
          <w:sz w:val="20"/>
          <w:szCs w:val="20"/>
        </w:rPr>
        <w:t xml:space="preserve">   Tel.: 261-474-568</w:t>
      </w:r>
    </w:p>
    <w:p w:rsidR="0086264F" w:rsidRPr="00BE239B" w:rsidRDefault="0086264F" w:rsidP="0086264F">
      <w:pPr>
        <w:spacing w:after="120" w:line="240" w:lineRule="auto"/>
        <w:ind w:left="-737" w:right="-57" w:firstLine="709"/>
        <w:jc w:val="both"/>
        <w:rPr>
          <w:sz w:val="20"/>
          <w:szCs w:val="20"/>
        </w:rPr>
      </w:pPr>
      <w:r w:rsidRPr="00BE239B">
        <w:rPr>
          <w:rFonts w:ascii="Arial" w:hAnsi="Arial" w:cs="Arial"/>
          <w:sz w:val="20"/>
          <w:szCs w:val="20"/>
        </w:rPr>
        <w:t xml:space="preserve">2) Inspektorem Ochrony Danych Osobowych / osobą odpowiedzialną za ochronę danych   </w:t>
      </w:r>
    </w:p>
    <w:p w:rsidR="0086264F" w:rsidRPr="00BE239B" w:rsidRDefault="0086264F" w:rsidP="0086264F">
      <w:pPr>
        <w:spacing w:after="120" w:line="240" w:lineRule="auto"/>
        <w:ind w:left="-737" w:right="-57" w:firstLine="709"/>
        <w:jc w:val="both"/>
        <w:rPr>
          <w:sz w:val="20"/>
          <w:szCs w:val="20"/>
        </w:rPr>
      </w:pPr>
      <w:r w:rsidRPr="00BE239B">
        <w:rPr>
          <w:rFonts w:ascii="Arial" w:eastAsia="Arial" w:hAnsi="Arial" w:cs="Arial"/>
          <w:sz w:val="20"/>
          <w:szCs w:val="20"/>
        </w:rPr>
        <w:t xml:space="preserve">     </w:t>
      </w:r>
      <w:r w:rsidRPr="00BE239B">
        <w:rPr>
          <w:rFonts w:ascii="Arial" w:hAnsi="Arial" w:cs="Arial"/>
          <w:sz w:val="20"/>
          <w:szCs w:val="20"/>
        </w:rPr>
        <w:t xml:space="preserve">osobowych ze strony Wykonawcy jest:  </w:t>
      </w:r>
      <w:r w:rsidRPr="00BE239B">
        <w:rPr>
          <w:rFonts w:ascii="Arial" w:hAnsi="Arial" w:cs="Arial"/>
          <w:i/>
          <w:sz w:val="20"/>
          <w:szCs w:val="20"/>
        </w:rPr>
        <w:t>Imię i nazwisko: ……………………………………...</w:t>
      </w:r>
    </w:p>
    <w:p w:rsidR="0086264F" w:rsidRPr="00BE239B" w:rsidRDefault="0086264F" w:rsidP="0086264F">
      <w:pPr>
        <w:spacing w:after="120" w:line="240" w:lineRule="auto"/>
        <w:ind w:left="-737" w:right="-57"/>
        <w:jc w:val="both"/>
        <w:rPr>
          <w:sz w:val="20"/>
          <w:szCs w:val="20"/>
        </w:rPr>
      </w:pPr>
      <w:r w:rsidRPr="00BE239B">
        <w:rPr>
          <w:rFonts w:ascii="Arial" w:eastAsia="Arial" w:hAnsi="Arial" w:cs="Arial"/>
          <w:i/>
          <w:sz w:val="20"/>
          <w:szCs w:val="20"/>
        </w:rPr>
        <w:t xml:space="preserve">                  </w:t>
      </w:r>
      <w:r w:rsidRPr="00BE239B">
        <w:rPr>
          <w:rFonts w:ascii="Arial" w:hAnsi="Arial" w:cs="Arial"/>
          <w:i/>
          <w:sz w:val="20"/>
          <w:szCs w:val="20"/>
        </w:rPr>
        <w:t xml:space="preserve">Adres e-mail: </w:t>
      </w:r>
      <w:r w:rsidRPr="00BE239B">
        <w:rPr>
          <w:rFonts w:ascii="Arial" w:hAnsi="Arial" w:cs="Arial"/>
          <w:i/>
          <w:sz w:val="20"/>
          <w:szCs w:val="20"/>
          <w:u w:val="single"/>
        </w:rPr>
        <w:t>………………………</w:t>
      </w:r>
      <w:r w:rsidRPr="00BE239B">
        <w:rPr>
          <w:rFonts w:ascii="Arial" w:hAnsi="Arial" w:cs="Arial"/>
          <w:i/>
          <w:sz w:val="20"/>
          <w:szCs w:val="20"/>
        </w:rPr>
        <w:t xml:space="preserve">     Tel.: ………………………</w:t>
      </w:r>
    </w:p>
    <w:p w:rsidR="0086264F" w:rsidRDefault="0086264F" w:rsidP="0086264F">
      <w:pPr>
        <w:suppressAutoHyphens/>
        <w:spacing w:before="100" w:line="240" w:lineRule="auto"/>
        <w:ind w:left="-37" w:right="-57"/>
        <w:jc w:val="both"/>
        <w:rPr>
          <w:rFonts w:ascii="Arial" w:hAnsi="Arial" w:cs="Arial"/>
          <w:sz w:val="20"/>
          <w:szCs w:val="20"/>
        </w:rPr>
      </w:pPr>
      <w:r>
        <w:rPr>
          <w:rFonts w:ascii="Arial" w:hAnsi="Arial" w:cs="Arial"/>
          <w:sz w:val="20"/>
          <w:szCs w:val="20"/>
        </w:rPr>
        <w:t>31.</w:t>
      </w:r>
      <w:r w:rsidRPr="00BE239B">
        <w:rPr>
          <w:rFonts w:ascii="Arial" w:hAnsi="Arial" w:cs="Arial"/>
          <w:sz w:val="20"/>
          <w:szCs w:val="20"/>
        </w:rPr>
        <w:t>W sprawach nieuregulowanych w niniejszych zasadach mają zastosowanie przepisy zawarte</w:t>
      </w:r>
      <w:r w:rsidR="00564809">
        <w:rPr>
          <w:rFonts w:ascii="Arial" w:hAnsi="Arial" w:cs="Arial"/>
          <w:sz w:val="20"/>
          <w:szCs w:val="20"/>
        </w:rPr>
        <w:t xml:space="preserve"> </w:t>
      </w:r>
      <w:r w:rsidRPr="00BE239B">
        <w:rPr>
          <w:rFonts w:ascii="Arial" w:hAnsi="Arial" w:cs="Arial"/>
          <w:sz w:val="20"/>
          <w:szCs w:val="20"/>
        </w:rPr>
        <w:t xml:space="preserve">w RODO oraz inne powszechnie obowiązujące w kraju przepisy prawa. </w:t>
      </w:r>
    </w:p>
    <w:p w:rsidR="0086264F" w:rsidRPr="008877A5" w:rsidRDefault="00AE5274" w:rsidP="0086264F">
      <w:pPr>
        <w:jc w:val="center"/>
        <w:rPr>
          <w:sz w:val="20"/>
          <w:szCs w:val="20"/>
        </w:rPr>
      </w:pPr>
      <w:r>
        <w:rPr>
          <w:rFonts w:ascii="Arial" w:hAnsi="Arial" w:cs="Arial"/>
          <w:b/>
          <w:bCs/>
          <w:iCs/>
          <w:sz w:val="20"/>
          <w:szCs w:val="20"/>
        </w:rPr>
        <w:t>§13</w:t>
      </w:r>
    </w:p>
    <w:p w:rsidR="0086264F" w:rsidRPr="008877A5" w:rsidRDefault="00D30B63" w:rsidP="0086264F">
      <w:pPr>
        <w:ind w:right="-57"/>
        <w:jc w:val="both"/>
        <w:rPr>
          <w:sz w:val="20"/>
          <w:szCs w:val="20"/>
        </w:rPr>
      </w:pPr>
      <w:r>
        <w:rPr>
          <w:rFonts w:ascii="Arial" w:hAnsi="Arial" w:cs="Arial"/>
          <w:sz w:val="20"/>
          <w:szCs w:val="20"/>
        </w:rPr>
        <w:t xml:space="preserve">1. </w:t>
      </w:r>
      <w:r w:rsidR="0086264F" w:rsidRPr="008877A5">
        <w:rPr>
          <w:rFonts w:ascii="Arial" w:hAnsi="Arial" w:cs="Arial"/>
          <w:sz w:val="20"/>
          <w:szCs w:val="20"/>
        </w:rPr>
        <w:t>W sprawach nieuregulowanych niniejszą umową mają zastosowanie odpowiednie przepisy Kodeksu cywilnego, ustawy Prawo zamówień publicznych oraz Prawa Budowlanego.</w:t>
      </w:r>
    </w:p>
    <w:p w:rsidR="0086264F" w:rsidRPr="008877A5" w:rsidRDefault="0086264F" w:rsidP="0086264F">
      <w:pPr>
        <w:ind w:right="-57"/>
        <w:jc w:val="both"/>
        <w:rPr>
          <w:sz w:val="20"/>
          <w:szCs w:val="20"/>
        </w:rPr>
      </w:pPr>
      <w:r w:rsidRPr="008877A5">
        <w:rPr>
          <w:rFonts w:ascii="Arial" w:eastAsia="Arial" w:hAnsi="Arial" w:cs="Arial"/>
          <w:sz w:val="20"/>
          <w:szCs w:val="20"/>
        </w:rPr>
        <w:lastRenderedPageBreak/>
        <w:t xml:space="preserve"> </w:t>
      </w:r>
      <w:r w:rsidR="00D30B63">
        <w:rPr>
          <w:rFonts w:ascii="Arial" w:eastAsia="Arial" w:hAnsi="Arial" w:cs="Arial"/>
          <w:sz w:val="20"/>
          <w:szCs w:val="20"/>
        </w:rPr>
        <w:t xml:space="preserve">2. </w:t>
      </w:r>
      <w:r w:rsidRPr="008877A5">
        <w:rPr>
          <w:rFonts w:ascii="Arial" w:hAnsi="Arial" w:cs="Arial"/>
          <w:sz w:val="20"/>
          <w:szCs w:val="20"/>
        </w:rPr>
        <w:t xml:space="preserve">Strony zgodnie oświadczają, że wszelka korespondencja pomiędzy nimi winna być kierowana na adresy wskazane w komparycji niniejszej umowy. </w:t>
      </w:r>
    </w:p>
    <w:p w:rsidR="00A047B7" w:rsidRPr="00DD326A" w:rsidRDefault="00D30B63" w:rsidP="00DD326A">
      <w:pPr>
        <w:ind w:right="-57"/>
        <w:jc w:val="both"/>
        <w:rPr>
          <w:rFonts w:ascii="Arial" w:hAnsi="Arial" w:cs="Arial"/>
          <w:sz w:val="20"/>
          <w:szCs w:val="20"/>
        </w:rPr>
      </w:pPr>
      <w:r>
        <w:rPr>
          <w:rFonts w:ascii="Arial" w:hAnsi="Arial" w:cs="Arial"/>
          <w:sz w:val="20"/>
          <w:szCs w:val="20"/>
        </w:rPr>
        <w:t xml:space="preserve">3. </w:t>
      </w:r>
      <w:r w:rsidR="0086264F" w:rsidRPr="008877A5">
        <w:rPr>
          <w:rFonts w:ascii="Arial" w:hAnsi="Arial" w:cs="Arial"/>
          <w:sz w:val="20"/>
          <w:szCs w:val="20"/>
        </w:rPr>
        <w:t xml:space="preserve">W razie zmiany adresu do korespondencji, każda ze Stron zobowiązuje się zawiadomić drugą stronę pismem o nowym adresie pod rygorem przyjęcia, że korespondencja kierowana na adres dotychczasowy do dnia tego zawiadomienia została skutecznie doręczona. </w:t>
      </w:r>
    </w:p>
    <w:p w:rsidR="0086264F" w:rsidRPr="008877A5" w:rsidRDefault="00AE5274" w:rsidP="0086264F">
      <w:pPr>
        <w:jc w:val="center"/>
        <w:rPr>
          <w:sz w:val="20"/>
          <w:szCs w:val="20"/>
        </w:rPr>
      </w:pPr>
      <w:r>
        <w:rPr>
          <w:rFonts w:ascii="Arial" w:hAnsi="Arial" w:cs="Arial"/>
          <w:b/>
          <w:bCs/>
          <w:iCs/>
          <w:sz w:val="20"/>
          <w:szCs w:val="20"/>
        </w:rPr>
        <w:t>§ 14</w:t>
      </w:r>
    </w:p>
    <w:p w:rsidR="0086264F" w:rsidRPr="008877A5" w:rsidRDefault="00D30B63" w:rsidP="0086264F">
      <w:pPr>
        <w:ind w:right="-57"/>
        <w:jc w:val="both"/>
        <w:rPr>
          <w:sz w:val="20"/>
          <w:szCs w:val="20"/>
        </w:rPr>
      </w:pPr>
      <w:r>
        <w:rPr>
          <w:rFonts w:ascii="Arial" w:hAnsi="Arial" w:cs="Arial"/>
          <w:iCs/>
          <w:sz w:val="20"/>
          <w:szCs w:val="20"/>
        </w:rPr>
        <w:t xml:space="preserve">1. </w:t>
      </w:r>
      <w:r w:rsidR="0086264F" w:rsidRPr="008877A5">
        <w:rPr>
          <w:rFonts w:ascii="Arial" w:hAnsi="Arial" w:cs="Arial"/>
          <w:iCs/>
          <w:sz w:val="20"/>
          <w:szCs w:val="20"/>
        </w:rPr>
        <w:t xml:space="preserve">Strony deklarują, iż w razie powstania jakiegokolwiek sporu wynikającego z interpretacji lub wykonania umowy, podejmą w dobrej wierze rokowania w celu polubownego rozstrzygnięcia takiego sporu. </w:t>
      </w:r>
    </w:p>
    <w:p w:rsidR="0086264F" w:rsidRPr="008877A5" w:rsidRDefault="00D30B63" w:rsidP="0086264F">
      <w:pPr>
        <w:ind w:right="-57"/>
        <w:jc w:val="both"/>
        <w:rPr>
          <w:sz w:val="20"/>
          <w:szCs w:val="20"/>
        </w:rPr>
      </w:pPr>
      <w:r>
        <w:rPr>
          <w:rFonts w:ascii="Arial" w:hAnsi="Arial" w:cs="Arial"/>
          <w:iCs/>
          <w:sz w:val="20"/>
          <w:szCs w:val="20"/>
        </w:rPr>
        <w:t xml:space="preserve">2. </w:t>
      </w:r>
      <w:r w:rsidR="0086264F" w:rsidRPr="008877A5">
        <w:rPr>
          <w:rFonts w:ascii="Arial" w:hAnsi="Arial" w:cs="Arial"/>
          <w:iCs/>
          <w:sz w:val="20"/>
          <w:szCs w:val="20"/>
        </w:rPr>
        <w:t>Jeżeli rokowania, o których w ust. 1, nie doprowadzą do polubownego rozwiązania sporu w terminie 7 dni od pisemnego wezwania do wszczęcia rokowań, spór taki strony poddają rozstrzygnięciu przez sąd właściwy miejscowo dla siedziby Zamawiającego.</w:t>
      </w:r>
    </w:p>
    <w:p w:rsidR="00522EF9" w:rsidRPr="00D82AD6" w:rsidRDefault="00D30B63" w:rsidP="00D82AD6">
      <w:pPr>
        <w:ind w:right="-57"/>
        <w:jc w:val="both"/>
        <w:rPr>
          <w:sz w:val="20"/>
          <w:szCs w:val="20"/>
        </w:rPr>
      </w:pPr>
      <w:r>
        <w:rPr>
          <w:rFonts w:ascii="Arial" w:eastAsia="SimSun" w:hAnsi="Arial" w:cs="Arial"/>
          <w:sz w:val="20"/>
          <w:szCs w:val="20"/>
          <w:lang w:eastAsia="hi-IN" w:bidi="hi-IN"/>
        </w:rPr>
        <w:t xml:space="preserve">3. </w:t>
      </w:r>
      <w:r w:rsidR="0086264F" w:rsidRPr="008877A5">
        <w:rPr>
          <w:rFonts w:ascii="Arial" w:eastAsia="SimSun" w:hAnsi="Arial" w:cs="Arial"/>
          <w:sz w:val="20"/>
          <w:szCs w:val="20"/>
          <w:lang w:eastAsia="hi-IN" w:bidi="hi-IN"/>
        </w:rPr>
        <w:t>Właściwym do rozstrzygnięcia sporów jest polski sąd powszechny właściwy miejscowo ze względu na siedzibę Zamawiającego. Prawem właściwym przy realizacji niniejszej umowy jest prawo polskie.</w:t>
      </w:r>
    </w:p>
    <w:p w:rsidR="0086264F" w:rsidRPr="008877A5" w:rsidRDefault="00AE5274" w:rsidP="0086264F">
      <w:pPr>
        <w:spacing w:after="0" w:line="240" w:lineRule="auto"/>
        <w:jc w:val="center"/>
        <w:rPr>
          <w:rFonts w:ascii="Arial" w:hAnsi="Arial" w:cs="Arial"/>
          <w:b/>
          <w:sz w:val="20"/>
          <w:szCs w:val="20"/>
        </w:rPr>
      </w:pPr>
      <w:r>
        <w:rPr>
          <w:rFonts w:ascii="Arial" w:hAnsi="Arial" w:cs="Arial"/>
          <w:b/>
          <w:sz w:val="20"/>
          <w:szCs w:val="20"/>
        </w:rPr>
        <w:t>§ 15</w:t>
      </w:r>
    </w:p>
    <w:p w:rsidR="0086264F" w:rsidRPr="008877A5" w:rsidRDefault="0086264F" w:rsidP="0086264F">
      <w:pPr>
        <w:spacing w:after="0" w:line="240" w:lineRule="auto"/>
        <w:rPr>
          <w:rFonts w:ascii="Arial" w:hAnsi="Arial" w:cs="Arial"/>
          <w:b/>
          <w:sz w:val="20"/>
          <w:szCs w:val="20"/>
        </w:rPr>
      </w:pPr>
    </w:p>
    <w:p w:rsidR="0086264F" w:rsidRPr="008877A5" w:rsidRDefault="0086264F" w:rsidP="0086264F">
      <w:pPr>
        <w:spacing w:after="0" w:line="240" w:lineRule="auto"/>
        <w:rPr>
          <w:rFonts w:ascii="Arial" w:hAnsi="Arial" w:cs="Arial"/>
          <w:b/>
          <w:sz w:val="20"/>
          <w:szCs w:val="20"/>
        </w:rPr>
      </w:pPr>
      <w:r w:rsidRPr="008877A5">
        <w:rPr>
          <w:rFonts w:ascii="Arial" w:hAnsi="Arial" w:cs="Arial"/>
          <w:sz w:val="20"/>
          <w:szCs w:val="20"/>
        </w:rPr>
        <w:t>1.</w:t>
      </w:r>
      <w:r w:rsidRPr="008877A5">
        <w:rPr>
          <w:rFonts w:ascii="Arial" w:hAnsi="Arial" w:cs="Arial"/>
          <w:b/>
          <w:sz w:val="20"/>
          <w:szCs w:val="20"/>
        </w:rPr>
        <w:t xml:space="preserve"> </w:t>
      </w:r>
      <w:r w:rsidRPr="008877A5">
        <w:rPr>
          <w:rFonts w:ascii="Arial" w:hAnsi="Arial" w:cs="Arial"/>
          <w:sz w:val="20"/>
          <w:szCs w:val="20"/>
        </w:rPr>
        <w:t xml:space="preserve">Umowę niniejszą sporządzono w czterech jednobrzmiących egzemplarzach:  </w:t>
      </w:r>
      <w:r>
        <w:rPr>
          <w:rFonts w:ascii="Arial" w:hAnsi="Arial" w:cs="Arial"/>
          <w:sz w:val="20"/>
          <w:szCs w:val="20"/>
        </w:rPr>
        <w:t xml:space="preserve">                               </w:t>
      </w:r>
      <w:r w:rsidRPr="008877A5">
        <w:rPr>
          <w:rFonts w:ascii="Arial" w:hAnsi="Arial" w:cs="Arial"/>
          <w:sz w:val="20"/>
          <w:szCs w:val="20"/>
        </w:rPr>
        <w:t xml:space="preserve"> trzy dla Zamawiającego i jeden egz. dla Wykonawcy:</w:t>
      </w:r>
    </w:p>
    <w:p w:rsidR="0086264F" w:rsidRPr="008877A5" w:rsidRDefault="0086264F" w:rsidP="00D30B63">
      <w:pPr>
        <w:pStyle w:val="Bezodstpw"/>
        <w:numPr>
          <w:ilvl w:val="0"/>
          <w:numId w:val="1"/>
        </w:numPr>
        <w:ind w:left="284" w:hanging="284"/>
        <w:rPr>
          <w:rFonts w:ascii="Arial" w:hAnsi="Arial" w:cs="Arial"/>
          <w:sz w:val="20"/>
          <w:szCs w:val="20"/>
        </w:rPr>
      </w:pPr>
      <w:r w:rsidRPr="008877A5">
        <w:rPr>
          <w:rFonts w:ascii="Arial" w:hAnsi="Arial" w:cs="Arial"/>
          <w:sz w:val="20"/>
          <w:szCs w:val="20"/>
        </w:rPr>
        <w:t>Egz. Nr</w:t>
      </w:r>
      <w:r w:rsidR="00F37163">
        <w:rPr>
          <w:rFonts w:ascii="Arial" w:hAnsi="Arial" w:cs="Arial"/>
          <w:sz w:val="20"/>
          <w:szCs w:val="20"/>
        </w:rPr>
        <w:t xml:space="preserve"> 1 - </w:t>
      </w:r>
      <w:r w:rsidR="00F37163" w:rsidRPr="008877A5">
        <w:rPr>
          <w:rFonts w:ascii="Arial" w:hAnsi="Arial" w:cs="Arial"/>
          <w:sz w:val="20"/>
          <w:szCs w:val="20"/>
        </w:rPr>
        <w:t>Pion Głównego Księgowego</w:t>
      </w:r>
    </w:p>
    <w:p w:rsidR="0086264F" w:rsidRPr="008877A5" w:rsidRDefault="0086264F" w:rsidP="00D30B63">
      <w:pPr>
        <w:pStyle w:val="Bezodstpw"/>
        <w:numPr>
          <w:ilvl w:val="0"/>
          <w:numId w:val="1"/>
        </w:numPr>
        <w:ind w:left="284" w:hanging="284"/>
        <w:rPr>
          <w:rFonts w:ascii="Arial" w:hAnsi="Arial" w:cs="Arial"/>
          <w:sz w:val="20"/>
          <w:szCs w:val="20"/>
        </w:rPr>
      </w:pPr>
      <w:r w:rsidRPr="008877A5">
        <w:rPr>
          <w:rFonts w:ascii="Arial" w:hAnsi="Arial" w:cs="Arial"/>
          <w:sz w:val="20"/>
          <w:szCs w:val="20"/>
        </w:rPr>
        <w:t>Egz.</w:t>
      </w:r>
      <w:r w:rsidR="00F37163">
        <w:rPr>
          <w:rFonts w:ascii="Arial" w:hAnsi="Arial" w:cs="Arial"/>
          <w:sz w:val="20"/>
          <w:szCs w:val="20"/>
        </w:rPr>
        <w:t xml:space="preserve"> Nr 2 - </w:t>
      </w:r>
      <w:r w:rsidR="00F37163" w:rsidRPr="008877A5">
        <w:rPr>
          <w:rFonts w:ascii="Arial" w:hAnsi="Arial" w:cs="Arial"/>
          <w:sz w:val="20"/>
          <w:szCs w:val="20"/>
        </w:rPr>
        <w:t>Sekcja Zamówień Publicznych</w:t>
      </w:r>
    </w:p>
    <w:p w:rsidR="0086264F" w:rsidRPr="008877A5" w:rsidRDefault="0086264F" w:rsidP="00D30B63">
      <w:pPr>
        <w:pStyle w:val="Bezodstpw"/>
        <w:numPr>
          <w:ilvl w:val="0"/>
          <w:numId w:val="1"/>
        </w:numPr>
        <w:ind w:left="284" w:hanging="284"/>
        <w:rPr>
          <w:rFonts w:ascii="Arial" w:hAnsi="Arial" w:cs="Arial"/>
          <w:sz w:val="20"/>
          <w:szCs w:val="20"/>
        </w:rPr>
      </w:pPr>
      <w:r w:rsidRPr="008877A5">
        <w:rPr>
          <w:rFonts w:ascii="Arial" w:hAnsi="Arial" w:cs="Arial"/>
          <w:sz w:val="20"/>
          <w:szCs w:val="20"/>
        </w:rPr>
        <w:t xml:space="preserve">Egz. Nr 3 - Infrastruktura </w:t>
      </w:r>
    </w:p>
    <w:p w:rsidR="0086264F" w:rsidRDefault="0086264F" w:rsidP="00D30B63">
      <w:pPr>
        <w:pStyle w:val="Bezodstpw"/>
        <w:numPr>
          <w:ilvl w:val="0"/>
          <w:numId w:val="1"/>
        </w:numPr>
        <w:ind w:left="284" w:hanging="284"/>
        <w:rPr>
          <w:rFonts w:ascii="Arial" w:hAnsi="Arial" w:cs="Arial"/>
          <w:sz w:val="20"/>
          <w:szCs w:val="20"/>
        </w:rPr>
      </w:pPr>
      <w:r w:rsidRPr="008877A5">
        <w:rPr>
          <w:rFonts w:ascii="Arial" w:hAnsi="Arial" w:cs="Arial"/>
          <w:sz w:val="20"/>
          <w:szCs w:val="20"/>
        </w:rPr>
        <w:t xml:space="preserve">Egz. Nr 4 - Wykonawca </w:t>
      </w:r>
    </w:p>
    <w:p w:rsidR="00143F3F" w:rsidRPr="008877A5" w:rsidRDefault="00143F3F" w:rsidP="00143F3F">
      <w:pPr>
        <w:pStyle w:val="Bezodstpw"/>
        <w:ind w:left="720"/>
        <w:rPr>
          <w:rFonts w:ascii="Arial" w:hAnsi="Arial" w:cs="Arial"/>
          <w:sz w:val="20"/>
          <w:szCs w:val="20"/>
        </w:rPr>
      </w:pPr>
    </w:p>
    <w:p w:rsidR="009F7100" w:rsidRPr="008877A5" w:rsidRDefault="009F7100" w:rsidP="009F7100">
      <w:pPr>
        <w:pStyle w:val="Bezodstpw"/>
        <w:rPr>
          <w:rFonts w:ascii="Arial" w:hAnsi="Arial" w:cs="Arial"/>
          <w:sz w:val="20"/>
          <w:szCs w:val="20"/>
        </w:rPr>
      </w:pPr>
      <w:r w:rsidRPr="008877A5">
        <w:rPr>
          <w:rFonts w:ascii="Arial" w:hAnsi="Arial" w:cs="Arial"/>
          <w:sz w:val="20"/>
          <w:szCs w:val="20"/>
        </w:rPr>
        <w:t xml:space="preserve">2. Załącznikami  do  umowy  są: </w:t>
      </w:r>
    </w:p>
    <w:p w:rsidR="009F7100" w:rsidRPr="008877A5" w:rsidRDefault="009F7100" w:rsidP="00D30B63">
      <w:pPr>
        <w:pStyle w:val="Bezodstpw"/>
        <w:numPr>
          <w:ilvl w:val="0"/>
          <w:numId w:val="2"/>
        </w:numPr>
        <w:ind w:left="284" w:hanging="284"/>
        <w:rPr>
          <w:rFonts w:ascii="Arial" w:hAnsi="Arial" w:cs="Arial"/>
          <w:sz w:val="20"/>
          <w:szCs w:val="20"/>
        </w:rPr>
      </w:pPr>
      <w:r w:rsidRPr="008877A5">
        <w:rPr>
          <w:rFonts w:ascii="Arial" w:hAnsi="Arial" w:cs="Arial"/>
          <w:sz w:val="20"/>
          <w:szCs w:val="20"/>
        </w:rPr>
        <w:t xml:space="preserve">Załącznik  nr 1 – Specyfikacja techniczna wykonania i odbioru usługi </w:t>
      </w:r>
    </w:p>
    <w:p w:rsidR="009F7100" w:rsidRPr="008877A5" w:rsidRDefault="009F7100" w:rsidP="00D30B63">
      <w:pPr>
        <w:pStyle w:val="Bezodstpw"/>
        <w:numPr>
          <w:ilvl w:val="0"/>
          <w:numId w:val="2"/>
        </w:numPr>
        <w:ind w:left="284" w:hanging="284"/>
        <w:rPr>
          <w:rFonts w:ascii="Arial" w:hAnsi="Arial" w:cs="Arial"/>
          <w:sz w:val="20"/>
          <w:szCs w:val="20"/>
        </w:rPr>
      </w:pPr>
      <w:r w:rsidRPr="008877A5">
        <w:rPr>
          <w:rFonts w:ascii="Arial" w:hAnsi="Arial" w:cs="Arial"/>
          <w:sz w:val="20"/>
          <w:szCs w:val="20"/>
        </w:rPr>
        <w:t>Załącznik  nr 2 - Formularz ofertowy przedłożony przez Wykonawcę.</w:t>
      </w:r>
    </w:p>
    <w:p w:rsidR="009F7100" w:rsidRPr="008877A5" w:rsidRDefault="009F7100" w:rsidP="00D30B63">
      <w:pPr>
        <w:pStyle w:val="Bezodstpw"/>
        <w:numPr>
          <w:ilvl w:val="0"/>
          <w:numId w:val="2"/>
        </w:numPr>
        <w:ind w:left="284" w:hanging="284"/>
        <w:rPr>
          <w:rFonts w:ascii="Arial" w:hAnsi="Arial" w:cs="Arial"/>
          <w:sz w:val="20"/>
          <w:szCs w:val="20"/>
        </w:rPr>
      </w:pPr>
      <w:r w:rsidRPr="008877A5">
        <w:rPr>
          <w:rFonts w:ascii="Arial" w:hAnsi="Arial" w:cs="Arial"/>
          <w:sz w:val="20"/>
          <w:szCs w:val="20"/>
        </w:rPr>
        <w:t>Załącznik  nr 3 - Zasady realizacji zamówienia przy pomocy cudzoziemców.</w:t>
      </w:r>
    </w:p>
    <w:p w:rsidR="009F7100" w:rsidRPr="008877A5" w:rsidRDefault="009F7100" w:rsidP="00D30B63">
      <w:pPr>
        <w:pStyle w:val="Bezodstpw"/>
        <w:numPr>
          <w:ilvl w:val="0"/>
          <w:numId w:val="2"/>
        </w:numPr>
        <w:ind w:left="284" w:hanging="284"/>
        <w:rPr>
          <w:rFonts w:ascii="Arial" w:hAnsi="Arial" w:cs="Arial"/>
          <w:sz w:val="20"/>
          <w:szCs w:val="20"/>
        </w:rPr>
      </w:pPr>
      <w:r w:rsidRPr="008877A5">
        <w:rPr>
          <w:rFonts w:ascii="Arial" w:hAnsi="Arial" w:cs="Arial"/>
          <w:sz w:val="20"/>
          <w:szCs w:val="20"/>
        </w:rPr>
        <w:t>Załącznik  nr 4 -  Zasady postępowania w kontaktach z Wykonawcami.</w:t>
      </w:r>
    </w:p>
    <w:p w:rsidR="009F7100" w:rsidRDefault="009F7100" w:rsidP="00D30B63">
      <w:pPr>
        <w:pStyle w:val="Bezodstpw"/>
        <w:numPr>
          <w:ilvl w:val="0"/>
          <w:numId w:val="2"/>
        </w:numPr>
        <w:ind w:left="284" w:hanging="284"/>
        <w:rPr>
          <w:rFonts w:ascii="Arial" w:hAnsi="Arial" w:cs="Arial"/>
          <w:sz w:val="20"/>
          <w:szCs w:val="20"/>
        </w:rPr>
      </w:pPr>
      <w:r w:rsidRPr="008877A5">
        <w:rPr>
          <w:rFonts w:ascii="Arial" w:hAnsi="Arial" w:cs="Arial"/>
          <w:sz w:val="20"/>
          <w:szCs w:val="20"/>
        </w:rPr>
        <w:t>Załącznik  nr 5 - Protokół odbioru usługi;</w:t>
      </w:r>
    </w:p>
    <w:p w:rsidR="009F7100" w:rsidRPr="008877A5" w:rsidRDefault="009F7100" w:rsidP="009F7100">
      <w:pPr>
        <w:pStyle w:val="Bezodstpw"/>
        <w:rPr>
          <w:rFonts w:ascii="Arial" w:hAnsi="Arial" w:cs="Arial"/>
          <w:b/>
          <w:sz w:val="20"/>
          <w:szCs w:val="20"/>
        </w:rPr>
      </w:pPr>
    </w:p>
    <w:p w:rsidR="009F7100" w:rsidRPr="008877A5" w:rsidRDefault="009F7100" w:rsidP="009F7100">
      <w:pPr>
        <w:pStyle w:val="Bezodstpw"/>
        <w:rPr>
          <w:rFonts w:ascii="Arial" w:hAnsi="Arial" w:cs="Arial"/>
          <w:b/>
          <w:sz w:val="20"/>
          <w:szCs w:val="20"/>
        </w:rPr>
      </w:pPr>
    </w:p>
    <w:p w:rsidR="009F7100" w:rsidRPr="008877A5" w:rsidRDefault="009F7100" w:rsidP="009F7100">
      <w:pPr>
        <w:pStyle w:val="Bezodstpw"/>
        <w:rPr>
          <w:rFonts w:ascii="Arial" w:hAnsi="Arial" w:cs="Arial"/>
          <w:b/>
          <w:sz w:val="20"/>
          <w:szCs w:val="20"/>
        </w:rPr>
      </w:pPr>
      <w:r w:rsidRPr="008877A5">
        <w:rPr>
          <w:rFonts w:ascii="Arial" w:hAnsi="Arial" w:cs="Arial"/>
          <w:b/>
          <w:sz w:val="20"/>
          <w:szCs w:val="20"/>
        </w:rPr>
        <w:t xml:space="preserve">   ZAMAWIAJĄCY                                                                 WYKONAWCA</w:t>
      </w:r>
    </w:p>
    <w:p w:rsidR="009F7100" w:rsidRPr="008877A5" w:rsidRDefault="009F7100" w:rsidP="009F7100">
      <w:pPr>
        <w:pStyle w:val="Bezodstpw"/>
        <w:rPr>
          <w:rFonts w:ascii="Arial" w:hAnsi="Arial" w:cs="Arial"/>
          <w:sz w:val="20"/>
          <w:szCs w:val="20"/>
        </w:rPr>
      </w:pPr>
    </w:p>
    <w:p w:rsidR="009F7100" w:rsidRDefault="009F7100" w:rsidP="009F7100">
      <w:pPr>
        <w:pStyle w:val="Bezodstpw"/>
        <w:rPr>
          <w:rFonts w:ascii="Arial" w:hAnsi="Arial" w:cs="Arial"/>
          <w:sz w:val="20"/>
          <w:szCs w:val="20"/>
        </w:rPr>
      </w:pPr>
      <w:r w:rsidRPr="008877A5">
        <w:rPr>
          <w:rFonts w:ascii="Arial" w:hAnsi="Arial" w:cs="Arial"/>
          <w:sz w:val="20"/>
          <w:szCs w:val="20"/>
        </w:rPr>
        <w:t xml:space="preserve"> </w:t>
      </w:r>
    </w:p>
    <w:p w:rsidR="009F7100" w:rsidRPr="008877A5" w:rsidRDefault="009F7100" w:rsidP="009F7100">
      <w:pPr>
        <w:pStyle w:val="Bezodstpw"/>
        <w:rPr>
          <w:rFonts w:ascii="Arial" w:hAnsi="Arial" w:cs="Arial"/>
          <w:sz w:val="20"/>
          <w:szCs w:val="20"/>
        </w:rPr>
      </w:pPr>
      <w:r w:rsidRPr="008877A5">
        <w:rPr>
          <w:rFonts w:ascii="Arial" w:hAnsi="Arial" w:cs="Arial"/>
          <w:sz w:val="20"/>
          <w:szCs w:val="20"/>
        </w:rPr>
        <w:t xml:space="preserve"> ....................................                                                          .................................</w:t>
      </w:r>
    </w:p>
    <w:p w:rsidR="009F7100" w:rsidRPr="008877A5" w:rsidRDefault="009F7100" w:rsidP="009F7100">
      <w:pPr>
        <w:pStyle w:val="Bezodstpw"/>
        <w:rPr>
          <w:rFonts w:ascii="Arial" w:hAnsi="Arial" w:cs="Arial"/>
          <w:sz w:val="20"/>
          <w:szCs w:val="20"/>
        </w:rPr>
      </w:pPr>
      <w:r w:rsidRPr="008877A5">
        <w:rPr>
          <w:rFonts w:ascii="Arial" w:hAnsi="Arial" w:cs="Arial"/>
          <w:sz w:val="20"/>
          <w:szCs w:val="20"/>
        </w:rPr>
        <w:t xml:space="preserve">                                                              Uzgodniono :</w:t>
      </w:r>
    </w:p>
    <w:p w:rsidR="009F7100" w:rsidRPr="008877A5" w:rsidRDefault="009F7100" w:rsidP="009F7100">
      <w:pPr>
        <w:pStyle w:val="Bezodstpw"/>
        <w:rPr>
          <w:rFonts w:ascii="Arial" w:hAnsi="Arial" w:cs="Arial"/>
          <w:b/>
          <w:sz w:val="20"/>
          <w:szCs w:val="20"/>
        </w:rPr>
      </w:pPr>
      <w:r w:rsidRPr="008877A5">
        <w:rPr>
          <w:rFonts w:ascii="Arial" w:hAnsi="Arial" w:cs="Arial"/>
          <w:b/>
          <w:sz w:val="20"/>
          <w:szCs w:val="20"/>
        </w:rPr>
        <w:t xml:space="preserve">   </w:t>
      </w:r>
    </w:p>
    <w:p w:rsidR="009F7100" w:rsidRPr="008877A5" w:rsidRDefault="009F7100" w:rsidP="009F7100">
      <w:pPr>
        <w:pStyle w:val="Bezodstpw"/>
        <w:rPr>
          <w:rFonts w:ascii="Arial" w:hAnsi="Arial" w:cs="Arial"/>
          <w:b/>
          <w:sz w:val="20"/>
          <w:szCs w:val="20"/>
        </w:rPr>
      </w:pPr>
      <w:r w:rsidRPr="008877A5">
        <w:rPr>
          <w:rFonts w:ascii="Arial" w:hAnsi="Arial" w:cs="Arial"/>
          <w:b/>
          <w:sz w:val="20"/>
          <w:szCs w:val="20"/>
        </w:rPr>
        <w:t xml:space="preserve">  Główny  Księgowy</w:t>
      </w:r>
    </w:p>
    <w:p w:rsidR="009F7100" w:rsidRDefault="009F7100" w:rsidP="009F7100">
      <w:pPr>
        <w:pStyle w:val="Bezodstpw"/>
        <w:rPr>
          <w:rFonts w:ascii="Arial" w:hAnsi="Arial" w:cs="Arial"/>
          <w:b/>
          <w:sz w:val="20"/>
          <w:szCs w:val="20"/>
        </w:rPr>
      </w:pPr>
    </w:p>
    <w:p w:rsidR="009F7100" w:rsidRPr="008877A5" w:rsidRDefault="009F7100" w:rsidP="009F7100">
      <w:pPr>
        <w:pStyle w:val="Bezodstpw"/>
        <w:rPr>
          <w:rFonts w:ascii="Arial" w:hAnsi="Arial" w:cs="Arial"/>
          <w:b/>
          <w:sz w:val="20"/>
          <w:szCs w:val="20"/>
        </w:rPr>
      </w:pPr>
      <w:r w:rsidRPr="008877A5">
        <w:rPr>
          <w:rFonts w:ascii="Arial" w:hAnsi="Arial" w:cs="Arial"/>
          <w:b/>
          <w:sz w:val="20"/>
          <w:szCs w:val="20"/>
        </w:rPr>
        <w:t xml:space="preserve">  </w:t>
      </w:r>
      <w:r w:rsidRPr="008877A5">
        <w:rPr>
          <w:rFonts w:ascii="Arial" w:hAnsi="Arial" w:cs="Arial"/>
          <w:sz w:val="20"/>
          <w:szCs w:val="20"/>
        </w:rPr>
        <w:t xml:space="preserve">.....................................                   </w:t>
      </w:r>
      <w:r w:rsidRPr="008877A5">
        <w:rPr>
          <w:rFonts w:ascii="Arial" w:hAnsi="Arial" w:cs="Arial"/>
          <w:b/>
          <w:sz w:val="20"/>
          <w:szCs w:val="20"/>
        </w:rPr>
        <w:t xml:space="preserve">     </w:t>
      </w:r>
    </w:p>
    <w:p w:rsidR="009F7100" w:rsidRPr="008877A5" w:rsidRDefault="009F7100" w:rsidP="009F7100">
      <w:pPr>
        <w:pStyle w:val="Bezodstpw"/>
        <w:rPr>
          <w:rFonts w:ascii="Arial" w:hAnsi="Arial" w:cs="Arial"/>
          <w:b/>
          <w:sz w:val="20"/>
          <w:szCs w:val="20"/>
        </w:rPr>
      </w:pPr>
    </w:p>
    <w:p w:rsidR="009F7100" w:rsidRPr="008877A5" w:rsidRDefault="009F7100" w:rsidP="009F7100">
      <w:pPr>
        <w:pStyle w:val="Bezodstpw"/>
        <w:rPr>
          <w:rFonts w:ascii="Arial" w:hAnsi="Arial" w:cs="Arial"/>
          <w:b/>
          <w:sz w:val="20"/>
          <w:szCs w:val="20"/>
        </w:rPr>
      </w:pPr>
    </w:p>
    <w:p w:rsidR="009F7100" w:rsidRPr="008877A5" w:rsidRDefault="009F7100" w:rsidP="009F7100">
      <w:pPr>
        <w:pStyle w:val="Bezodstpw"/>
        <w:rPr>
          <w:rFonts w:ascii="Arial" w:hAnsi="Arial" w:cs="Arial"/>
          <w:b/>
          <w:sz w:val="20"/>
          <w:szCs w:val="20"/>
        </w:rPr>
      </w:pPr>
    </w:p>
    <w:p w:rsidR="009F7100" w:rsidRDefault="009F7100" w:rsidP="009F7100">
      <w:pPr>
        <w:pStyle w:val="Bezodstpw"/>
        <w:rPr>
          <w:rFonts w:ascii="Arial" w:hAnsi="Arial" w:cs="Arial"/>
          <w:b/>
          <w:sz w:val="20"/>
          <w:szCs w:val="20"/>
        </w:rPr>
      </w:pPr>
      <w:r>
        <w:rPr>
          <w:rFonts w:ascii="Arial" w:hAnsi="Arial" w:cs="Arial"/>
          <w:b/>
          <w:sz w:val="20"/>
          <w:szCs w:val="20"/>
        </w:rPr>
        <w:t xml:space="preserve">  Kierownik  Infrastruktury</w:t>
      </w:r>
    </w:p>
    <w:p w:rsidR="009F7100" w:rsidRDefault="009F7100" w:rsidP="009F7100">
      <w:pPr>
        <w:pStyle w:val="Bezodstpw"/>
        <w:rPr>
          <w:rFonts w:ascii="Arial" w:hAnsi="Arial" w:cs="Arial"/>
          <w:sz w:val="20"/>
          <w:szCs w:val="20"/>
        </w:rPr>
      </w:pPr>
    </w:p>
    <w:p w:rsidR="009F7100" w:rsidRDefault="009F7100" w:rsidP="009F7100">
      <w:pPr>
        <w:pStyle w:val="Bezodstpw"/>
        <w:rPr>
          <w:rFonts w:ascii="Arial" w:hAnsi="Arial" w:cs="Arial"/>
          <w:sz w:val="20"/>
          <w:szCs w:val="20"/>
        </w:rPr>
      </w:pPr>
      <w:r w:rsidRPr="009C3907">
        <w:rPr>
          <w:rFonts w:ascii="Arial" w:hAnsi="Arial" w:cs="Arial"/>
          <w:sz w:val="20"/>
          <w:szCs w:val="20"/>
        </w:rPr>
        <w:t>.…………………………</w:t>
      </w:r>
    </w:p>
    <w:p w:rsidR="009F7100" w:rsidRDefault="009F7100" w:rsidP="009F7100">
      <w:pPr>
        <w:pStyle w:val="Bezodstpw"/>
        <w:rPr>
          <w:rFonts w:ascii="Arial" w:hAnsi="Arial" w:cs="Arial"/>
          <w:sz w:val="20"/>
          <w:szCs w:val="20"/>
        </w:rPr>
      </w:pPr>
    </w:p>
    <w:p w:rsidR="009F7100" w:rsidRDefault="009F7100" w:rsidP="009F7100">
      <w:pPr>
        <w:pStyle w:val="Bezodstpw"/>
        <w:rPr>
          <w:rFonts w:ascii="Arial" w:hAnsi="Arial" w:cs="Arial"/>
          <w:sz w:val="20"/>
          <w:szCs w:val="20"/>
        </w:rPr>
      </w:pPr>
    </w:p>
    <w:p w:rsidR="009F7100" w:rsidRPr="00C377EB" w:rsidRDefault="009F7100" w:rsidP="009F7100">
      <w:pPr>
        <w:pStyle w:val="Bezodstpw"/>
        <w:rPr>
          <w:rFonts w:ascii="Arial" w:hAnsi="Arial" w:cs="Arial"/>
          <w:b/>
          <w:sz w:val="20"/>
          <w:szCs w:val="20"/>
        </w:rPr>
      </w:pPr>
      <w:r w:rsidRPr="00C377EB">
        <w:rPr>
          <w:rFonts w:ascii="Arial" w:hAnsi="Arial" w:cs="Arial"/>
          <w:b/>
          <w:sz w:val="20"/>
          <w:szCs w:val="20"/>
        </w:rPr>
        <w:t>Radca Prawny</w:t>
      </w:r>
    </w:p>
    <w:p w:rsidR="009F7100" w:rsidRDefault="009F7100" w:rsidP="009F7100">
      <w:pPr>
        <w:pStyle w:val="Bezodstpw"/>
      </w:pPr>
    </w:p>
    <w:p w:rsidR="009F7100" w:rsidRDefault="009F7100" w:rsidP="009F7100">
      <w:pPr>
        <w:rPr>
          <w:rFonts w:ascii="Arial" w:hAnsi="Arial" w:cs="Arial"/>
          <w:sz w:val="20"/>
          <w:szCs w:val="20"/>
        </w:rPr>
      </w:pPr>
      <w:r>
        <w:rPr>
          <w:rFonts w:ascii="Arial" w:hAnsi="Arial" w:cs="Arial"/>
          <w:sz w:val="20"/>
          <w:szCs w:val="20"/>
        </w:rPr>
        <w:t>……………………………</w:t>
      </w:r>
    </w:p>
    <w:p w:rsidR="006502F4" w:rsidRDefault="006502F4" w:rsidP="009F7100">
      <w:pPr>
        <w:rPr>
          <w:rFonts w:ascii="Arial" w:hAnsi="Arial" w:cs="Arial"/>
          <w:sz w:val="20"/>
          <w:szCs w:val="20"/>
        </w:rPr>
      </w:pPr>
    </w:p>
    <w:p w:rsidR="009F7100" w:rsidRPr="00143F3F" w:rsidRDefault="009F7100" w:rsidP="009F7100">
      <w:pPr>
        <w:rPr>
          <w:rFonts w:ascii="Arial" w:hAnsi="Arial" w:cs="Arial"/>
          <w:sz w:val="20"/>
          <w:szCs w:val="20"/>
        </w:rPr>
        <w:sectPr w:rsidR="009F7100" w:rsidRPr="00143F3F" w:rsidSect="00DD326A">
          <w:headerReference w:type="default" r:id="rId10"/>
          <w:footerReference w:type="default" r:id="rId11"/>
          <w:type w:val="continuous"/>
          <w:pgSz w:w="11906" w:h="16838"/>
          <w:pgMar w:top="1134" w:right="1133" w:bottom="0" w:left="1985" w:header="708" w:footer="709" w:gutter="0"/>
          <w:cols w:space="708"/>
          <w:docGrid w:linePitch="360" w:charSpace="32768"/>
        </w:sectPr>
      </w:pPr>
      <w:r>
        <w:rPr>
          <w:rFonts w:ascii="Arial" w:hAnsi="Arial" w:cs="Arial"/>
          <w:sz w:val="20"/>
          <w:szCs w:val="20"/>
        </w:rPr>
        <w:t>Wyk. K. Przekadziński – Infrastruktura  tel. 261</w:t>
      </w:r>
      <w:r w:rsidR="00564809">
        <w:rPr>
          <w:rFonts w:ascii="Arial" w:hAnsi="Arial" w:cs="Arial"/>
          <w:sz w:val="20"/>
          <w:szCs w:val="20"/>
        </w:rPr>
        <w:t> 474</w:t>
      </w:r>
      <w:bookmarkStart w:id="0" w:name="_GoBack"/>
      <w:bookmarkEnd w:id="0"/>
    </w:p>
    <w:p w:rsidR="00143F3F" w:rsidRPr="004040EA" w:rsidRDefault="00143F3F" w:rsidP="004040EA">
      <w:pPr>
        <w:pStyle w:val="Bezodstpw"/>
        <w:rPr>
          <w:rFonts w:ascii="Arial" w:hAnsi="Arial" w:cs="Arial"/>
          <w:b/>
          <w:sz w:val="20"/>
          <w:szCs w:val="20"/>
        </w:rPr>
        <w:sectPr w:rsidR="00143F3F" w:rsidRPr="004040EA" w:rsidSect="00143F3F">
          <w:type w:val="continuous"/>
          <w:pgSz w:w="11906" w:h="16838"/>
          <w:pgMar w:top="1134" w:right="1418" w:bottom="0" w:left="1418" w:header="708" w:footer="709" w:gutter="0"/>
          <w:cols w:space="708"/>
          <w:docGrid w:linePitch="360" w:charSpace="32768"/>
        </w:sectPr>
      </w:pPr>
    </w:p>
    <w:p w:rsidR="00143F3F" w:rsidRPr="00564809" w:rsidRDefault="00143F3F" w:rsidP="00564809">
      <w:pPr>
        <w:tabs>
          <w:tab w:val="left" w:pos="1665"/>
        </w:tabs>
      </w:pPr>
    </w:p>
    <w:sectPr w:rsidR="00143F3F" w:rsidRPr="00564809" w:rsidSect="00DD326A">
      <w:footerReference w:type="default" r:id="rId12"/>
      <w:pgSz w:w="11906" w:h="16838"/>
      <w:pgMar w:top="1702" w:right="1417" w:bottom="1417" w:left="1985"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216F6" w:rsidRDefault="009216F6" w:rsidP="00860FC0">
      <w:pPr>
        <w:spacing w:after="0" w:line="240" w:lineRule="auto"/>
      </w:pPr>
      <w:r>
        <w:separator/>
      </w:r>
    </w:p>
  </w:endnote>
  <w:endnote w:type="continuationSeparator" w:id="0">
    <w:p w:rsidR="009216F6" w:rsidRDefault="009216F6" w:rsidP="00860F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entury Gothic">
    <w:panose1 w:val="020B0502020202020204"/>
    <w:charset w:val="EE"/>
    <w:family w:val="swiss"/>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44490335"/>
      <w:docPartObj>
        <w:docPartGallery w:val="Page Numbers (Bottom of Page)"/>
        <w:docPartUnique/>
      </w:docPartObj>
    </w:sdtPr>
    <w:sdtEndPr/>
    <w:sdtContent>
      <w:p w:rsidR="00522EF9" w:rsidRDefault="00522EF9">
        <w:pPr>
          <w:pStyle w:val="Stopka"/>
          <w:jc w:val="center"/>
        </w:pPr>
        <w:r>
          <w:fldChar w:fldCharType="begin"/>
        </w:r>
        <w:r>
          <w:instrText>PAGE   \* MERGEFORMAT</w:instrText>
        </w:r>
        <w:r>
          <w:fldChar w:fldCharType="separate"/>
        </w:r>
        <w:r w:rsidR="00DD326A">
          <w:rPr>
            <w:noProof/>
          </w:rPr>
          <w:t>11</w:t>
        </w:r>
        <w:r>
          <w:fldChar w:fldCharType="end"/>
        </w:r>
      </w:p>
    </w:sdtContent>
  </w:sdt>
  <w:p w:rsidR="00522EF9" w:rsidRDefault="00522EF9">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64F6" w:rsidRDefault="00D664F6"/>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216F6" w:rsidRDefault="009216F6" w:rsidP="00860FC0">
      <w:pPr>
        <w:spacing w:after="0" w:line="240" w:lineRule="auto"/>
      </w:pPr>
      <w:r>
        <w:separator/>
      </w:r>
    </w:p>
  </w:footnote>
  <w:footnote w:type="continuationSeparator" w:id="0">
    <w:p w:rsidR="009216F6" w:rsidRDefault="009216F6" w:rsidP="00860FC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65974" w:rsidRPr="00265974" w:rsidRDefault="00265974" w:rsidP="00265974">
    <w:pPr>
      <w:pStyle w:val="Nagwek"/>
      <w:jc w:val="right"/>
      <w:rPr>
        <w:rFonts w:ascii="Arial" w:hAnsi="Arial" w:cs="Arial"/>
        <w:b/>
        <w:sz w:val="24"/>
        <w:szCs w:val="24"/>
      </w:rPr>
    </w:pPr>
    <w:r w:rsidRPr="00265974">
      <w:rPr>
        <w:rFonts w:ascii="Arial" w:hAnsi="Arial" w:cs="Arial"/>
        <w:b/>
        <w:sz w:val="24"/>
        <w:szCs w:val="24"/>
      </w:rPr>
      <w:t>Załącznik nr 1 do SWZ</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singleLevel"/>
    <w:tmpl w:val="00000002"/>
    <w:name w:val="WW8Num2"/>
    <w:lvl w:ilvl="0">
      <w:start w:val="1"/>
      <w:numFmt w:val="decimal"/>
      <w:lvlText w:val="%1)"/>
      <w:lvlJc w:val="left"/>
      <w:pPr>
        <w:tabs>
          <w:tab w:val="num" w:pos="0"/>
        </w:tabs>
        <w:ind w:left="1778" w:hanging="360"/>
      </w:pPr>
      <w:rPr>
        <w:rFonts w:ascii="Arial" w:hAnsi="Arial" w:cs="Arial"/>
      </w:rPr>
    </w:lvl>
  </w:abstractNum>
  <w:abstractNum w:abstractNumId="1" w15:restartNumberingAfterBreak="0">
    <w:nsid w:val="00000004"/>
    <w:multiLevelType w:val="singleLevel"/>
    <w:tmpl w:val="00000004"/>
    <w:name w:val="WW8Num4"/>
    <w:lvl w:ilvl="0">
      <w:start w:val="1"/>
      <w:numFmt w:val="decimal"/>
      <w:lvlText w:val="%1)"/>
      <w:lvlJc w:val="left"/>
      <w:pPr>
        <w:tabs>
          <w:tab w:val="num" w:pos="0"/>
        </w:tabs>
        <w:ind w:left="1070" w:hanging="360"/>
      </w:pPr>
      <w:rPr>
        <w:rFonts w:ascii="Arial" w:hAnsi="Arial" w:cs="Arial"/>
        <w:iCs/>
      </w:rPr>
    </w:lvl>
  </w:abstractNum>
  <w:abstractNum w:abstractNumId="2" w15:restartNumberingAfterBreak="0">
    <w:nsid w:val="00000005"/>
    <w:multiLevelType w:val="multilevel"/>
    <w:tmpl w:val="2E7E011E"/>
    <w:name w:val="WW8Num5"/>
    <w:lvl w:ilvl="0">
      <w:start w:val="1"/>
      <w:numFmt w:val="decimal"/>
      <w:lvlText w:val="%1)"/>
      <w:lvlJc w:val="left"/>
      <w:pPr>
        <w:tabs>
          <w:tab w:val="num" w:pos="0"/>
        </w:tabs>
        <w:ind w:left="644" w:hanging="360"/>
      </w:pPr>
      <w:rPr>
        <w:rFonts w:ascii="Arial" w:hAnsi="Arial" w:cs="Arial"/>
        <w:b w:val="0"/>
      </w:rPr>
    </w:lvl>
    <w:lvl w:ilvl="1" w:tentative="1">
      <w:start w:val="1"/>
      <w:numFmt w:val="bullet"/>
      <w:lvlText w:val="o"/>
      <w:lvlJc w:val="left"/>
      <w:pPr>
        <w:ind w:left="1440" w:hanging="360"/>
      </w:pPr>
      <w:rPr>
        <w:rFonts w:ascii="Courier New" w:hAnsi="Courier New" w:cs="Courier New" w:hint="default"/>
      </w:rPr>
    </w:lvl>
    <w:lvl w:ilvl="2" w:tentative="1">
      <w:start w:val="1"/>
      <w:numFmt w:val="bullet"/>
      <w:lvlText w:val=""/>
      <w:lvlJc w:val="left"/>
      <w:pPr>
        <w:ind w:left="2160" w:hanging="360"/>
      </w:pPr>
      <w:rPr>
        <w:rFonts w:ascii="Wingdings" w:hAnsi="Wingdings" w:hint="default"/>
      </w:rPr>
    </w:lvl>
    <w:lvl w:ilvl="3" w:tentative="1">
      <w:start w:val="1"/>
      <w:numFmt w:val="bullet"/>
      <w:lvlText w:val=""/>
      <w:lvlJc w:val="left"/>
      <w:pPr>
        <w:ind w:left="2880" w:hanging="360"/>
      </w:pPr>
      <w:rPr>
        <w:rFonts w:ascii="Symbol" w:hAnsi="Symbol" w:hint="default"/>
      </w:rPr>
    </w:lvl>
    <w:lvl w:ilvl="4" w:tentative="1">
      <w:start w:val="1"/>
      <w:numFmt w:val="bullet"/>
      <w:lvlText w:val="o"/>
      <w:lvlJc w:val="left"/>
      <w:pPr>
        <w:ind w:left="3600" w:hanging="360"/>
      </w:pPr>
      <w:rPr>
        <w:rFonts w:ascii="Courier New" w:hAnsi="Courier New" w:cs="Courier New" w:hint="default"/>
      </w:rPr>
    </w:lvl>
    <w:lvl w:ilvl="5" w:tentative="1">
      <w:start w:val="1"/>
      <w:numFmt w:val="bullet"/>
      <w:lvlText w:val=""/>
      <w:lvlJc w:val="left"/>
      <w:pPr>
        <w:ind w:left="4320" w:hanging="360"/>
      </w:pPr>
      <w:rPr>
        <w:rFonts w:ascii="Wingdings" w:hAnsi="Wingdings" w:hint="default"/>
      </w:rPr>
    </w:lvl>
    <w:lvl w:ilvl="6" w:tentative="1">
      <w:start w:val="1"/>
      <w:numFmt w:val="bullet"/>
      <w:lvlText w:val=""/>
      <w:lvlJc w:val="left"/>
      <w:pPr>
        <w:ind w:left="5040" w:hanging="360"/>
      </w:pPr>
      <w:rPr>
        <w:rFonts w:ascii="Symbol" w:hAnsi="Symbol" w:hint="default"/>
      </w:rPr>
    </w:lvl>
    <w:lvl w:ilvl="7" w:tentative="1">
      <w:start w:val="1"/>
      <w:numFmt w:val="bullet"/>
      <w:lvlText w:val="o"/>
      <w:lvlJc w:val="left"/>
      <w:pPr>
        <w:ind w:left="5760" w:hanging="360"/>
      </w:pPr>
      <w:rPr>
        <w:rFonts w:ascii="Courier New" w:hAnsi="Courier New" w:cs="Courier New" w:hint="default"/>
      </w:rPr>
    </w:lvl>
    <w:lvl w:ilvl="8" w:tentative="1">
      <w:start w:val="1"/>
      <w:numFmt w:val="bullet"/>
      <w:lvlText w:val=""/>
      <w:lvlJc w:val="left"/>
      <w:pPr>
        <w:ind w:left="6480" w:hanging="360"/>
      </w:pPr>
      <w:rPr>
        <w:rFonts w:ascii="Wingdings" w:hAnsi="Wingdings" w:hint="default"/>
      </w:rPr>
    </w:lvl>
  </w:abstractNum>
  <w:abstractNum w:abstractNumId="3" w15:restartNumberingAfterBreak="0">
    <w:nsid w:val="00000008"/>
    <w:multiLevelType w:val="singleLevel"/>
    <w:tmpl w:val="00000008"/>
    <w:name w:val="WW8Num8"/>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4" w15:restartNumberingAfterBreak="0">
    <w:nsid w:val="0000000A"/>
    <w:multiLevelType w:val="singleLevel"/>
    <w:tmpl w:val="0000000A"/>
    <w:name w:val="WW8Num10"/>
    <w:lvl w:ilvl="0">
      <w:start w:val="1"/>
      <w:numFmt w:val="decimal"/>
      <w:lvlText w:val="%1)"/>
      <w:lvlJc w:val="left"/>
      <w:pPr>
        <w:tabs>
          <w:tab w:val="num" w:pos="0"/>
        </w:tabs>
        <w:ind w:left="720" w:hanging="360"/>
      </w:pPr>
      <w:rPr>
        <w:rFonts w:cs="Arial"/>
      </w:rPr>
    </w:lvl>
  </w:abstractNum>
  <w:abstractNum w:abstractNumId="5" w15:restartNumberingAfterBreak="0">
    <w:nsid w:val="0000000E"/>
    <w:multiLevelType w:val="singleLevel"/>
    <w:tmpl w:val="0000000E"/>
    <w:name w:val="WW8Num14"/>
    <w:lvl w:ilvl="0">
      <w:start w:val="1"/>
      <w:numFmt w:val="decimal"/>
      <w:lvlText w:val="%1)"/>
      <w:lvlJc w:val="left"/>
      <w:pPr>
        <w:tabs>
          <w:tab w:val="num" w:pos="0"/>
        </w:tabs>
        <w:ind w:left="1069" w:hanging="360"/>
      </w:pPr>
    </w:lvl>
  </w:abstractNum>
  <w:abstractNum w:abstractNumId="6" w15:restartNumberingAfterBreak="0">
    <w:nsid w:val="0000000F"/>
    <w:multiLevelType w:val="singleLevel"/>
    <w:tmpl w:val="0000000F"/>
    <w:name w:val="WW8Num15"/>
    <w:lvl w:ilvl="0">
      <w:start w:val="1"/>
      <w:numFmt w:val="decimal"/>
      <w:lvlText w:val="%1)"/>
      <w:lvlJc w:val="left"/>
      <w:pPr>
        <w:tabs>
          <w:tab w:val="num" w:pos="0"/>
        </w:tabs>
        <w:ind w:left="720" w:hanging="360"/>
      </w:pPr>
      <w:rPr>
        <w:rFonts w:ascii="Arial" w:hAnsi="Arial" w:cs="Arial"/>
        <w:iCs/>
        <w:color w:val="000000"/>
        <w:sz w:val="20"/>
        <w:szCs w:val="20"/>
      </w:rPr>
    </w:lvl>
  </w:abstractNum>
  <w:abstractNum w:abstractNumId="7" w15:restartNumberingAfterBreak="0">
    <w:nsid w:val="00000013"/>
    <w:multiLevelType w:val="singleLevel"/>
    <w:tmpl w:val="00000013"/>
    <w:name w:val="WW8Num19"/>
    <w:lvl w:ilvl="0">
      <w:start w:val="1"/>
      <w:numFmt w:val="decimal"/>
      <w:lvlText w:val="%1)"/>
      <w:lvlJc w:val="left"/>
      <w:pPr>
        <w:tabs>
          <w:tab w:val="num" w:pos="0"/>
        </w:tabs>
        <w:ind w:left="720" w:hanging="360"/>
      </w:pPr>
      <w:rPr>
        <w:rFonts w:cs="Arial"/>
      </w:rPr>
    </w:lvl>
  </w:abstractNum>
  <w:abstractNum w:abstractNumId="8" w15:restartNumberingAfterBreak="0">
    <w:nsid w:val="00000014"/>
    <w:multiLevelType w:val="singleLevel"/>
    <w:tmpl w:val="00000014"/>
    <w:name w:val="WW8Num20"/>
    <w:lvl w:ilvl="0">
      <w:start w:val="1"/>
      <w:numFmt w:val="decimal"/>
      <w:lvlText w:val="%1)"/>
      <w:lvlJc w:val="left"/>
      <w:pPr>
        <w:tabs>
          <w:tab w:val="num" w:pos="0"/>
        </w:tabs>
        <w:ind w:left="1069" w:hanging="360"/>
      </w:pPr>
    </w:lvl>
  </w:abstractNum>
  <w:abstractNum w:abstractNumId="9" w15:restartNumberingAfterBreak="0">
    <w:nsid w:val="00000017"/>
    <w:multiLevelType w:val="singleLevel"/>
    <w:tmpl w:val="00000017"/>
    <w:lvl w:ilvl="0">
      <w:start w:val="1"/>
      <w:numFmt w:val="decimal"/>
      <w:lvlText w:val="%1."/>
      <w:lvlJc w:val="left"/>
      <w:pPr>
        <w:tabs>
          <w:tab w:val="num" w:pos="0"/>
        </w:tabs>
        <w:ind w:left="720" w:hanging="360"/>
      </w:pPr>
      <w:rPr>
        <w:rFonts w:ascii="Arial" w:hAnsi="Arial" w:cs="Arial"/>
        <w:b w:val="0"/>
        <w:iCs/>
        <w:color w:val="000000"/>
        <w:sz w:val="20"/>
        <w:szCs w:val="20"/>
      </w:rPr>
    </w:lvl>
  </w:abstractNum>
  <w:abstractNum w:abstractNumId="10" w15:restartNumberingAfterBreak="0">
    <w:nsid w:val="00000019"/>
    <w:multiLevelType w:val="singleLevel"/>
    <w:tmpl w:val="00000019"/>
    <w:name w:val="WW8Num25"/>
    <w:lvl w:ilvl="0">
      <w:start w:val="1"/>
      <w:numFmt w:val="decimal"/>
      <w:lvlText w:val="%1)"/>
      <w:lvlJc w:val="left"/>
      <w:pPr>
        <w:tabs>
          <w:tab w:val="num" w:pos="0"/>
        </w:tabs>
        <w:ind w:left="1069" w:hanging="360"/>
      </w:pPr>
    </w:lvl>
  </w:abstractNum>
  <w:abstractNum w:abstractNumId="11" w15:restartNumberingAfterBreak="0">
    <w:nsid w:val="0000001D"/>
    <w:multiLevelType w:val="singleLevel"/>
    <w:tmpl w:val="0000001D"/>
    <w:name w:val="WW8Num29"/>
    <w:lvl w:ilvl="0">
      <w:start w:val="1"/>
      <w:numFmt w:val="decimal"/>
      <w:lvlText w:val="%1)"/>
      <w:lvlJc w:val="left"/>
      <w:pPr>
        <w:tabs>
          <w:tab w:val="num" w:pos="0"/>
        </w:tabs>
        <w:ind w:left="1211" w:hanging="360"/>
      </w:pPr>
      <w:rPr>
        <w:rFonts w:ascii="Arial" w:hAnsi="Arial" w:cs="Arial"/>
        <w:iCs/>
      </w:rPr>
    </w:lvl>
  </w:abstractNum>
  <w:abstractNum w:abstractNumId="12" w15:restartNumberingAfterBreak="0">
    <w:nsid w:val="0000001F"/>
    <w:multiLevelType w:val="singleLevel"/>
    <w:tmpl w:val="0000001F"/>
    <w:name w:val="WW8Num31"/>
    <w:lvl w:ilvl="0">
      <w:start w:val="1"/>
      <w:numFmt w:val="decimal"/>
      <w:lvlText w:val="%1."/>
      <w:lvlJc w:val="left"/>
      <w:pPr>
        <w:tabs>
          <w:tab w:val="num" w:pos="0"/>
        </w:tabs>
        <w:ind w:left="720" w:hanging="360"/>
      </w:pPr>
      <w:rPr>
        <w:rFonts w:ascii="Arial" w:hAnsi="Arial" w:cs="Arial"/>
        <w:b w:val="0"/>
        <w:color w:val="000000"/>
        <w:sz w:val="20"/>
        <w:szCs w:val="20"/>
      </w:rPr>
    </w:lvl>
  </w:abstractNum>
  <w:abstractNum w:abstractNumId="13" w15:restartNumberingAfterBreak="0">
    <w:nsid w:val="00000020"/>
    <w:multiLevelType w:val="singleLevel"/>
    <w:tmpl w:val="00000020"/>
    <w:name w:val="WW8Num32"/>
    <w:lvl w:ilvl="0">
      <w:start w:val="1"/>
      <w:numFmt w:val="decimal"/>
      <w:lvlText w:val="%1."/>
      <w:lvlJc w:val="left"/>
      <w:pPr>
        <w:tabs>
          <w:tab w:val="num" w:pos="0"/>
        </w:tabs>
        <w:ind w:left="720" w:hanging="360"/>
      </w:pPr>
      <w:rPr>
        <w:rFonts w:ascii="Arial" w:hAnsi="Arial" w:cs="Arial"/>
        <w:bCs/>
        <w:iCs/>
      </w:rPr>
    </w:lvl>
  </w:abstractNum>
  <w:abstractNum w:abstractNumId="14" w15:restartNumberingAfterBreak="0">
    <w:nsid w:val="05EB38C5"/>
    <w:multiLevelType w:val="hybridMultilevel"/>
    <w:tmpl w:val="212609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A2D23B5"/>
    <w:multiLevelType w:val="hybridMultilevel"/>
    <w:tmpl w:val="20469C9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12282B6D"/>
    <w:multiLevelType w:val="hybridMultilevel"/>
    <w:tmpl w:val="213443E8"/>
    <w:lvl w:ilvl="0" w:tplc="ADAC50AE">
      <w:start w:val="1"/>
      <w:numFmt w:val="decimal"/>
      <w:lvlText w:val="%1."/>
      <w:lvlJc w:val="left"/>
      <w:pPr>
        <w:ind w:left="278" w:hanging="360"/>
      </w:pPr>
      <w:rPr>
        <w:rFonts w:hint="default"/>
        <w:sz w:val="20"/>
        <w:szCs w:val="20"/>
      </w:rPr>
    </w:lvl>
    <w:lvl w:ilvl="1" w:tplc="04150019" w:tentative="1">
      <w:start w:val="1"/>
      <w:numFmt w:val="lowerLetter"/>
      <w:lvlText w:val="%2."/>
      <w:lvlJc w:val="left"/>
      <w:pPr>
        <w:ind w:left="998" w:hanging="360"/>
      </w:pPr>
    </w:lvl>
    <w:lvl w:ilvl="2" w:tplc="0415001B" w:tentative="1">
      <w:start w:val="1"/>
      <w:numFmt w:val="lowerRoman"/>
      <w:lvlText w:val="%3."/>
      <w:lvlJc w:val="right"/>
      <w:pPr>
        <w:ind w:left="1718" w:hanging="180"/>
      </w:pPr>
    </w:lvl>
    <w:lvl w:ilvl="3" w:tplc="0415000F" w:tentative="1">
      <w:start w:val="1"/>
      <w:numFmt w:val="decimal"/>
      <w:lvlText w:val="%4."/>
      <w:lvlJc w:val="left"/>
      <w:pPr>
        <w:ind w:left="2438" w:hanging="360"/>
      </w:pPr>
    </w:lvl>
    <w:lvl w:ilvl="4" w:tplc="04150019" w:tentative="1">
      <w:start w:val="1"/>
      <w:numFmt w:val="lowerLetter"/>
      <w:lvlText w:val="%5."/>
      <w:lvlJc w:val="left"/>
      <w:pPr>
        <w:ind w:left="3158" w:hanging="360"/>
      </w:pPr>
    </w:lvl>
    <w:lvl w:ilvl="5" w:tplc="0415001B" w:tentative="1">
      <w:start w:val="1"/>
      <w:numFmt w:val="lowerRoman"/>
      <w:lvlText w:val="%6."/>
      <w:lvlJc w:val="right"/>
      <w:pPr>
        <w:ind w:left="3878" w:hanging="180"/>
      </w:pPr>
    </w:lvl>
    <w:lvl w:ilvl="6" w:tplc="0415000F" w:tentative="1">
      <w:start w:val="1"/>
      <w:numFmt w:val="decimal"/>
      <w:lvlText w:val="%7."/>
      <w:lvlJc w:val="left"/>
      <w:pPr>
        <w:ind w:left="4598" w:hanging="360"/>
      </w:pPr>
    </w:lvl>
    <w:lvl w:ilvl="7" w:tplc="04150019" w:tentative="1">
      <w:start w:val="1"/>
      <w:numFmt w:val="lowerLetter"/>
      <w:lvlText w:val="%8."/>
      <w:lvlJc w:val="left"/>
      <w:pPr>
        <w:ind w:left="5318" w:hanging="360"/>
      </w:pPr>
    </w:lvl>
    <w:lvl w:ilvl="8" w:tplc="0415001B" w:tentative="1">
      <w:start w:val="1"/>
      <w:numFmt w:val="lowerRoman"/>
      <w:lvlText w:val="%9."/>
      <w:lvlJc w:val="right"/>
      <w:pPr>
        <w:ind w:left="6038" w:hanging="180"/>
      </w:pPr>
    </w:lvl>
  </w:abstractNum>
  <w:abstractNum w:abstractNumId="17" w15:restartNumberingAfterBreak="0">
    <w:nsid w:val="52F67401"/>
    <w:multiLevelType w:val="multilevel"/>
    <w:tmpl w:val="19C85AF0"/>
    <w:lvl w:ilvl="0">
      <w:start w:val="1"/>
      <w:numFmt w:val="decimal"/>
      <w:lvlText w:val="%1)"/>
      <w:lvlJc w:val="righ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7503455D"/>
    <w:multiLevelType w:val="hybridMultilevel"/>
    <w:tmpl w:val="D86EB3F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77542C4F"/>
    <w:multiLevelType w:val="hybridMultilevel"/>
    <w:tmpl w:val="0C3A8A60"/>
    <w:lvl w:ilvl="0" w:tplc="333841AE">
      <w:start w:val="1"/>
      <w:numFmt w:val="lowerLetter"/>
      <w:lvlText w:val="%1)"/>
      <w:lvlJc w:val="left"/>
      <w:pPr>
        <w:ind w:left="1364" w:hanging="360"/>
      </w:pPr>
      <w:rPr>
        <w:rFonts w:hint="default"/>
      </w:rPr>
    </w:lvl>
    <w:lvl w:ilvl="1" w:tplc="04150019" w:tentative="1">
      <w:start w:val="1"/>
      <w:numFmt w:val="lowerLetter"/>
      <w:lvlText w:val="%2."/>
      <w:lvlJc w:val="left"/>
      <w:pPr>
        <w:ind w:left="2084" w:hanging="360"/>
      </w:pPr>
    </w:lvl>
    <w:lvl w:ilvl="2" w:tplc="0415001B" w:tentative="1">
      <w:start w:val="1"/>
      <w:numFmt w:val="lowerRoman"/>
      <w:lvlText w:val="%3."/>
      <w:lvlJc w:val="right"/>
      <w:pPr>
        <w:ind w:left="2804" w:hanging="180"/>
      </w:pPr>
    </w:lvl>
    <w:lvl w:ilvl="3" w:tplc="0415000F" w:tentative="1">
      <w:start w:val="1"/>
      <w:numFmt w:val="decimal"/>
      <w:lvlText w:val="%4."/>
      <w:lvlJc w:val="left"/>
      <w:pPr>
        <w:ind w:left="3524" w:hanging="360"/>
      </w:pPr>
    </w:lvl>
    <w:lvl w:ilvl="4" w:tplc="04150019" w:tentative="1">
      <w:start w:val="1"/>
      <w:numFmt w:val="lowerLetter"/>
      <w:lvlText w:val="%5."/>
      <w:lvlJc w:val="left"/>
      <w:pPr>
        <w:ind w:left="4244" w:hanging="360"/>
      </w:pPr>
    </w:lvl>
    <w:lvl w:ilvl="5" w:tplc="0415001B" w:tentative="1">
      <w:start w:val="1"/>
      <w:numFmt w:val="lowerRoman"/>
      <w:lvlText w:val="%6."/>
      <w:lvlJc w:val="right"/>
      <w:pPr>
        <w:ind w:left="4964" w:hanging="180"/>
      </w:pPr>
    </w:lvl>
    <w:lvl w:ilvl="6" w:tplc="0415000F" w:tentative="1">
      <w:start w:val="1"/>
      <w:numFmt w:val="decimal"/>
      <w:lvlText w:val="%7."/>
      <w:lvlJc w:val="left"/>
      <w:pPr>
        <w:ind w:left="5684" w:hanging="360"/>
      </w:pPr>
    </w:lvl>
    <w:lvl w:ilvl="7" w:tplc="04150019" w:tentative="1">
      <w:start w:val="1"/>
      <w:numFmt w:val="lowerLetter"/>
      <w:lvlText w:val="%8."/>
      <w:lvlJc w:val="left"/>
      <w:pPr>
        <w:ind w:left="6404" w:hanging="360"/>
      </w:pPr>
    </w:lvl>
    <w:lvl w:ilvl="8" w:tplc="0415001B" w:tentative="1">
      <w:start w:val="1"/>
      <w:numFmt w:val="lowerRoman"/>
      <w:lvlText w:val="%9."/>
      <w:lvlJc w:val="right"/>
      <w:pPr>
        <w:ind w:left="7124" w:hanging="180"/>
      </w:pPr>
    </w:lvl>
  </w:abstractNum>
  <w:num w:numId="1">
    <w:abstractNumId w:val="15"/>
  </w:num>
  <w:num w:numId="2">
    <w:abstractNumId w:val="14"/>
  </w:num>
  <w:num w:numId="3">
    <w:abstractNumId w:val="2"/>
  </w:num>
  <w:num w:numId="4">
    <w:abstractNumId w:val="12"/>
  </w:num>
  <w:num w:numId="5">
    <w:abstractNumId w:val="6"/>
  </w:num>
  <w:num w:numId="6">
    <w:abstractNumId w:val="9"/>
  </w:num>
  <w:num w:numId="7">
    <w:abstractNumId w:val="11"/>
  </w:num>
  <w:num w:numId="8">
    <w:abstractNumId w:val="4"/>
  </w:num>
  <w:num w:numId="9">
    <w:abstractNumId w:val="1"/>
  </w:num>
  <w:num w:numId="10">
    <w:abstractNumId w:val="0"/>
  </w:num>
  <w:num w:numId="11">
    <w:abstractNumId w:val="5"/>
  </w:num>
  <w:num w:numId="12">
    <w:abstractNumId w:val="8"/>
  </w:num>
  <w:num w:numId="13">
    <w:abstractNumId w:val="10"/>
  </w:num>
  <w:num w:numId="14">
    <w:abstractNumId w:val="19"/>
  </w:num>
  <w:num w:numId="15">
    <w:abstractNumId w:val="16"/>
  </w:num>
  <w:num w:numId="16">
    <w:abstractNumId w:val="18"/>
  </w:num>
  <w:num w:numId="17">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956CF"/>
    <w:rsid w:val="0000189A"/>
    <w:rsid w:val="00001F37"/>
    <w:rsid w:val="0001278E"/>
    <w:rsid w:val="000223EA"/>
    <w:rsid w:val="0002695A"/>
    <w:rsid w:val="000302C6"/>
    <w:rsid w:val="00035F1C"/>
    <w:rsid w:val="000368EC"/>
    <w:rsid w:val="00042995"/>
    <w:rsid w:val="00051828"/>
    <w:rsid w:val="0005405A"/>
    <w:rsid w:val="00062496"/>
    <w:rsid w:val="000631AE"/>
    <w:rsid w:val="000750BC"/>
    <w:rsid w:val="00075EB2"/>
    <w:rsid w:val="000779BA"/>
    <w:rsid w:val="00080CF9"/>
    <w:rsid w:val="0008159A"/>
    <w:rsid w:val="00081E20"/>
    <w:rsid w:val="0008289F"/>
    <w:rsid w:val="00085E47"/>
    <w:rsid w:val="00087EBE"/>
    <w:rsid w:val="00096829"/>
    <w:rsid w:val="000A0BEA"/>
    <w:rsid w:val="000A7F5B"/>
    <w:rsid w:val="000B4515"/>
    <w:rsid w:val="000B72C7"/>
    <w:rsid w:val="000C4642"/>
    <w:rsid w:val="000D1289"/>
    <w:rsid w:val="000D5F2D"/>
    <w:rsid w:val="000F0690"/>
    <w:rsid w:val="001001D3"/>
    <w:rsid w:val="00100D4E"/>
    <w:rsid w:val="001218F3"/>
    <w:rsid w:val="00135B9A"/>
    <w:rsid w:val="001403D1"/>
    <w:rsid w:val="00143F3F"/>
    <w:rsid w:val="00147C4F"/>
    <w:rsid w:val="0017218F"/>
    <w:rsid w:val="00177345"/>
    <w:rsid w:val="00181030"/>
    <w:rsid w:val="0018317B"/>
    <w:rsid w:val="001870D7"/>
    <w:rsid w:val="00197B5E"/>
    <w:rsid w:val="001A0B84"/>
    <w:rsid w:val="001A1843"/>
    <w:rsid w:val="001A1B30"/>
    <w:rsid w:val="001A228F"/>
    <w:rsid w:val="001B00D4"/>
    <w:rsid w:val="001B1CAA"/>
    <w:rsid w:val="001B4D4A"/>
    <w:rsid w:val="001B7199"/>
    <w:rsid w:val="001C34F9"/>
    <w:rsid w:val="001C5B59"/>
    <w:rsid w:val="001D0811"/>
    <w:rsid w:val="001D16CD"/>
    <w:rsid w:val="001D2A10"/>
    <w:rsid w:val="001D7C7C"/>
    <w:rsid w:val="001E5FCB"/>
    <w:rsid w:val="001F4CC2"/>
    <w:rsid w:val="001F4EDB"/>
    <w:rsid w:val="001F5017"/>
    <w:rsid w:val="0020008B"/>
    <w:rsid w:val="0020223A"/>
    <w:rsid w:val="002106A4"/>
    <w:rsid w:val="00210BFC"/>
    <w:rsid w:val="00211290"/>
    <w:rsid w:val="00217545"/>
    <w:rsid w:val="00221A93"/>
    <w:rsid w:val="002274AC"/>
    <w:rsid w:val="0023292B"/>
    <w:rsid w:val="00233FEB"/>
    <w:rsid w:val="0023663E"/>
    <w:rsid w:val="00241E0C"/>
    <w:rsid w:val="00242208"/>
    <w:rsid w:val="00242F53"/>
    <w:rsid w:val="002455AD"/>
    <w:rsid w:val="0025108E"/>
    <w:rsid w:val="002558D3"/>
    <w:rsid w:val="002559B4"/>
    <w:rsid w:val="00260929"/>
    <w:rsid w:val="00261C2B"/>
    <w:rsid w:val="002657D9"/>
    <w:rsid w:val="00265974"/>
    <w:rsid w:val="00267811"/>
    <w:rsid w:val="002727D6"/>
    <w:rsid w:val="0027504E"/>
    <w:rsid w:val="00282E3C"/>
    <w:rsid w:val="00286FAE"/>
    <w:rsid w:val="002901B4"/>
    <w:rsid w:val="002B0030"/>
    <w:rsid w:val="002B0D4D"/>
    <w:rsid w:val="002B2132"/>
    <w:rsid w:val="002C1533"/>
    <w:rsid w:val="002C49AD"/>
    <w:rsid w:val="002C4A0A"/>
    <w:rsid w:val="002D2D39"/>
    <w:rsid w:val="002E033F"/>
    <w:rsid w:val="002F1D9D"/>
    <w:rsid w:val="002F4F33"/>
    <w:rsid w:val="002F5601"/>
    <w:rsid w:val="0030182D"/>
    <w:rsid w:val="0030555A"/>
    <w:rsid w:val="0032521E"/>
    <w:rsid w:val="003261D7"/>
    <w:rsid w:val="00330CDE"/>
    <w:rsid w:val="00341349"/>
    <w:rsid w:val="00345F22"/>
    <w:rsid w:val="00354370"/>
    <w:rsid w:val="003543E7"/>
    <w:rsid w:val="00354706"/>
    <w:rsid w:val="0035736D"/>
    <w:rsid w:val="00357432"/>
    <w:rsid w:val="003718BC"/>
    <w:rsid w:val="0037515F"/>
    <w:rsid w:val="00375299"/>
    <w:rsid w:val="00377563"/>
    <w:rsid w:val="00385416"/>
    <w:rsid w:val="0039262A"/>
    <w:rsid w:val="003941A6"/>
    <w:rsid w:val="003A4B1B"/>
    <w:rsid w:val="003A6D91"/>
    <w:rsid w:val="003C114A"/>
    <w:rsid w:val="003C5DC1"/>
    <w:rsid w:val="003C5E13"/>
    <w:rsid w:val="003D228C"/>
    <w:rsid w:val="003D63AD"/>
    <w:rsid w:val="003F1823"/>
    <w:rsid w:val="003F59BD"/>
    <w:rsid w:val="004007BB"/>
    <w:rsid w:val="004040EA"/>
    <w:rsid w:val="004114C2"/>
    <w:rsid w:val="00411E79"/>
    <w:rsid w:val="0041230D"/>
    <w:rsid w:val="00414461"/>
    <w:rsid w:val="00422D8E"/>
    <w:rsid w:val="00432212"/>
    <w:rsid w:val="00434DCF"/>
    <w:rsid w:val="004529F8"/>
    <w:rsid w:val="004531C7"/>
    <w:rsid w:val="00455B51"/>
    <w:rsid w:val="00455F3F"/>
    <w:rsid w:val="00460982"/>
    <w:rsid w:val="0046100B"/>
    <w:rsid w:val="004636B1"/>
    <w:rsid w:val="00464EAC"/>
    <w:rsid w:val="0047006D"/>
    <w:rsid w:val="00475802"/>
    <w:rsid w:val="0048065C"/>
    <w:rsid w:val="00480B68"/>
    <w:rsid w:val="004833FC"/>
    <w:rsid w:val="00485902"/>
    <w:rsid w:val="004916DC"/>
    <w:rsid w:val="00492F46"/>
    <w:rsid w:val="00493EFB"/>
    <w:rsid w:val="004A2E11"/>
    <w:rsid w:val="004A2FF9"/>
    <w:rsid w:val="004A3431"/>
    <w:rsid w:val="004A56A7"/>
    <w:rsid w:val="004B28DE"/>
    <w:rsid w:val="004B2C22"/>
    <w:rsid w:val="004B4662"/>
    <w:rsid w:val="004C1EF1"/>
    <w:rsid w:val="004C57EA"/>
    <w:rsid w:val="004D0EF5"/>
    <w:rsid w:val="004D7A72"/>
    <w:rsid w:val="004D7C0B"/>
    <w:rsid w:val="004F22B4"/>
    <w:rsid w:val="004F726C"/>
    <w:rsid w:val="0050182C"/>
    <w:rsid w:val="005073A8"/>
    <w:rsid w:val="00515230"/>
    <w:rsid w:val="00520D90"/>
    <w:rsid w:val="005223CC"/>
    <w:rsid w:val="00522EF9"/>
    <w:rsid w:val="0053466B"/>
    <w:rsid w:val="00535100"/>
    <w:rsid w:val="0053696F"/>
    <w:rsid w:val="00540D17"/>
    <w:rsid w:val="00544E71"/>
    <w:rsid w:val="00545A43"/>
    <w:rsid w:val="005461D9"/>
    <w:rsid w:val="00550461"/>
    <w:rsid w:val="0055296F"/>
    <w:rsid w:val="00556D7E"/>
    <w:rsid w:val="00564809"/>
    <w:rsid w:val="00566265"/>
    <w:rsid w:val="00566988"/>
    <w:rsid w:val="0057017F"/>
    <w:rsid w:val="00577885"/>
    <w:rsid w:val="00583A1E"/>
    <w:rsid w:val="005B3BF2"/>
    <w:rsid w:val="005B55F9"/>
    <w:rsid w:val="005C1708"/>
    <w:rsid w:val="005C180B"/>
    <w:rsid w:val="005C4689"/>
    <w:rsid w:val="005C65B0"/>
    <w:rsid w:val="005D3BD2"/>
    <w:rsid w:val="005E323B"/>
    <w:rsid w:val="005F0C79"/>
    <w:rsid w:val="005F5477"/>
    <w:rsid w:val="00604F1A"/>
    <w:rsid w:val="006052A5"/>
    <w:rsid w:val="00607E7A"/>
    <w:rsid w:val="00613211"/>
    <w:rsid w:val="00617735"/>
    <w:rsid w:val="0062397F"/>
    <w:rsid w:val="00627B49"/>
    <w:rsid w:val="00634E82"/>
    <w:rsid w:val="00640362"/>
    <w:rsid w:val="006502F4"/>
    <w:rsid w:val="00654A14"/>
    <w:rsid w:val="006636CF"/>
    <w:rsid w:val="00665918"/>
    <w:rsid w:val="0067433E"/>
    <w:rsid w:val="00674963"/>
    <w:rsid w:val="006771C5"/>
    <w:rsid w:val="00683BBF"/>
    <w:rsid w:val="006865D6"/>
    <w:rsid w:val="006975FE"/>
    <w:rsid w:val="006A2828"/>
    <w:rsid w:val="006A36B3"/>
    <w:rsid w:val="006A6A82"/>
    <w:rsid w:val="006B0215"/>
    <w:rsid w:val="006C4A2A"/>
    <w:rsid w:val="006E3A03"/>
    <w:rsid w:val="006E3EF0"/>
    <w:rsid w:val="006E5983"/>
    <w:rsid w:val="006F2468"/>
    <w:rsid w:val="006F37CB"/>
    <w:rsid w:val="006F3D3B"/>
    <w:rsid w:val="006F5175"/>
    <w:rsid w:val="00701C21"/>
    <w:rsid w:val="0070369C"/>
    <w:rsid w:val="00706401"/>
    <w:rsid w:val="007212E4"/>
    <w:rsid w:val="00731599"/>
    <w:rsid w:val="00742F52"/>
    <w:rsid w:val="007530A8"/>
    <w:rsid w:val="0075379E"/>
    <w:rsid w:val="00775468"/>
    <w:rsid w:val="00780D69"/>
    <w:rsid w:val="00785D3E"/>
    <w:rsid w:val="00794454"/>
    <w:rsid w:val="007A375A"/>
    <w:rsid w:val="007A4F69"/>
    <w:rsid w:val="007A4FBE"/>
    <w:rsid w:val="007A72F1"/>
    <w:rsid w:val="007B3111"/>
    <w:rsid w:val="007C0BCC"/>
    <w:rsid w:val="007C6CCD"/>
    <w:rsid w:val="007D55EB"/>
    <w:rsid w:val="007E2D52"/>
    <w:rsid w:val="007F0791"/>
    <w:rsid w:val="007F6E1C"/>
    <w:rsid w:val="0080090A"/>
    <w:rsid w:val="00804F74"/>
    <w:rsid w:val="0080716A"/>
    <w:rsid w:val="00807E31"/>
    <w:rsid w:val="00807E75"/>
    <w:rsid w:val="00814629"/>
    <w:rsid w:val="00814714"/>
    <w:rsid w:val="0081621C"/>
    <w:rsid w:val="00822821"/>
    <w:rsid w:val="008238AF"/>
    <w:rsid w:val="00830B22"/>
    <w:rsid w:val="00844BA0"/>
    <w:rsid w:val="00845EDA"/>
    <w:rsid w:val="008473D8"/>
    <w:rsid w:val="00851A08"/>
    <w:rsid w:val="00860EF0"/>
    <w:rsid w:val="00860FC0"/>
    <w:rsid w:val="0086264F"/>
    <w:rsid w:val="008647A8"/>
    <w:rsid w:val="00873345"/>
    <w:rsid w:val="008754C6"/>
    <w:rsid w:val="00876DB8"/>
    <w:rsid w:val="00884DEC"/>
    <w:rsid w:val="008877A5"/>
    <w:rsid w:val="00892B46"/>
    <w:rsid w:val="008931E0"/>
    <w:rsid w:val="0089420D"/>
    <w:rsid w:val="008A1108"/>
    <w:rsid w:val="008A5F25"/>
    <w:rsid w:val="008A70F4"/>
    <w:rsid w:val="008B092A"/>
    <w:rsid w:val="008B7596"/>
    <w:rsid w:val="008B7A33"/>
    <w:rsid w:val="008D1218"/>
    <w:rsid w:val="008D2D9C"/>
    <w:rsid w:val="008D2D9D"/>
    <w:rsid w:val="008D469B"/>
    <w:rsid w:val="008D701B"/>
    <w:rsid w:val="008E0708"/>
    <w:rsid w:val="008E537E"/>
    <w:rsid w:val="008E6D37"/>
    <w:rsid w:val="008F2D5B"/>
    <w:rsid w:val="008F462D"/>
    <w:rsid w:val="009140D4"/>
    <w:rsid w:val="009216F6"/>
    <w:rsid w:val="0092185C"/>
    <w:rsid w:val="00922087"/>
    <w:rsid w:val="00927E85"/>
    <w:rsid w:val="00930823"/>
    <w:rsid w:val="009334A4"/>
    <w:rsid w:val="00950C98"/>
    <w:rsid w:val="00960C2A"/>
    <w:rsid w:val="009719D5"/>
    <w:rsid w:val="009745A3"/>
    <w:rsid w:val="00984F96"/>
    <w:rsid w:val="0098673B"/>
    <w:rsid w:val="009948EC"/>
    <w:rsid w:val="00994E21"/>
    <w:rsid w:val="00996421"/>
    <w:rsid w:val="009A43E5"/>
    <w:rsid w:val="009B532B"/>
    <w:rsid w:val="009C32B2"/>
    <w:rsid w:val="009C3907"/>
    <w:rsid w:val="009C46AA"/>
    <w:rsid w:val="009D28F2"/>
    <w:rsid w:val="009D3B16"/>
    <w:rsid w:val="009D4968"/>
    <w:rsid w:val="009D56F6"/>
    <w:rsid w:val="009D7A3C"/>
    <w:rsid w:val="009E2D0A"/>
    <w:rsid w:val="009E2E86"/>
    <w:rsid w:val="009E45F3"/>
    <w:rsid w:val="009E4CDD"/>
    <w:rsid w:val="009E57FF"/>
    <w:rsid w:val="009F2F26"/>
    <w:rsid w:val="009F4FD3"/>
    <w:rsid w:val="009F7100"/>
    <w:rsid w:val="009F7F91"/>
    <w:rsid w:val="00A047B7"/>
    <w:rsid w:val="00A05A16"/>
    <w:rsid w:val="00A11776"/>
    <w:rsid w:val="00A13540"/>
    <w:rsid w:val="00A15C5A"/>
    <w:rsid w:val="00A21BC4"/>
    <w:rsid w:val="00A23ABC"/>
    <w:rsid w:val="00A2555A"/>
    <w:rsid w:val="00A26855"/>
    <w:rsid w:val="00A337AE"/>
    <w:rsid w:val="00A33F13"/>
    <w:rsid w:val="00A41D0D"/>
    <w:rsid w:val="00A42184"/>
    <w:rsid w:val="00A42A26"/>
    <w:rsid w:val="00A45444"/>
    <w:rsid w:val="00A55B9B"/>
    <w:rsid w:val="00A6258C"/>
    <w:rsid w:val="00A6628C"/>
    <w:rsid w:val="00A76BF9"/>
    <w:rsid w:val="00A94480"/>
    <w:rsid w:val="00A94811"/>
    <w:rsid w:val="00A97F5A"/>
    <w:rsid w:val="00AA1315"/>
    <w:rsid w:val="00AA3609"/>
    <w:rsid w:val="00AA39F0"/>
    <w:rsid w:val="00AB325C"/>
    <w:rsid w:val="00AB373A"/>
    <w:rsid w:val="00AC0E9E"/>
    <w:rsid w:val="00AC4C69"/>
    <w:rsid w:val="00AC5925"/>
    <w:rsid w:val="00AC5D41"/>
    <w:rsid w:val="00AD207B"/>
    <w:rsid w:val="00AD7331"/>
    <w:rsid w:val="00AE3A12"/>
    <w:rsid w:val="00AE5274"/>
    <w:rsid w:val="00B06F90"/>
    <w:rsid w:val="00B10FAC"/>
    <w:rsid w:val="00B1143D"/>
    <w:rsid w:val="00B1587D"/>
    <w:rsid w:val="00B178E0"/>
    <w:rsid w:val="00B26B24"/>
    <w:rsid w:val="00B27491"/>
    <w:rsid w:val="00B32B01"/>
    <w:rsid w:val="00B4110F"/>
    <w:rsid w:val="00B47533"/>
    <w:rsid w:val="00B508E0"/>
    <w:rsid w:val="00B531C3"/>
    <w:rsid w:val="00B5398F"/>
    <w:rsid w:val="00B64268"/>
    <w:rsid w:val="00B668DD"/>
    <w:rsid w:val="00B81F57"/>
    <w:rsid w:val="00B823F5"/>
    <w:rsid w:val="00B828F5"/>
    <w:rsid w:val="00B85858"/>
    <w:rsid w:val="00BB7E69"/>
    <w:rsid w:val="00BC64AC"/>
    <w:rsid w:val="00BD09E7"/>
    <w:rsid w:val="00BD4A57"/>
    <w:rsid w:val="00BE239B"/>
    <w:rsid w:val="00BF21A5"/>
    <w:rsid w:val="00BF25AF"/>
    <w:rsid w:val="00BF2C0E"/>
    <w:rsid w:val="00BF37B0"/>
    <w:rsid w:val="00BF54D1"/>
    <w:rsid w:val="00C0054B"/>
    <w:rsid w:val="00C04015"/>
    <w:rsid w:val="00C0788C"/>
    <w:rsid w:val="00C22673"/>
    <w:rsid w:val="00C22C6A"/>
    <w:rsid w:val="00C37563"/>
    <w:rsid w:val="00C377EB"/>
    <w:rsid w:val="00C53CBD"/>
    <w:rsid w:val="00C543AA"/>
    <w:rsid w:val="00C56F24"/>
    <w:rsid w:val="00C576D6"/>
    <w:rsid w:val="00C57C3D"/>
    <w:rsid w:val="00C61509"/>
    <w:rsid w:val="00C67958"/>
    <w:rsid w:val="00C72FC1"/>
    <w:rsid w:val="00C74C45"/>
    <w:rsid w:val="00C75AA0"/>
    <w:rsid w:val="00C76BD9"/>
    <w:rsid w:val="00C804BB"/>
    <w:rsid w:val="00C829D4"/>
    <w:rsid w:val="00C87058"/>
    <w:rsid w:val="00C93FC7"/>
    <w:rsid w:val="00CA6428"/>
    <w:rsid w:val="00CB4DFB"/>
    <w:rsid w:val="00CB5F8D"/>
    <w:rsid w:val="00CC0E3E"/>
    <w:rsid w:val="00CC4234"/>
    <w:rsid w:val="00CC7B2B"/>
    <w:rsid w:val="00CD0181"/>
    <w:rsid w:val="00CD3010"/>
    <w:rsid w:val="00CE3052"/>
    <w:rsid w:val="00CE62CD"/>
    <w:rsid w:val="00CF70FD"/>
    <w:rsid w:val="00D037EC"/>
    <w:rsid w:val="00D04DA9"/>
    <w:rsid w:val="00D06258"/>
    <w:rsid w:val="00D119A8"/>
    <w:rsid w:val="00D207FB"/>
    <w:rsid w:val="00D22374"/>
    <w:rsid w:val="00D22B60"/>
    <w:rsid w:val="00D2479E"/>
    <w:rsid w:val="00D24879"/>
    <w:rsid w:val="00D25D0C"/>
    <w:rsid w:val="00D30116"/>
    <w:rsid w:val="00D3029E"/>
    <w:rsid w:val="00D30B63"/>
    <w:rsid w:val="00D318DD"/>
    <w:rsid w:val="00D33902"/>
    <w:rsid w:val="00D33A8D"/>
    <w:rsid w:val="00D377E9"/>
    <w:rsid w:val="00D42E58"/>
    <w:rsid w:val="00D63DA5"/>
    <w:rsid w:val="00D664F6"/>
    <w:rsid w:val="00D75899"/>
    <w:rsid w:val="00D75D9E"/>
    <w:rsid w:val="00D765C5"/>
    <w:rsid w:val="00D774E2"/>
    <w:rsid w:val="00D779E0"/>
    <w:rsid w:val="00D814C7"/>
    <w:rsid w:val="00D82AD6"/>
    <w:rsid w:val="00D90483"/>
    <w:rsid w:val="00D9247B"/>
    <w:rsid w:val="00D93B41"/>
    <w:rsid w:val="00D956CF"/>
    <w:rsid w:val="00DA11E5"/>
    <w:rsid w:val="00DA2552"/>
    <w:rsid w:val="00DA5207"/>
    <w:rsid w:val="00DA5C10"/>
    <w:rsid w:val="00DB0F6E"/>
    <w:rsid w:val="00DB5EE0"/>
    <w:rsid w:val="00DC1228"/>
    <w:rsid w:val="00DC1379"/>
    <w:rsid w:val="00DC1475"/>
    <w:rsid w:val="00DC24DB"/>
    <w:rsid w:val="00DC298F"/>
    <w:rsid w:val="00DC32D8"/>
    <w:rsid w:val="00DC4E4C"/>
    <w:rsid w:val="00DC58EB"/>
    <w:rsid w:val="00DC692C"/>
    <w:rsid w:val="00DC729F"/>
    <w:rsid w:val="00DD326A"/>
    <w:rsid w:val="00DD7475"/>
    <w:rsid w:val="00DE0427"/>
    <w:rsid w:val="00DE1F61"/>
    <w:rsid w:val="00DE4BE1"/>
    <w:rsid w:val="00DE5EE8"/>
    <w:rsid w:val="00DF0C00"/>
    <w:rsid w:val="00DF1D40"/>
    <w:rsid w:val="00DF4E0F"/>
    <w:rsid w:val="00E17725"/>
    <w:rsid w:val="00E20A7F"/>
    <w:rsid w:val="00E50EC0"/>
    <w:rsid w:val="00E6014F"/>
    <w:rsid w:val="00E70E9F"/>
    <w:rsid w:val="00E70F19"/>
    <w:rsid w:val="00E73593"/>
    <w:rsid w:val="00E7643D"/>
    <w:rsid w:val="00E769D8"/>
    <w:rsid w:val="00E76F47"/>
    <w:rsid w:val="00E8273F"/>
    <w:rsid w:val="00E8456A"/>
    <w:rsid w:val="00E87823"/>
    <w:rsid w:val="00E91BCF"/>
    <w:rsid w:val="00E932FB"/>
    <w:rsid w:val="00EA0014"/>
    <w:rsid w:val="00EA114B"/>
    <w:rsid w:val="00EA56C1"/>
    <w:rsid w:val="00EB1B30"/>
    <w:rsid w:val="00EB5B08"/>
    <w:rsid w:val="00ED5C03"/>
    <w:rsid w:val="00EF14CE"/>
    <w:rsid w:val="00EF7C04"/>
    <w:rsid w:val="00EF7D59"/>
    <w:rsid w:val="00F0109E"/>
    <w:rsid w:val="00F03042"/>
    <w:rsid w:val="00F12C4E"/>
    <w:rsid w:val="00F16055"/>
    <w:rsid w:val="00F21386"/>
    <w:rsid w:val="00F305BE"/>
    <w:rsid w:val="00F36E74"/>
    <w:rsid w:val="00F37163"/>
    <w:rsid w:val="00F434D7"/>
    <w:rsid w:val="00F444B9"/>
    <w:rsid w:val="00F46047"/>
    <w:rsid w:val="00F50266"/>
    <w:rsid w:val="00F52DA6"/>
    <w:rsid w:val="00F56E9F"/>
    <w:rsid w:val="00F71EBF"/>
    <w:rsid w:val="00F83A00"/>
    <w:rsid w:val="00F86A5B"/>
    <w:rsid w:val="00F86C5C"/>
    <w:rsid w:val="00F90F09"/>
    <w:rsid w:val="00FA159B"/>
    <w:rsid w:val="00FB57FB"/>
    <w:rsid w:val="00FB637D"/>
    <w:rsid w:val="00FC0B9F"/>
    <w:rsid w:val="00FC1377"/>
    <w:rsid w:val="00FC5D65"/>
    <w:rsid w:val="00FD4758"/>
    <w:rsid w:val="00FD5E85"/>
    <w:rsid w:val="00FD7144"/>
    <w:rsid w:val="00FD77E7"/>
    <w:rsid w:val="00FE104C"/>
    <w:rsid w:val="00FF412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82CC94"/>
  <w15:docId w15:val="{215F799D-0C89-49B4-BF35-1B3F724A9B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Bezodstpw">
    <w:name w:val="No Spacing"/>
    <w:link w:val="BezodstpwZnak"/>
    <w:qFormat/>
    <w:rsid w:val="00217545"/>
    <w:pPr>
      <w:spacing w:after="0" w:line="240" w:lineRule="auto"/>
    </w:pPr>
  </w:style>
  <w:style w:type="paragraph" w:styleId="Akapitzlist">
    <w:name w:val="List Paragraph"/>
    <w:basedOn w:val="Normalny"/>
    <w:uiPriority w:val="34"/>
    <w:qFormat/>
    <w:rsid w:val="00414461"/>
    <w:pPr>
      <w:ind w:left="720"/>
      <w:contextualSpacing/>
    </w:pPr>
  </w:style>
  <w:style w:type="paragraph" w:customStyle="1" w:styleId="Default">
    <w:name w:val="Default"/>
    <w:qFormat/>
    <w:rsid w:val="00AC4C69"/>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customStyle="1" w:styleId="FontStyle34">
    <w:name w:val="Font Style34"/>
    <w:rsid w:val="004D7C0B"/>
    <w:rPr>
      <w:rFonts w:ascii="Times New Roman" w:hAnsi="Times New Roman" w:cs="Times New Roman"/>
      <w:sz w:val="20"/>
    </w:rPr>
  </w:style>
  <w:style w:type="paragraph" w:customStyle="1" w:styleId="Style2">
    <w:name w:val="Style2"/>
    <w:basedOn w:val="Normalny"/>
    <w:rsid w:val="004D7C0B"/>
    <w:pPr>
      <w:widowControl w:val="0"/>
      <w:suppressAutoHyphens/>
      <w:autoSpaceDE w:val="0"/>
      <w:spacing w:after="0" w:line="240" w:lineRule="auto"/>
    </w:pPr>
    <w:rPr>
      <w:rFonts w:ascii="Times New Roman" w:eastAsia="Times New Roman" w:hAnsi="Times New Roman" w:cs="Times New Roman"/>
      <w:sz w:val="24"/>
      <w:szCs w:val="24"/>
      <w:lang w:eastAsia="zh-CN"/>
    </w:rPr>
  </w:style>
  <w:style w:type="paragraph" w:styleId="Tekstdymka">
    <w:name w:val="Balloon Text"/>
    <w:basedOn w:val="Normalny"/>
    <w:link w:val="TekstdymkaZnak"/>
    <w:uiPriority w:val="99"/>
    <w:semiHidden/>
    <w:unhideWhenUsed/>
    <w:rsid w:val="004529F8"/>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529F8"/>
    <w:rPr>
      <w:rFonts w:ascii="Tahoma" w:hAnsi="Tahoma" w:cs="Tahoma"/>
      <w:sz w:val="16"/>
      <w:szCs w:val="16"/>
    </w:rPr>
  </w:style>
  <w:style w:type="paragraph" w:styleId="NormalnyWeb">
    <w:name w:val="Normal (Web)"/>
    <w:basedOn w:val="Normalny"/>
    <w:unhideWhenUsed/>
    <w:rsid w:val="009719D5"/>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Znakinumeracji">
    <w:name w:val="Znaki numeracji"/>
    <w:rsid w:val="00A97F5A"/>
  </w:style>
  <w:style w:type="character" w:styleId="Hipercze">
    <w:name w:val="Hyperlink"/>
    <w:basedOn w:val="Domylnaczcionkaakapitu"/>
    <w:uiPriority w:val="99"/>
    <w:unhideWhenUsed/>
    <w:rsid w:val="00FB57FB"/>
    <w:rPr>
      <w:color w:val="0000FF" w:themeColor="hyperlink"/>
      <w:u w:val="single"/>
    </w:rPr>
  </w:style>
  <w:style w:type="paragraph" w:styleId="Tekstprzypisukocowego">
    <w:name w:val="endnote text"/>
    <w:basedOn w:val="Normalny"/>
    <w:link w:val="TekstprzypisukocowegoZnak"/>
    <w:uiPriority w:val="99"/>
    <w:semiHidden/>
    <w:unhideWhenUsed/>
    <w:rsid w:val="00860FC0"/>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860FC0"/>
    <w:rPr>
      <w:sz w:val="20"/>
      <w:szCs w:val="20"/>
    </w:rPr>
  </w:style>
  <w:style w:type="character" w:styleId="Odwoanieprzypisukocowego">
    <w:name w:val="endnote reference"/>
    <w:basedOn w:val="Domylnaczcionkaakapitu"/>
    <w:uiPriority w:val="99"/>
    <w:semiHidden/>
    <w:unhideWhenUsed/>
    <w:rsid w:val="00860FC0"/>
    <w:rPr>
      <w:vertAlign w:val="superscript"/>
    </w:rPr>
  </w:style>
  <w:style w:type="paragraph" w:styleId="Nagwek">
    <w:name w:val="header"/>
    <w:basedOn w:val="Normalny"/>
    <w:link w:val="NagwekZnak"/>
    <w:uiPriority w:val="99"/>
    <w:unhideWhenUsed/>
    <w:rsid w:val="0073159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731599"/>
  </w:style>
  <w:style w:type="paragraph" w:styleId="Stopka">
    <w:name w:val="footer"/>
    <w:basedOn w:val="Normalny"/>
    <w:link w:val="StopkaZnak"/>
    <w:uiPriority w:val="99"/>
    <w:unhideWhenUsed/>
    <w:rsid w:val="0073159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31599"/>
  </w:style>
  <w:style w:type="paragraph" w:styleId="Tekstprzypisudolnego">
    <w:name w:val="footnote text"/>
    <w:basedOn w:val="Normalny"/>
    <w:link w:val="TekstprzypisudolnegoZnak"/>
    <w:uiPriority w:val="99"/>
    <w:semiHidden/>
    <w:unhideWhenUsed/>
    <w:rsid w:val="00080CF9"/>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080CF9"/>
    <w:rPr>
      <w:sz w:val="20"/>
      <w:szCs w:val="20"/>
    </w:rPr>
  </w:style>
  <w:style w:type="character" w:styleId="Odwoanieprzypisudolnego">
    <w:name w:val="footnote reference"/>
    <w:basedOn w:val="Domylnaczcionkaakapitu"/>
    <w:uiPriority w:val="99"/>
    <w:semiHidden/>
    <w:unhideWhenUsed/>
    <w:rsid w:val="00080CF9"/>
    <w:rPr>
      <w:vertAlign w:val="superscript"/>
    </w:rPr>
  </w:style>
  <w:style w:type="character" w:customStyle="1" w:styleId="BezodstpwZnak">
    <w:name w:val="Bez odstępów Znak"/>
    <w:link w:val="Bezodstpw"/>
    <w:locked/>
    <w:rsid w:val="00804F74"/>
  </w:style>
  <w:style w:type="character" w:customStyle="1" w:styleId="alb">
    <w:name w:val="a_lb"/>
    <w:rsid w:val="0050182C"/>
  </w:style>
  <w:style w:type="character" w:customStyle="1" w:styleId="txt-new">
    <w:name w:val="txt-new"/>
    <w:basedOn w:val="Domylnaczcionkaakapitu"/>
    <w:rsid w:val="00A41D0D"/>
  </w:style>
  <w:style w:type="character" w:customStyle="1" w:styleId="Teksttreci74">
    <w:name w:val="Tekst treści74"/>
    <w:rsid w:val="00BE239B"/>
    <w:rPr>
      <w:rFonts w:ascii="Century Gothic" w:eastAsia="Times New Roman" w:hAnsi="Century Gothic" w:cs="Century Gothic"/>
      <w:sz w:val="17"/>
      <w:szCs w:val="17"/>
      <w:highlight w:val="whit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45135339">
      <w:bodyDiv w:val="1"/>
      <w:marLeft w:val="0"/>
      <w:marRight w:val="0"/>
      <w:marTop w:val="0"/>
      <w:marBottom w:val="0"/>
      <w:divBdr>
        <w:top w:val="none" w:sz="0" w:space="0" w:color="auto"/>
        <w:left w:val="none" w:sz="0" w:space="0" w:color="auto"/>
        <w:bottom w:val="none" w:sz="0" w:space="0" w:color="auto"/>
        <w:right w:val="none" w:sz="0" w:space="0" w:color="auto"/>
      </w:divBdr>
    </w:div>
    <w:div w:id="1286497861">
      <w:bodyDiv w:val="1"/>
      <w:marLeft w:val="0"/>
      <w:marRight w:val="0"/>
      <w:marTop w:val="0"/>
      <w:marBottom w:val="0"/>
      <w:divBdr>
        <w:top w:val="none" w:sz="0" w:space="0" w:color="auto"/>
        <w:left w:val="none" w:sz="0" w:space="0" w:color="auto"/>
        <w:bottom w:val="none" w:sz="0" w:space="0" w:color="auto"/>
        <w:right w:val="none" w:sz="0" w:space="0" w:color="auto"/>
      </w:divBdr>
    </w:div>
    <w:div w:id="1364089960">
      <w:bodyDiv w:val="1"/>
      <w:marLeft w:val="0"/>
      <w:marRight w:val="0"/>
      <w:marTop w:val="0"/>
      <w:marBottom w:val="0"/>
      <w:divBdr>
        <w:top w:val="none" w:sz="0" w:space="0" w:color="auto"/>
        <w:left w:val="none" w:sz="0" w:space="0" w:color="auto"/>
        <w:bottom w:val="none" w:sz="0" w:space="0" w:color="auto"/>
        <w:right w:val="none" w:sz="0" w:space="0" w:color="auto"/>
      </w:divBdr>
    </w:div>
    <w:div w:id="1417557673">
      <w:bodyDiv w:val="1"/>
      <w:marLeft w:val="0"/>
      <w:marRight w:val="0"/>
      <w:marTop w:val="0"/>
      <w:marBottom w:val="0"/>
      <w:divBdr>
        <w:top w:val="none" w:sz="0" w:space="0" w:color="auto"/>
        <w:left w:val="none" w:sz="0" w:space="0" w:color="auto"/>
        <w:bottom w:val="none" w:sz="0" w:space="0" w:color="auto"/>
        <w:right w:val="none" w:sz="0" w:space="0" w:color="auto"/>
      </w:divBdr>
    </w:div>
    <w:div w:id="1544710046">
      <w:bodyDiv w:val="1"/>
      <w:marLeft w:val="0"/>
      <w:marRight w:val="0"/>
      <w:marTop w:val="0"/>
      <w:marBottom w:val="0"/>
      <w:divBdr>
        <w:top w:val="none" w:sz="0" w:space="0" w:color="auto"/>
        <w:left w:val="none" w:sz="0" w:space="0" w:color="auto"/>
        <w:bottom w:val="none" w:sz="0" w:space="0" w:color="auto"/>
        <w:right w:val="none" w:sz="0" w:space="0" w:color="auto"/>
      </w:divBdr>
    </w:div>
    <w:div w:id="1577209521">
      <w:bodyDiv w:val="1"/>
      <w:marLeft w:val="0"/>
      <w:marRight w:val="0"/>
      <w:marTop w:val="0"/>
      <w:marBottom w:val="0"/>
      <w:divBdr>
        <w:top w:val="none" w:sz="0" w:space="0" w:color="auto"/>
        <w:left w:val="none" w:sz="0" w:space="0" w:color="auto"/>
        <w:bottom w:val="none" w:sz="0" w:space="0" w:color="auto"/>
        <w:right w:val="none" w:sz="0" w:space="0" w:color="auto"/>
      </w:divBdr>
    </w:div>
    <w:div w:id="1724909189">
      <w:bodyDiv w:val="1"/>
      <w:marLeft w:val="0"/>
      <w:marRight w:val="0"/>
      <w:marTop w:val="0"/>
      <w:marBottom w:val="0"/>
      <w:divBdr>
        <w:top w:val="none" w:sz="0" w:space="0" w:color="auto"/>
        <w:left w:val="none" w:sz="0" w:space="0" w:color="auto"/>
        <w:bottom w:val="none" w:sz="0" w:space="0" w:color="auto"/>
        <w:right w:val="none" w:sz="0" w:space="0" w:color="auto"/>
      </w:divBdr>
    </w:div>
    <w:div w:id="21136700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16wog.iodo@ron.mil.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isl xmlns:xsd="http://www.w3.org/2001/XMLSchema" xmlns:xsi="http://www.w3.org/2001/XMLSchema-instance" xmlns="http://www.boldonjames.com/2008/01/sie/internal/label" sislVersion="0" policy="8417b2fb-54a7-4fbc-b023-b6b37b7a623f" origin="userSelected">
  <element uid="d7220eed-17a6-431d-810c-83a0ddfed893" value=""/>
</sisl>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D8A5C35-9A8C-4D8B-86DF-B072E48D75AE}">
  <ds:schemaRefs>
    <ds:schemaRef ds:uri="http://www.w3.org/2001/XMLSchema"/>
    <ds:schemaRef ds:uri="http://www.boldonjames.com/2008/01/sie/internal/label"/>
  </ds:schemaRefs>
</ds:datastoreItem>
</file>

<file path=customXml/itemProps2.xml><?xml version="1.0" encoding="utf-8"?>
<ds:datastoreItem xmlns:ds="http://schemas.openxmlformats.org/officeDocument/2006/customXml" ds:itemID="{75926EB7-A6B9-4CDF-9568-6EA9AD6692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12</Pages>
  <Words>5815</Words>
  <Characters>34890</Characters>
  <Application>Microsoft Office Word</Application>
  <DocSecurity>0</DocSecurity>
  <Lines>290</Lines>
  <Paragraphs>81</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40624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przekadzinskikrzyszt</dc:creator>
  <cp:lastModifiedBy>Majdan Marta</cp:lastModifiedBy>
  <cp:revision>5</cp:revision>
  <cp:lastPrinted>2025-05-21T12:26:00Z</cp:lastPrinted>
  <dcterms:created xsi:type="dcterms:W3CDTF">2025-05-27T05:27:00Z</dcterms:created>
  <dcterms:modified xsi:type="dcterms:W3CDTF">2025-05-27T05:35:00Z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d039a417-f471-4d99-a905-4454d0665cbb</vt:lpwstr>
  </property>
  <property fmtid="{D5CDD505-2E9C-101B-9397-08002B2CF9AE}" pid="3" name="bjDocumentSecurityLabel">
    <vt:lpwstr>[d7220eed-17a6-431d-810c-83a0ddfed893]</vt:lpwstr>
  </property>
  <property fmtid="{D5CDD505-2E9C-101B-9397-08002B2CF9AE}" pid="4" name="bjClsUserRVM">
    <vt:lpwstr>[]</vt:lpwstr>
  </property>
  <property fmtid="{D5CDD505-2E9C-101B-9397-08002B2CF9AE}" pid="5" name="bjSaver">
    <vt:lpwstr>u5nLHHXLRIrgfvqSWkmrloBnr5gzrTHR</vt:lpwstr>
  </property>
  <property fmtid="{D5CDD505-2E9C-101B-9397-08002B2CF9AE}" pid="6" name="s5636:Creator type=author">
    <vt:lpwstr>przekadzinskikrzyszt</vt:lpwstr>
  </property>
  <property fmtid="{D5CDD505-2E9C-101B-9397-08002B2CF9AE}" pid="7" name="s5636:Creator type=organization">
    <vt:lpwstr>MILNET-Z</vt:lpwstr>
  </property>
  <property fmtid="{D5CDD505-2E9C-101B-9397-08002B2CF9AE}" pid="8" name="s5636:Creator type=IP">
    <vt:lpwstr>10.90.79.181</vt:lpwstr>
  </property>
  <property fmtid="{D5CDD505-2E9C-101B-9397-08002B2CF9AE}" pid="9" name="UniqueDocumentKey">
    <vt:lpwstr>76682f5a-fb45-4a0a-b4c2-de8dd15e468b</vt:lpwstr>
  </property>
  <property fmtid="{D5CDD505-2E9C-101B-9397-08002B2CF9AE}" pid="10" name="bjDocumentLabelXML">
    <vt:lpwstr>&lt;?xml version="1.0" encoding="us-ascii"?&gt;&lt;sisl xmlns:xsd="http://www.w3.org/2001/XMLSchema" xmlns:xsi="http://www.w3.org/2001/XMLSchema-instance" sislVersion="0" policy="8417b2fb-54a7-4fbc-b023-b6b37b7a623f" origin="userSelected" xmlns="http://www.boldonj</vt:lpwstr>
  </property>
  <property fmtid="{D5CDD505-2E9C-101B-9397-08002B2CF9AE}" pid="11" name="bjDocumentLabelXML-0">
    <vt:lpwstr>ames.com/2008/01/sie/internal/label"&gt;&lt;element uid="d7220eed-17a6-431d-810c-83a0ddfed893" value="" /&gt;&lt;/sisl&gt;</vt:lpwstr>
  </property>
  <property fmtid="{D5CDD505-2E9C-101B-9397-08002B2CF9AE}" pid="12" name="bjPortionMark">
    <vt:lpwstr>[]</vt:lpwstr>
  </property>
</Properties>
</file>