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BA46" w14:textId="77777777" w:rsidR="00036FE8" w:rsidRPr="001B76B9" w:rsidRDefault="00D37866" w:rsidP="00036FE8">
      <w:pPr>
        <w:widowControl w:val="0"/>
        <w:suppressAutoHyphens/>
        <w:spacing w:after="0" w:line="360" w:lineRule="auto"/>
        <w:rPr>
          <w:rFonts w:cs="Calibri"/>
          <w:b/>
          <w:kern w:val="1"/>
          <w:lang w:eastAsia="hi-IN" w:bidi="hi-IN"/>
        </w:rPr>
      </w:pPr>
      <w:r w:rsidRPr="00103712">
        <w:rPr>
          <w:rFonts w:cs="Calibri"/>
          <w:b/>
          <w:iCs/>
          <w:kern w:val="1"/>
          <w:sz w:val="24"/>
          <w:szCs w:val="24"/>
          <w:lang w:eastAsia="hi-IN" w:bidi="hi-IN"/>
        </w:rPr>
        <w:t>Formularz ofertowy Wykonawcy</w:t>
      </w:r>
      <w:r w:rsidR="00741ADB" w:rsidRPr="00103712">
        <w:rPr>
          <w:rFonts w:cs="Calibri"/>
          <w:b/>
          <w:iCs/>
          <w:kern w:val="1"/>
          <w:lang w:eastAsia="hi-IN" w:bidi="hi-IN"/>
        </w:rPr>
        <w:br/>
      </w:r>
    </w:p>
    <w:p w14:paraId="0EABCC72" w14:textId="4DFADBD9" w:rsidR="00103712" w:rsidRPr="001B76B9" w:rsidRDefault="00103712" w:rsidP="00103712">
      <w:pPr>
        <w:spacing w:after="0" w:line="360" w:lineRule="auto"/>
        <w:rPr>
          <w:rFonts w:cs="Calibri"/>
          <w:b/>
          <w:bCs/>
          <w:kern w:val="1"/>
          <w:sz w:val="24"/>
          <w:szCs w:val="24"/>
          <w:lang w:eastAsia="hi-IN" w:bidi="hi-IN"/>
        </w:rPr>
      </w:pPr>
      <w:r w:rsidRPr="001B76B9">
        <w:rPr>
          <w:rFonts w:cs="Calibri"/>
          <w:bCs/>
          <w:kern w:val="1"/>
          <w:sz w:val="24"/>
          <w:szCs w:val="24"/>
          <w:lang w:eastAsia="hi-IN" w:bidi="hi-IN"/>
        </w:rPr>
        <w:t xml:space="preserve">Nawiązując do ogłoszenia  w sprawie postępowania o udzielenie zamówienia publicznego prowadzonego w trybie podstawowym bez negocjacji </w:t>
      </w:r>
      <w:r w:rsidR="008D6DD1" w:rsidRPr="001B76B9">
        <w:rPr>
          <w:rFonts w:cs="Calibri"/>
          <w:b/>
          <w:bCs/>
          <w:sz w:val="24"/>
          <w:szCs w:val="24"/>
          <w:lang w:eastAsia="pl-PL"/>
        </w:rPr>
        <w:t xml:space="preserve">pn.: </w:t>
      </w:r>
      <w:r w:rsidR="00627801" w:rsidRPr="001B76B9">
        <w:rPr>
          <w:rFonts w:cs="Calibri"/>
          <w:b/>
          <w:bCs/>
          <w:sz w:val="24"/>
          <w:szCs w:val="24"/>
          <w:lang w:eastAsia="pl-PL"/>
        </w:rPr>
        <w:t>„</w:t>
      </w:r>
      <w:r w:rsidR="00A53727" w:rsidRPr="00A53727">
        <w:rPr>
          <w:rFonts w:eastAsia="Times New Roman" w:cs="Calibri"/>
          <w:b/>
          <w:bCs/>
          <w:i/>
          <w:kern w:val="36"/>
          <w:sz w:val="24"/>
          <w:szCs w:val="24"/>
          <w:lang w:eastAsia="pl-PL"/>
        </w:rPr>
        <w:t>Zakup i dostawa akcesoriów medycznych dla jednostek organizacyjnych Uniwersytetu Rolniczego im. Hugona Kołłątaja w Krakowie</w:t>
      </w:r>
      <w:r w:rsidR="00627801" w:rsidRPr="00B43A4D">
        <w:rPr>
          <w:rFonts w:cs="Calibri"/>
          <w:b/>
          <w:bCs/>
          <w:sz w:val="24"/>
          <w:szCs w:val="24"/>
          <w:lang w:eastAsia="pl-PL"/>
        </w:rPr>
        <w:t>”,</w:t>
      </w:r>
      <w:r w:rsidR="00FC3ACE" w:rsidRPr="00B43A4D">
        <w:rPr>
          <w:rFonts w:cs="Calibri"/>
          <w:b/>
          <w:bCs/>
          <w:sz w:val="24"/>
          <w:szCs w:val="24"/>
          <w:lang w:eastAsia="pl-PL"/>
        </w:rPr>
        <w:t xml:space="preserve">, </w:t>
      </w:r>
      <w:r w:rsidRPr="00B43A4D">
        <w:rPr>
          <w:rFonts w:cs="Calibri"/>
          <w:bCs/>
          <w:kern w:val="1"/>
          <w:sz w:val="24"/>
          <w:szCs w:val="24"/>
          <w:lang w:eastAsia="hi-IN" w:bidi="hi-IN"/>
        </w:rPr>
        <w:t>nr postępowania „</w:t>
      </w:r>
      <w:r w:rsidRPr="00B43A4D">
        <w:rPr>
          <w:rFonts w:cs="Calibri"/>
          <w:b/>
          <w:bCs/>
          <w:kern w:val="1"/>
          <w:sz w:val="24"/>
          <w:szCs w:val="24"/>
          <w:lang w:eastAsia="hi-IN" w:bidi="hi-IN"/>
        </w:rPr>
        <w:t>DZiK-DZP.2921.</w:t>
      </w:r>
      <w:r w:rsidR="00A53727">
        <w:rPr>
          <w:rFonts w:cs="Calibri"/>
          <w:b/>
          <w:bCs/>
          <w:kern w:val="1"/>
          <w:sz w:val="24"/>
          <w:szCs w:val="24"/>
          <w:lang w:eastAsia="hi-IN" w:bidi="hi-IN"/>
        </w:rPr>
        <w:t>20.2025</w:t>
      </w:r>
      <w:r w:rsidR="0083065A" w:rsidRPr="00B43A4D">
        <w:rPr>
          <w:rFonts w:cs="Calibri"/>
          <w:b/>
          <w:bCs/>
          <w:kern w:val="1"/>
          <w:sz w:val="24"/>
          <w:szCs w:val="24"/>
          <w:lang w:eastAsia="hi-IN" w:bidi="hi-IN"/>
        </w:rPr>
        <w:t>”</w:t>
      </w:r>
      <w:r w:rsidRPr="00B43A4D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, </w:t>
      </w:r>
      <w:r w:rsidRPr="00B43A4D">
        <w:rPr>
          <w:rFonts w:cs="Calibri"/>
          <w:kern w:val="1"/>
          <w:sz w:val="24"/>
          <w:szCs w:val="24"/>
          <w:lang w:eastAsia="hi-IN" w:bidi="hi-IN"/>
        </w:rPr>
        <w:t>prowadzonego</w:t>
      </w:r>
      <w:r w:rsidRPr="001B76B9">
        <w:rPr>
          <w:rFonts w:cs="Calibri"/>
          <w:kern w:val="1"/>
          <w:sz w:val="24"/>
          <w:szCs w:val="24"/>
          <w:lang w:eastAsia="hi-IN" w:bidi="hi-IN"/>
        </w:rPr>
        <w:t xml:space="preserve"> przez Uniwersytet Rolniczy w Krakowie: </w:t>
      </w:r>
    </w:p>
    <w:p w14:paraId="16CCCCBD" w14:textId="77777777" w:rsidR="00EF7710" w:rsidRPr="0037519A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EF7710" w:rsidRPr="00741ADB" w14:paraId="5F3993E2" w14:textId="77777777" w:rsidTr="002E65BB">
        <w:trPr>
          <w:cantSplit/>
          <w:trHeight w:val="284"/>
        </w:trPr>
        <w:tc>
          <w:tcPr>
            <w:tcW w:w="5000" w:type="pct"/>
            <w:shd w:val="clear" w:color="auto" w:fill="FFFFFF" w:themeFill="background1"/>
            <w:vAlign w:val="center"/>
          </w:tcPr>
          <w:p w14:paraId="49D72F2C" w14:textId="0A042D71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2E65BB">
        <w:trPr>
          <w:cantSplit/>
          <w:trHeight w:val="1083"/>
        </w:trPr>
        <w:tc>
          <w:tcPr>
            <w:tcW w:w="5000" w:type="pct"/>
            <w:vAlign w:val="center"/>
          </w:tcPr>
          <w:p w14:paraId="5EC3C190" w14:textId="5E85B1D4" w:rsidR="00EF7710" w:rsidRPr="00741ADB" w:rsidRDefault="00AE31C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10BFAAEF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5D23BDEE" w:rsidR="00EF7710" w:rsidRDefault="00D926BC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37519A">
        <w:rPr>
          <w:rFonts w:cs="Calibri"/>
          <w:sz w:val="24"/>
          <w:szCs w:val="24"/>
          <w:lang w:eastAsia="pl-PL"/>
        </w:rPr>
        <w:t>w przypadku oferty składanej przez Konsorcjum, należy osobno podać dane dotyczące Lidera oraz</w:t>
      </w:r>
      <w:r w:rsidR="00267489" w:rsidRPr="0037519A">
        <w:rPr>
          <w:rFonts w:cs="Calibri"/>
          <w:sz w:val="24"/>
          <w:szCs w:val="24"/>
          <w:lang w:eastAsia="pl-PL"/>
        </w:rPr>
        <w:t xml:space="preserve"> P</w:t>
      </w:r>
      <w:r w:rsidR="00EF7710" w:rsidRPr="0037519A">
        <w:rPr>
          <w:rFonts w:cs="Calibri"/>
          <w:sz w:val="24"/>
          <w:szCs w:val="24"/>
          <w:lang w:eastAsia="pl-PL"/>
        </w:rPr>
        <w:t>artnera</w:t>
      </w:r>
      <w:r w:rsidRPr="0037519A">
        <w:rPr>
          <w:rFonts w:cs="Calibri"/>
          <w:sz w:val="24"/>
          <w:szCs w:val="24"/>
          <w:lang w:eastAsia="pl-PL"/>
        </w:rPr>
        <w:t>/</w:t>
      </w:r>
      <w:r w:rsidR="00267489" w:rsidRPr="0037519A">
        <w:rPr>
          <w:rFonts w:cs="Calibri"/>
          <w:sz w:val="24"/>
          <w:szCs w:val="24"/>
          <w:lang w:eastAsia="pl-PL"/>
        </w:rPr>
        <w:t xml:space="preserve"> </w:t>
      </w:r>
      <w:r w:rsidRPr="0037519A">
        <w:rPr>
          <w:rFonts w:cs="Calibri"/>
          <w:sz w:val="24"/>
          <w:szCs w:val="24"/>
          <w:lang w:eastAsia="pl-PL"/>
        </w:rPr>
        <w:t>Partnerów</w:t>
      </w:r>
      <w:r w:rsidR="00EF7710" w:rsidRPr="0037519A">
        <w:rPr>
          <w:rFonts w:cs="Calibri"/>
          <w:sz w:val="24"/>
          <w:szCs w:val="24"/>
          <w:lang w:eastAsia="pl-PL"/>
        </w:rPr>
        <w:t xml:space="preserve"> Konsorcjum</w:t>
      </w:r>
    </w:p>
    <w:p w14:paraId="3F3A3F22" w14:textId="77777777" w:rsidR="0037519A" w:rsidRPr="00AE31CB" w:rsidRDefault="0037519A" w:rsidP="00D9556F">
      <w:pPr>
        <w:spacing w:after="0" w:line="360" w:lineRule="auto"/>
        <w:rPr>
          <w:rFonts w:cs="Calibri"/>
          <w:sz w:val="20"/>
          <w:szCs w:val="20"/>
          <w:lang w:eastAsia="pl-PL"/>
        </w:rPr>
      </w:pPr>
    </w:p>
    <w:p w14:paraId="340CE47A" w14:textId="5B66A910" w:rsidR="00EF7710" w:rsidRPr="00AE31CB" w:rsidRDefault="00661F61" w:rsidP="00D9556F">
      <w:pPr>
        <w:spacing w:after="0" w:line="360" w:lineRule="auto"/>
        <w:ind w:right="-569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>
        <w:rPr>
          <w:rFonts w:cs="Calibri"/>
          <w:snapToGrid w:val="0"/>
          <w:sz w:val="24"/>
          <w:szCs w:val="24"/>
        </w:rPr>
        <w:t xml:space="preserve">, zawierającym się w </w:t>
      </w:r>
      <w:r w:rsidR="003F40A1">
        <w:rPr>
          <w:rFonts w:cs="Calibri"/>
          <w:snapToGrid w:val="0"/>
          <w:sz w:val="24"/>
          <w:szCs w:val="24"/>
        </w:rPr>
        <w:t xml:space="preserve">Parametrach technicznych </w:t>
      </w:r>
      <w:r w:rsidR="002B2FBF">
        <w:rPr>
          <w:rFonts w:cs="Calibri"/>
          <w:snapToGrid w:val="0"/>
          <w:sz w:val="24"/>
          <w:szCs w:val="24"/>
        </w:rPr>
        <w:t>[Załącznik nr 2.1 do SWZ]</w:t>
      </w:r>
      <w:r w:rsidR="002A4FED">
        <w:rPr>
          <w:rFonts w:cs="Calibri"/>
          <w:snapToGrid w:val="0"/>
          <w:sz w:val="24"/>
          <w:szCs w:val="24"/>
        </w:rPr>
        <w:t xml:space="preserve"> oraz wzorze umowy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 xml:space="preserve">[Załącznik nr </w:t>
      </w:r>
      <w:r w:rsidR="003F40A1">
        <w:rPr>
          <w:rFonts w:cs="Calibri"/>
          <w:snapToGrid w:val="0"/>
          <w:sz w:val="24"/>
          <w:szCs w:val="24"/>
        </w:rPr>
        <w:t>3</w:t>
      </w:r>
      <w:r w:rsidR="002A4FED">
        <w:rPr>
          <w:rFonts w:cs="Calibri"/>
          <w:snapToGrid w:val="0"/>
          <w:sz w:val="24"/>
          <w:szCs w:val="24"/>
        </w:rPr>
        <w:t xml:space="preserve">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>Dz. U. z 20</w:t>
      </w:r>
      <w:r w:rsidR="00080DE5" w:rsidRPr="00AE31CB">
        <w:rPr>
          <w:rFonts w:cs="Calibri"/>
          <w:sz w:val="24"/>
          <w:szCs w:val="24"/>
          <w:lang w:eastAsia="pl-PL"/>
        </w:rPr>
        <w:t>2</w:t>
      </w:r>
      <w:r w:rsidR="00FC3ACE">
        <w:rPr>
          <w:rFonts w:cs="Calibri"/>
          <w:sz w:val="24"/>
          <w:szCs w:val="24"/>
          <w:lang w:eastAsia="pl-PL"/>
        </w:rPr>
        <w:t>4</w:t>
      </w:r>
      <w:r w:rsidR="00080DE5" w:rsidRPr="00AE31CB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</w:t>
      </w:r>
      <w:r w:rsidR="00FC3ACE">
        <w:rPr>
          <w:rFonts w:cs="Calibri"/>
          <w:sz w:val="24"/>
          <w:szCs w:val="24"/>
          <w:lang w:eastAsia="pl-PL"/>
        </w:rPr>
        <w:t>320</w:t>
      </w:r>
      <w:r w:rsidR="00B057C5">
        <w:rPr>
          <w:rFonts w:cs="Calibri"/>
          <w:sz w:val="24"/>
          <w:szCs w:val="24"/>
          <w:lang w:eastAsia="pl-PL"/>
        </w:rPr>
        <w:t xml:space="preserve"> ze zm.</w:t>
      </w:r>
      <w:r w:rsidR="00EF7710" w:rsidRPr="00AE31CB">
        <w:rPr>
          <w:rFonts w:cs="Calibri"/>
          <w:sz w:val="24"/>
          <w:szCs w:val="24"/>
          <w:lang w:eastAsia="pl-PL"/>
        </w:rPr>
        <w:t>)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478B1762" w:rsidR="00B51350" w:rsidRDefault="0037519A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t xml:space="preserve">Kryteria cenowe i </w:t>
      </w:r>
      <w:proofErr w:type="spellStart"/>
      <w:r>
        <w:rPr>
          <w:rFonts w:cs="Calibri"/>
          <w:b/>
          <w:sz w:val="28"/>
          <w:szCs w:val="28"/>
          <w:lang w:eastAsia="pl-PL"/>
        </w:rPr>
        <w:t>pozacenowe</w:t>
      </w:r>
      <w:proofErr w:type="spellEnd"/>
      <w:r>
        <w:rPr>
          <w:rFonts w:cs="Calibri"/>
          <w:b/>
          <w:sz w:val="28"/>
          <w:szCs w:val="28"/>
          <w:lang w:eastAsia="pl-PL"/>
        </w:rPr>
        <w:t xml:space="preserve"> oferty</w:t>
      </w:r>
    </w:p>
    <w:p w14:paraId="4E41913F" w14:textId="77777777" w:rsidR="00BF06BF" w:rsidRDefault="00BF06BF" w:rsidP="00BF06B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</w:p>
    <w:p w14:paraId="3E0CD83A" w14:textId="13E18896" w:rsidR="00BF06BF" w:rsidRPr="00BF06BF" w:rsidRDefault="00BF06BF" w:rsidP="00BF06B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W zakresie kryterium „Cena” Wykonawca jest zobowiązany wypełnić Formularz cenowy, który stanowi załącznik nr 2 do SWZ. </w:t>
      </w:r>
    </w:p>
    <w:p w14:paraId="59564B50" w14:textId="5FB10871" w:rsidR="00BF713A" w:rsidRPr="00103712" w:rsidRDefault="00BF713A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03712" w:rsidRPr="00103712" w14:paraId="0A0278CA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5BC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bookmarkStart w:id="0" w:name="_Hlk169711129"/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C4ABB5B" w14:textId="3855E601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1 </w:t>
            </w:r>
          </w:p>
        </w:tc>
      </w:tr>
      <w:tr w:rsidR="00103712" w:rsidRPr="00103712" w14:paraId="2EF4CF88" w14:textId="77777777" w:rsidTr="003A3AC9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2368" w14:textId="06CE727B" w:rsidR="00103712" w:rsidRPr="00103712" w:rsidRDefault="001B76B9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 (ilość dni roboczych)</w:t>
            </w:r>
            <w:r w:rsidR="00103712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37ED" w14:textId="77B949AF" w:rsidR="001B76B9" w:rsidRDefault="00103712" w:rsidP="001B76B9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</w:t>
            </w:r>
            <w:r w:rsidR="001B76B9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………………………..</w:t>
            </w:r>
          </w:p>
          <w:p w14:paraId="1A4CC021" w14:textId="3E0F3B0C" w:rsidR="001B76B9" w:rsidRPr="00103712" w:rsidRDefault="001B76B9" w:rsidP="001B76B9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 w:rsidR="00A53727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1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d</w:t>
            </w:r>
            <w:r w:rsidR="00A53727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zień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, max.</w:t>
            </w:r>
            <w:r w:rsidR="00A53727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3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dni)</w:t>
            </w:r>
          </w:p>
          <w:p w14:paraId="12D27590" w14:textId="390A9B25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bookmarkEnd w:id="0"/>
    </w:tbl>
    <w:p w14:paraId="259DBF47" w14:textId="1A50125B" w:rsid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499BF823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B76B9" w:rsidRPr="00103712" w14:paraId="018A9F7F" w14:textId="77777777" w:rsidTr="0007159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3C2A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B901537" w14:textId="04DDE5DF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1B76B9" w:rsidRPr="00103712" w14:paraId="499B65B6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2AFA9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 (ilość dni roboczych)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9C974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………………………..</w:t>
            </w:r>
          </w:p>
          <w:p w14:paraId="58F21F8F" w14:textId="7564EB6A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 w:rsidR="00A53727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1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d</w:t>
            </w:r>
            <w:r w:rsidR="00A53727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zień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, max. </w:t>
            </w:r>
            <w:r w:rsidR="00A53727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3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dni)</w:t>
            </w:r>
          </w:p>
          <w:p w14:paraId="5BB1A889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0CDCED0D" w14:textId="4EE9220B" w:rsidR="001B76B9" w:rsidRDefault="001B76B9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08878BE0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B76B9" w:rsidRPr="00103712" w14:paraId="6417DB33" w14:textId="77777777" w:rsidTr="0007159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B34A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FA41073" w14:textId="5CC276D6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1B76B9" w:rsidRPr="00103712" w14:paraId="1D0DF8B4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A66CE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 (ilość dni roboczych)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9EAA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………………………..</w:t>
            </w:r>
          </w:p>
          <w:p w14:paraId="2821B195" w14:textId="5C1D3D34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 w:rsidR="00A53727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1 dzień,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max. </w:t>
            </w:r>
            <w:r w:rsidR="00A53727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3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dni)</w:t>
            </w:r>
          </w:p>
          <w:p w14:paraId="2FA66218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30314D22" w14:textId="77777777" w:rsidR="00A53727" w:rsidRDefault="00A53727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14EE4E87" w14:textId="4DF0F69A" w:rsidR="003A5B89" w:rsidRDefault="00946A2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946A2E">
        <w:rPr>
          <w:rFonts w:cs="Calibri"/>
          <w:sz w:val="24"/>
          <w:szCs w:val="24"/>
          <w:lang w:eastAsia="pl-PL"/>
        </w:rPr>
        <w:t>Przez „</w:t>
      </w:r>
      <w:r w:rsidR="001B76B9">
        <w:rPr>
          <w:rFonts w:cs="Calibri"/>
          <w:sz w:val="24"/>
          <w:szCs w:val="24"/>
          <w:lang w:eastAsia="pl-PL"/>
        </w:rPr>
        <w:t>zadanie</w:t>
      </w:r>
      <w:r w:rsidRPr="00946A2E">
        <w:rPr>
          <w:rFonts w:cs="Calibri"/>
          <w:sz w:val="24"/>
          <w:szCs w:val="24"/>
          <w:lang w:eastAsia="pl-PL"/>
        </w:rPr>
        <w:t>” Zamawiający rozumie cały asortyment konkretnej pozycji</w:t>
      </w:r>
      <w:r w:rsidR="00B81E83">
        <w:rPr>
          <w:rFonts w:cs="Calibri"/>
          <w:sz w:val="24"/>
          <w:szCs w:val="24"/>
          <w:lang w:eastAsia="pl-PL"/>
        </w:rPr>
        <w:t xml:space="preserve"> (z podziałem na rodzaje, wielkości, ilości sztuk)</w:t>
      </w:r>
      <w:r w:rsidRPr="00946A2E">
        <w:rPr>
          <w:rFonts w:cs="Calibri"/>
          <w:sz w:val="24"/>
          <w:szCs w:val="24"/>
          <w:lang w:eastAsia="pl-PL"/>
        </w:rPr>
        <w:t>, któr</w:t>
      </w:r>
      <w:r>
        <w:rPr>
          <w:rFonts w:cs="Calibri"/>
          <w:sz w:val="24"/>
          <w:szCs w:val="24"/>
          <w:lang w:eastAsia="pl-PL"/>
        </w:rPr>
        <w:t>y</w:t>
      </w:r>
      <w:r w:rsidRPr="00946A2E">
        <w:rPr>
          <w:rFonts w:cs="Calibri"/>
          <w:sz w:val="24"/>
          <w:szCs w:val="24"/>
          <w:lang w:eastAsia="pl-PL"/>
        </w:rPr>
        <w:t xml:space="preserve"> szczegółow</w:t>
      </w:r>
      <w:r w:rsidR="009D24AE">
        <w:rPr>
          <w:rFonts w:cs="Calibri"/>
          <w:sz w:val="24"/>
          <w:szCs w:val="24"/>
          <w:lang w:eastAsia="pl-PL"/>
        </w:rPr>
        <w:t>o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 w:rsidRPr="00BF06BF">
        <w:rPr>
          <w:rFonts w:cs="Calibri"/>
          <w:sz w:val="24"/>
          <w:szCs w:val="24"/>
          <w:lang w:eastAsia="pl-PL"/>
        </w:rPr>
        <w:t>opisany został</w:t>
      </w:r>
      <w:r w:rsidRPr="00BF06BF">
        <w:rPr>
          <w:rFonts w:cs="Calibri"/>
          <w:sz w:val="24"/>
          <w:szCs w:val="24"/>
          <w:lang w:eastAsia="pl-PL"/>
        </w:rPr>
        <w:t xml:space="preserve"> w Załączniku nr 2.1 do SWZ.</w:t>
      </w:r>
      <w:r w:rsidRPr="00946A2E">
        <w:rPr>
          <w:rFonts w:cs="Calibri"/>
          <w:sz w:val="24"/>
          <w:szCs w:val="24"/>
          <w:lang w:eastAsia="pl-PL"/>
        </w:rPr>
        <w:t xml:space="preserve">  </w:t>
      </w:r>
    </w:p>
    <w:p w14:paraId="44C01DA5" w14:textId="77777777" w:rsidR="00FC3ACE" w:rsidRPr="00B53AFE" w:rsidRDefault="00FC3AC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096E50E3" w14:textId="4E51853D" w:rsidR="000D4CD9" w:rsidRPr="0037519A" w:rsidRDefault="0037519A" w:rsidP="00D9556F">
      <w:pPr>
        <w:widowControl w:val="0"/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37519A">
        <w:rPr>
          <w:rFonts w:cs="Calibri"/>
          <w:b/>
          <w:sz w:val="28"/>
          <w:szCs w:val="28"/>
          <w:lang w:eastAsia="pl-PL"/>
        </w:rPr>
        <w:t>Realizacja zamówienia</w:t>
      </w:r>
    </w:p>
    <w:p w14:paraId="2C04A5E2" w14:textId="6377E3E2" w:rsidR="00EE6193" w:rsidRPr="008C2E9F" w:rsidRDefault="00EE6193" w:rsidP="00D9556F">
      <w:pPr>
        <w:widowControl w:val="0"/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3F40A1">
        <w:rPr>
          <w:rFonts w:cs="Calibri"/>
          <w:bCs/>
          <w:color w:val="000000"/>
          <w:sz w:val="24"/>
          <w:szCs w:val="24"/>
          <w:lang w:eastAsia="pl-PL"/>
        </w:rPr>
      </w:r>
      <w:r w:rsidR="003F40A1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3F40A1">
        <w:rPr>
          <w:rFonts w:cs="Calibri"/>
          <w:bCs/>
          <w:color w:val="000000"/>
          <w:sz w:val="24"/>
          <w:szCs w:val="24"/>
          <w:lang w:eastAsia="pl-PL"/>
        </w:rPr>
      </w:r>
      <w:r w:rsidR="003F40A1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lastRenderedPageBreak/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37519A" w:rsidRDefault="00EE6193" w:rsidP="00D9556F">
      <w:pPr>
        <w:spacing w:after="0" w:line="360" w:lineRule="auto"/>
        <w:rPr>
          <w:rFonts w:cs="Calibri"/>
          <w:color w:val="000000"/>
          <w:sz w:val="24"/>
          <w:szCs w:val="24"/>
          <w:lang w:eastAsia="pl-PL"/>
        </w:rPr>
      </w:pPr>
      <w:r w:rsidRPr="0037519A">
        <w:rPr>
          <w:rFonts w:cs="Calibri"/>
          <w:b/>
          <w:color w:val="000000"/>
          <w:sz w:val="24"/>
          <w:szCs w:val="24"/>
          <w:u w:val="single"/>
          <w:lang w:eastAsia="pl-PL"/>
        </w:rPr>
        <w:t>Uwaga:</w:t>
      </w:r>
      <w:r w:rsidRPr="0037519A">
        <w:rPr>
          <w:rFonts w:cs="Calibri"/>
          <w:color w:val="000000"/>
          <w:sz w:val="24"/>
          <w:szCs w:val="24"/>
          <w:lang w:eastAsia="pl-PL"/>
        </w:rPr>
        <w:t xml:space="preserve">  </w:t>
      </w:r>
    </w:p>
    <w:p w14:paraId="627A0A41" w14:textId="77777777" w:rsidR="00EE6193" w:rsidRPr="0037519A" w:rsidRDefault="00EE6193" w:rsidP="00D9556F">
      <w:pPr>
        <w:spacing w:after="0" w:line="360" w:lineRule="auto"/>
        <w:rPr>
          <w:rFonts w:cs="Calibri"/>
          <w:b/>
          <w:color w:val="000000"/>
          <w:sz w:val="24"/>
          <w:szCs w:val="24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 xml:space="preserve">W przypadku złożenia oferty wspólnej (jako konsorcjum), </w:t>
      </w:r>
      <w:r w:rsidRPr="0037519A">
        <w:rPr>
          <w:rFonts w:cs="Calibri"/>
          <w:b/>
          <w:color w:val="000000"/>
          <w:sz w:val="24"/>
          <w:szCs w:val="24"/>
          <w:lang w:eastAsia="pl-PL"/>
        </w:rPr>
        <w:t>do formularza oferty należy załączyć:</w:t>
      </w:r>
    </w:p>
    <w:p w14:paraId="7EE8387A" w14:textId="68383B6F" w:rsidR="00EE6193" w:rsidRPr="0037519A" w:rsidRDefault="00DF3E61" w:rsidP="00D9556F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4"/>
          <w:szCs w:val="24"/>
          <w:u w:val="single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 xml:space="preserve">ypełnione pełnomocnictwo do reprezentowania 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ykonawców wspólnie ubiegających się</w:t>
      </w:r>
      <w:r w:rsidR="0037519A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o zamówienie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.</w:t>
      </w:r>
    </w:p>
    <w:p w14:paraId="21533888" w14:textId="5F125395" w:rsidR="007A1B8D" w:rsidRPr="001B76B9" w:rsidRDefault="0037519A" w:rsidP="001B76B9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8"/>
          <w:szCs w:val="28"/>
          <w:lang w:eastAsia="pl-PL"/>
        </w:rPr>
      </w:pPr>
      <w:r w:rsidRPr="001179E7">
        <w:rPr>
          <w:rFonts w:cs="Calibri"/>
          <w:b/>
          <w:bCs/>
          <w:sz w:val="28"/>
          <w:szCs w:val="28"/>
          <w:lang w:eastAsia="pl-PL"/>
        </w:rPr>
        <w:t>Oświadczenia</w:t>
      </w:r>
    </w:p>
    <w:p w14:paraId="3692541F" w14:textId="79BE5D55" w:rsidR="00863D97" w:rsidRPr="00C17FB4" w:rsidRDefault="00C17FB4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D9556F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54E2766A" w:rsidR="00EF7710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3F40A1">
        <w:rPr>
          <w:rFonts w:cs="Calibri"/>
          <w:bCs/>
          <w:sz w:val="24"/>
          <w:szCs w:val="24"/>
          <w:lang w:eastAsia="pl-PL"/>
        </w:rPr>
      </w:r>
      <w:r w:rsidR="003F40A1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</w:t>
      </w:r>
      <w:r w:rsidR="00CE79F0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podatkowego.</w:t>
      </w:r>
    </w:p>
    <w:p w14:paraId="4BCCD76D" w14:textId="4F1157F9" w:rsidR="00EF7710" w:rsidRPr="00BB5586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3F40A1">
        <w:rPr>
          <w:rFonts w:cs="Calibri"/>
          <w:bCs/>
          <w:sz w:val="24"/>
          <w:szCs w:val="24"/>
          <w:lang w:eastAsia="pl-PL"/>
        </w:rPr>
      </w:r>
      <w:r w:rsidR="003F40A1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D9556F">
      <w:pPr>
        <w:spacing w:after="0" w:line="360" w:lineRule="auto"/>
        <w:ind w:left="709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D9556F">
      <w:pPr>
        <w:numPr>
          <w:ilvl w:val="0"/>
          <w:numId w:val="15"/>
        </w:numPr>
        <w:spacing w:after="12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3F40A1">
        <w:rPr>
          <w:rFonts w:cs="Calibri"/>
          <w:bCs/>
          <w:sz w:val="24"/>
          <w:szCs w:val="24"/>
          <w:lang w:eastAsia="pl-PL"/>
        </w:rPr>
      </w:r>
      <w:r w:rsidR="003F40A1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5A90B17E" w:rsidR="00AA109D" w:rsidRPr="00610F6B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3F40A1">
        <w:rPr>
          <w:rFonts w:cs="Calibri"/>
          <w:bCs/>
          <w:sz w:val="24"/>
          <w:szCs w:val="24"/>
          <w:lang w:eastAsia="pl-PL"/>
        </w:rPr>
      </w:r>
      <w:r w:rsidR="003F40A1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CE79F0" w:rsidRDefault="00EF7710" w:rsidP="00D9556F">
      <w:pPr>
        <w:spacing w:after="0" w:line="360" w:lineRule="auto"/>
        <w:ind w:firstLine="567"/>
        <w:rPr>
          <w:rFonts w:cs="Calibri"/>
          <w:b/>
          <w:sz w:val="24"/>
          <w:szCs w:val="24"/>
          <w:lang w:eastAsia="pl-PL"/>
        </w:rPr>
      </w:pPr>
      <w:r w:rsidRPr="00CE79F0">
        <w:rPr>
          <w:rFonts w:cs="Calibri"/>
          <w:b/>
          <w:sz w:val="24"/>
          <w:szCs w:val="24"/>
          <w:lang w:eastAsia="pl-PL"/>
        </w:rPr>
        <w:t xml:space="preserve">Uwaga: </w:t>
      </w:r>
    </w:p>
    <w:p w14:paraId="08868A46" w14:textId="29A273AB" w:rsidR="00EF7710" w:rsidRPr="00CE79F0" w:rsidRDefault="00EF7710" w:rsidP="00D9556F">
      <w:pPr>
        <w:spacing w:after="0" w:line="360" w:lineRule="auto"/>
        <w:ind w:left="567"/>
        <w:rPr>
          <w:rFonts w:cs="Calibri"/>
          <w:sz w:val="24"/>
          <w:szCs w:val="24"/>
          <w:lang w:eastAsia="pl-PL"/>
        </w:rPr>
      </w:pPr>
      <w:r w:rsidRPr="00CE79F0">
        <w:rPr>
          <w:rFonts w:cs="Calibri"/>
          <w:sz w:val="24"/>
          <w:szCs w:val="24"/>
          <w:lang w:eastAsia="pl-PL"/>
        </w:rPr>
        <w:t xml:space="preserve">W przypadku, gdy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 xml:space="preserve">ykonawca nie wypełni niniejszych danych lub zaznaczy „Nie zamierzam(-y)  powierzyć podwykonawcom żadnej części zamówienia”, </w:t>
      </w:r>
      <w:r w:rsidR="002F7FAF" w:rsidRPr="00CE79F0">
        <w:rPr>
          <w:rFonts w:cs="Calibri"/>
          <w:sz w:val="24"/>
          <w:szCs w:val="24"/>
          <w:lang w:eastAsia="pl-PL"/>
        </w:rPr>
        <w:t>Z</w:t>
      </w:r>
      <w:r w:rsidRPr="00CE79F0">
        <w:rPr>
          <w:rFonts w:cs="Calibri"/>
          <w:sz w:val="24"/>
          <w:szCs w:val="24"/>
          <w:lang w:eastAsia="pl-PL"/>
        </w:rPr>
        <w:t xml:space="preserve">amawiający uzna, iż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>ykonawca zamierza wykonać całość zamówienia bez udziału Podwykonawców.</w:t>
      </w:r>
    </w:p>
    <w:p w14:paraId="7B1AD544" w14:textId="4D44129E" w:rsidR="00EF7710" w:rsidRPr="00BF06BF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 xml:space="preserve">wraz z </w:t>
      </w:r>
      <w:r w:rsidR="00BB4F19" w:rsidRPr="00BF06BF">
        <w:rPr>
          <w:rFonts w:cs="Calibri"/>
          <w:sz w:val="24"/>
          <w:szCs w:val="24"/>
          <w:lang w:eastAsia="pl-PL"/>
        </w:rPr>
        <w:t>załącznikami</w:t>
      </w:r>
      <w:r w:rsidR="000453DF" w:rsidRPr="00BF06BF">
        <w:rPr>
          <w:rFonts w:cs="Calibri"/>
          <w:sz w:val="24"/>
          <w:szCs w:val="24"/>
          <w:lang w:eastAsia="pl-PL"/>
        </w:rPr>
        <w:t>, zwłaszcza załącznikiem nr</w:t>
      </w:r>
      <w:r w:rsidR="00BF06BF">
        <w:rPr>
          <w:rFonts w:cs="Calibri"/>
          <w:sz w:val="24"/>
          <w:szCs w:val="24"/>
          <w:lang w:eastAsia="pl-PL"/>
        </w:rPr>
        <w:t xml:space="preserve"> 2 oraz</w:t>
      </w:r>
      <w:r w:rsidR="000453DF" w:rsidRPr="00BF06BF">
        <w:rPr>
          <w:rFonts w:cs="Calibri"/>
          <w:sz w:val="24"/>
          <w:szCs w:val="24"/>
          <w:lang w:eastAsia="pl-PL"/>
        </w:rPr>
        <w:t xml:space="preserve"> 2.1 do SWZ</w:t>
      </w:r>
      <w:r w:rsidR="00BF06BF">
        <w:rPr>
          <w:rFonts w:cs="Calibri"/>
          <w:sz w:val="24"/>
          <w:szCs w:val="24"/>
          <w:lang w:eastAsia="pl-PL"/>
        </w:rPr>
        <w:t>.</w:t>
      </w:r>
    </w:p>
    <w:p w14:paraId="4F7498E0" w14:textId="24F7070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26D3D3B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103712">
        <w:rPr>
          <w:rFonts w:cs="Calibri"/>
          <w:b/>
          <w:bCs/>
          <w:sz w:val="24"/>
          <w:szCs w:val="24"/>
          <w:lang w:eastAsia="pl-PL"/>
        </w:rPr>
        <w:t>30</w:t>
      </w:r>
      <w:r w:rsidRPr="00BB4F19">
        <w:rPr>
          <w:rFonts w:cs="Calibri"/>
          <w:b/>
          <w:bCs/>
          <w:sz w:val="24"/>
          <w:szCs w:val="24"/>
          <w:lang w:eastAsia="pl-PL"/>
        </w:rPr>
        <w:t xml:space="preserve">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7142CAF8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>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</w:t>
      </w:r>
      <w:r w:rsidR="00A53727">
        <w:rPr>
          <w:rFonts w:cs="Calibri"/>
          <w:color w:val="000000"/>
          <w:sz w:val="24"/>
          <w:szCs w:val="24"/>
          <w:lang w:eastAsia="pl-PL"/>
        </w:rPr>
        <w:t>3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B53AF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>my się do jej podpisania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formie przedstawionej w SWZ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BF5F0E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F368E3">
        <w:rPr>
          <w:rFonts w:cs="Calibri"/>
          <w:sz w:val="24"/>
          <w:szCs w:val="24"/>
          <w:lang w:eastAsia="pl-PL"/>
        </w:rPr>
        <w:t xml:space="preserve"> </w:t>
      </w:r>
      <w:r w:rsidR="00BF5F0E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lastRenderedPageBreak/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7468DEEF" w14:textId="2EC19CC0" w:rsidR="005E0BAB" w:rsidRPr="001B76B9" w:rsidRDefault="00EF7710" w:rsidP="00F623AC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1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1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2ED29BE1" w14:textId="77777777" w:rsidR="005E0BAB" w:rsidRDefault="005E0BAB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1FA42B32" w14:textId="4CD3D96F" w:rsidR="002158CC" w:rsidRDefault="002158CC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do kontaktów w sprawie dostawy </w:t>
      </w:r>
      <w:r w:rsidR="008D249F">
        <w:rPr>
          <w:rFonts w:cs="Calibri"/>
          <w:sz w:val="24"/>
          <w:szCs w:val="24"/>
          <w:lang w:eastAsia="pl-PL"/>
        </w:rPr>
        <w:t>przedmiotu zamówienia</w:t>
      </w:r>
      <w:r>
        <w:rPr>
          <w:rFonts w:cs="Calibri"/>
          <w:sz w:val="24"/>
          <w:szCs w:val="24"/>
          <w:lang w:eastAsia="pl-PL"/>
        </w:rPr>
        <w:t xml:space="preserve"> do </w:t>
      </w:r>
      <w:r w:rsidR="008D249F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 xml:space="preserve"> upoważniam:</w:t>
      </w:r>
    </w:p>
    <w:p w14:paraId="76495176" w14:textId="77777777" w:rsidR="00B53AFE" w:rsidRDefault="00B53AFE" w:rsidP="00B53AFE">
      <w:pPr>
        <w:spacing w:after="0" w:line="360" w:lineRule="auto"/>
        <w:ind w:left="641"/>
        <w:rPr>
          <w:rFonts w:cs="Calibri"/>
          <w:sz w:val="24"/>
          <w:szCs w:val="24"/>
          <w:lang w:eastAsia="pl-PL"/>
        </w:rPr>
      </w:pPr>
    </w:p>
    <w:p w14:paraId="6ADFC881" w14:textId="5C752296" w:rsidR="00E64150" w:rsidRDefault="00E64150" w:rsidP="00EB3B59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 w:rsidR="00C547EC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261BFE7E" w14:textId="2E633DCB" w:rsidR="00E64150" w:rsidRPr="007B6E28" w:rsidRDefault="00E64150" w:rsidP="00EB3B59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AFEE48B" w14:textId="31AFE51F" w:rsidR="00E64150" w:rsidRPr="007B6E28" w:rsidRDefault="00E64150" w:rsidP="00EB3B59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3F9267E3" w14:textId="52C44DAC" w:rsidR="00E64150" w:rsidRPr="00760E6F" w:rsidRDefault="00E64150" w:rsidP="00EB3B59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FE4A3D0" w14:textId="77777777" w:rsidR="00760E6F" w:rsidRPr="007B6E28" w:rsidRDefault="00760E6F" w:rsidP="00760E6F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6EA83C90" w14:textId="45DDF7D0" w:rsidR="00E64150" w:rsidRDefault="00E64150" w:rsidP="00EB3B59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A876BB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nr 2:</w:t>
      </w:r>
    </w:p>
    <w:p w14:paraId="47285CFE" w14:textId="4B42C7E7" w:rsidR="00E64150" w:rsidRPr="007B6E28" w:rsidRDefault="00E64150" w:rsidP="00EB3B59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2845FB3" w14:textId="41DC595A" w:rsidR="00E64150" w:rsidRPr="007B6E28" w:rsidRDefault="00E64150" w:rsidP="00EB3B59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21D295D3" w14:textId="36785F15" w:rsidR="00277D75" w:rsidRPr="005E0BAB" w:rsidRDefault="00E64150" w:rsidP="00EB3B59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2E471AF" w14:textId="77777777" w:rsidR="005E0BAB" w:rsidRPr="005E0BAB" w:rsidRDefault="005E0BAB" w:rsidP="005E0BAB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31A86413" w14:textId="417CED96" w:rsidR="005E0BAB" w:rsidRDefault="005E0BAB" w:rsidP="00EB3B59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nr 3:</w:t>
      </w:r>
    </w:p>
    <w:p w14:paraId="2413F5A9" w14:textId="77777777" w:rsidR="005E0BAB" w:rsidRPr="007B6E28" w:rsidRDefault="005E0BAB" w:rsidP="00EB3B59">
      <w:pPr>
        <w:numPr>
          <w:ilvl w:val="0"/>
          <w:numId w:val="2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CC4162F" w14:textId="77777777" w:rsidR="005E0BAB" w:rsidRPr="007B6E28" w:rsidRDefault="005E0BAB" w:rsidP="00EB3B59">
      <w:pPr>
        <w:numPr>
          <w:ilvl w:val="0"/>
          <w:numId w:val="2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036E1857" w14:textId="421C091A" w:rsidR="005E0BAB" w:rsidRPr="00A53727" w:rsidRDefault="005E0BAB" w:rsidP="005E0BAB">
      <w:pPr>
        <w:numPr>
          <w:ilvl w:val="0"/>
          <w:numId w:val="2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985E977" w14:textId="77777777" w:rsidR="00103712" w:rsidRPr="00D71C0A" w:rsidRDefault="00103712" w:rsidP="00760E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4E072DE" w14:textId="1187AA69" w:rsidR="00417645" w:rsidRDefault="00EF7710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1561F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237C6">
        <w:rPr>
          <w:rFonts w:cs="Calibri"/>
          <w:sz w:val="24"/>
          <w:szCs w:val="24"/>
          <w:lang w:eastAsia="pl-PL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- kredytu, pożyczki </w:t>
      </w:r>
      <w:r w:rsidRPr="00B237C6">
        <w:rPr>
          <w:rFonts w:cs="Calibri"/>
          <w:sz w:val="24"/>
          <w:szCs w:val="24"/>
          <w:lang w:eastAsia="pl-PL"/>
        </w:rPr>
        <w:lastRenderedPageBreak/>
        <w:t>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BB4F19" w:rsidRPr="00B237C6">
        <w:rPr>
          <w:rFonts w:cs="Calibri"/>
          <w:sz w:val="24"/>
          <w:szCs w:val="24"/>
          <w:lang w:eastAsia="pl-PL"/>
        </w:rPr>
        <w:t>”.</w:t>
      </w:r>
    </w:p>
    <w:p w14:paraId="1739CD84" w14:textId="77777777" w:rsidR="00B237C6" w:rsidRPr="005F2D99" w:rsidRDefault="00B237C6" w:rsidP="00103712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28E6FB3" w14:textId="2D77194B" w:rsidR="00EF7710" w:rsidRPr="00CE4E2A" w:rsidRDefault="00D57516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D57516">
        <w:rPr>
          <w:rFonts w:cs="Calibri"/>
          <w:b/>
          <w:bCs/>
          <w:sz w:val="28"/>
          <w:szCs w:val="28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3F40A1">
        <w:rPr>
          <w:rFonts w:cs="Calibri"/>
          <w:bCs/>
          <w:sz w:val="24"/>
          <w:szCs w:val="24"/>
          <w:lang w:eastAsia="pl-PL"/>
        </w:rPr>
      </w:r>
      <w:r w:rsidR="003F40A1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3F40A1">
        <w:rPr>
          <w:rFonts w:cs="Calibri"/>
          <w:bCs/>
          <w:sz w:val="24"/>
          <w:szCs w:val="24"/>
          <w:lang w:eastAsia="pl-PL"/>
        </w:rPr>
      </w:r>
      <w:r w:rsidR="003F40A1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3F40A1">
        <w:rPr>
          <w:rFonts w:cs="Calibri"/>
          <w:bCs/>
          <w:sz w:val="24"/>
          <w:szCs w:val="24"/>
          <w:lang w:eastAsia="pl-PL"/>
        </w:rPr>
      </w:r>
      <w:r w:rsidR="003F40A1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3F40A1">
        <w:rPr>
          <w:rFonts w:cs="Calibri"/>
          <w:bCs/>
          <w:sz w:val="24"/>
          <w:szCs w:val="24"/>
          <w:lang w:eastAsia="pl-PL"/>
        </w:rPr>
      </w:r>
      <w:r w:rsidR="003F40A1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Pr="00D57516" w:rsidRDefault="00CF7F91" w:rsidP="00D9556F">
      <w:pPr>
        <w:spacing w:after="0" w:line="360" w:lineRule="auto"/>
        <w:ind w:left="284"/>
        <w:rPr>
          <w:rFonts w:cs="Calibri"/>
          <w:b/>
          <w:sz w:val="24"/>
          <w:szCs w:val="24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Wyjaśnienie:</w:t>
      </w:r>
    </w:p>
    <w:p w14:paraId="556EE70B" w14:textId="77777777" w:rsidR="00CF7F91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Mikro przedsiębiorstwo: </w:t>
      </w:r>
      <w:r w:rsidRPr="00D57516">
        <w:rPr>
          <w:rFonts w:cs="Calibri"/>
          <w:sz w:val="24"/>
          <w:szCs w:val="24"/>
          <w:lang w:eastAsia="pl-PL"/>
        </w:rPr>
        <w:t>przedsiębiorstwo</w:t>
      </w:r>
      <w:r w:rsidRPr="00D57516">
        <w:rPr>
          <w:rFonts w:cs="Calibri"/>
          <w:b/>
          <w:sz w:val="24"/>
          <w:szCs w:val="24"/>
          <w:lang w:eastAsia="pl-PL"/>
        </w:rPr>
        <w:t xml:space="preserve"> zatrudnia mniej niż 10 pracowników </w:t>
      </w:r>
      <w:r w:rsidRPr="00D57516">
        <w:rPr>
          <w:rFonts w:cs="Calibri"/>
          <w:sz w:val="24"/>
          <w:szCs w:val="24"/>
          <w:lang w:eastAsia="pl-PL"/>
        </w:rPr>
        <w:t>a jego roczny obrót nie przekracza (lub/i jego całkowity bilans roczny)</w:t>
      </w:r>
      <w:r w:rsidRPr="00D57516">
        <w:rPr>
          <w:rFonts w:cs="Calibri"/>
          <w:b/>
          <w:sz w:val="24"/>
          <w:szCs w:val="24"/>
          <w:lang w:eastAsia="pl-PL"/>
        </w:rPr>
        <w:t xml:space="preserve"> 2 milionów EUR.</w:t>
      </w:r>
    </w:p>
    <w:p w14:paraId="3920131D" w14:textId="4D120F76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Małe przedsiębiorstwo:</w:t>
      </w:r>
      <w:r w:rsidRPr="00D57516">
        <w:rPr>
          <w:rFonts w:cs="Calibri"/>
          <w:sz w:val="24"/>
          <w:szCs w:val="24"/>
          <w:lang w:eastAsia="pl-PL"/>
        </w:rPr>
        <w:t xml:space="preserve"> przedsiębiorstwo, które </w:t>
      </w:r>
      <w:r w:rsidRPr="00D57516">
        <w:rPr>
          <w:rFonts w:cs="Calibri"/>
          <w:b/>
          <w:sz w:val="24"/>
          <w:szCs w:val="24"/>
          <w:lang w:eastAsia="pl-PL"/>
        </w:rPr>
        <w:t>zatrudnia mniej niż 50 osób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="00D57516">
        <w:rPr>
          <w:rFonts w:cs="Calibri"/>
          <w:sz w:val="24"/>
          <w:szCs w:val="24"/>
          <w:lang w:eastAsia="pl-PL"/>
        </w:rPr>
        <w:br/>
      </w:r>
      <w:r w:rsidRPr="00D57516">
        <w:rPr>
          <w:rFonts w:cs="Calibri"/>
          <w:sz w:val="24"/>
          <w:szCs w:val="24"/>
          <w:lang w:eastAsia="pl-PL"/>
        </w:rPr>
        <w:t xml:space="preserve">i którego roczny obrót lub roczna suma bilansowa </w:t>
      </w:r>
      <w:r w:rsidRPr="00D57516">
        <w:rPr>
          <w:rFonts w:cs="Calibri"/>
          <w:b/>
          <w:sz w:val="24"/>
          <w:szCs w:val="24"/>
          <w:lang w:eastAsia="pl-PL"/>
        </w:rPr>
        <w:t>nie przekracza 10 milionów EUR</w:t>
      </w:r>
      <w:r w:rsidRPr="00D57516">
        <w:rPr>
          <w:rFonts w:cs="Calibri"/>
          <w:sz w:val="24"/>
          <w:szCs w:val="24"/>
          <w:lang w:eastAsia="pl-PL"/>
        </w:rPr>
        <w:t>.</w:t>
      </w:r>
    </w:p>
    <w:p w14:paraId="1E8A1F98" w14:textId="10FBDEEC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Średnie przedsiębiorstwa: </w:t>
      </w:r>
      <w:r w:rsidRPr="00D57516">
        <w:rPr>
          <w:rFonts w:cs="Calibri"/>
          <w:sz w:val="24"/>
          <w:szCs w:val="24"/>
          <w:lang w:eastAsia="pl-PL"/>
        </w:rPr>
        <w:t>przedsiębiorstwa, które nie są</w:t>
      </w:r>
      <w:r w:rsidR="00F270F1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sz w:val="24"/>
          <w:szCs w:val="24"/>
          <w:lang w:eastAsia="pl-PL"/>
        </w:rPr>
        <w:t xml:space="preserve">mikroprzedsiębiorstwami ani małymi przedsiębiorstwami i które </w:t>
      </w:r>
      <w:r w:rsidRPr="00D57516">
        <w:rPr>
          <w:rFonts w:cs="Calibri"/>
          <w:b/>
          <w:sz w:val="24"/>
          <w:szCs w:val="24"/>
          <w:lang w:eastAsia="pl-PL"/>
        </w:rPr>
        <w:t>zatrudniają mniej niż 250 osób</w:t>
      </w:r>
      <w:r w:rsidRPr="00D57516">
        <w:rPr>
          <w:rFonts w:cs="Calibri"/>
          <w:sz w:val="24"/>
          <w:szCs w:val="24"/>
          <w:lang w:eastAsia="pl-PL"/>
        </w:rPr>
        <w:t xml:space="preserve"> i których </w:t>
      </w:r>
      <w:r w:rsidRPr="00D57516">
        <w:rPr>
          <w:rFonts w:cs="Calibri"/>
          <w:b/>
          <w:sz w:val="24"/>
          <w:szCs w:val="24"/>
          <w:lang w:eastAsia="pl-PL"/>
        </w:rPr>
        <w:t>roczny obrót nie przekracza 50 milionów EUR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lub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roczna suma bilansowa nie przekracza 43 milionów EUR.</w:t>
      </w:r>
    </w:p>
    <w:p w14:paraId="33EADED0" w14:textId="77777777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en-GB"/>
        </w:rPr>
        <w:t xml:space="preserve">Duże przedsiębiorstwo: </w:t>
      </w:r>
      <w:r w:rsidRPr="00D57516">
        <w:rPr>
          <w:rFonts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6669A36F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>Tajemnica przedsiębiorstwa:</w:t>
      </w:r>
    </w:p>
    <w:p w14:paraId="5F2DF2E6" w14:textId="10D422A7" w:rsidR="00EF7710" w:rsidRDefault="00EF7710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lastRenderedPageBreak/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19D07EA3" w14:textId="57D4E905" w:rsidR="00F467D0" w:rsidRDefault="000D4CD9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4C2DE7">
        <w:rPr>
          <w:rFonts w:cs="Calibri"/>
          <w:b/>
          <w:sz w:val="24"/>
          <w:szCs w:val="24"/>
          <w:lang w:eastAsia="pl-PL"/>
        </w:rPr>
        <w:t>N</w:t>
      </w:r>
      <w:r w:rsidR="00EF7710" w:rsidRPr="004C2DE7">
        <w:rPr>
          <w:rFonts w:cs="Calibri"/>
          <w:b/>
          <w:sz w:val="24"/>
          <w:szCs w:val="24"/>
          <w:lang w:eastAsia="pl-PL"/>
        </w:rPr>
        <w:t>ie zawiera</w:t>
      </w:r>
      <w:r w:rsidRPr="004C2DE7">
        <w:rPr>
          <w:rFonts w:cs="Calibri"/>
          <w:b/>
          <w:sz w:val="24"/>
          <w:szCs w:val="24"/>
          <w:lang w:eastAsia="pl-PL"/>
        </w:rPr>
        <w:t xml:space="preserve"> / Zawiera*</w:t>
      </w:r>
      <w:r w:rsidR="00F270F1">
        <w:rPr>
          <w:rFonts w:cs="Calibri"/>
          <w:b/>
          <w:sz w:val="24"/>
          <w:szCs w:val="24"/>
          <w:lang w:eastAsia="pl-PL"/>
        </w:rPr>
        <w:t xml:space="preserve"> </w:t>
      </w:r>
      <w:r w:rsidR="00F270F1" w:rsidRPr="00F270F1">
        <w:rPr>
          <w:rFonts w:cs="Calibri"/>
          <w:sz w:val="24"/>
          <w:szCs w:val="24"/>
          <w:lang w:eastAsia="pl-PL"/>
        </w:rPr>
        <w:t>(niewłaściwe skreślić / zaznaczyć właściwe)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</w:t>
      </w:r>
      <w:r w:rsidR="00EF7710" w:rsidRPr="00B237C6">
        <w:rPr>
          <w:rFonts w:cs="Calibri"/>
          <w:sz w:val="24"/>
          <w:szCs w:val="24"/>
          <w:lang w:eastAsia="pl-PL"/>
        </w:rPr>
        <w:t>rozumieniu art. 11 ust. 4 ustawy</w:t>
      </w:r>
      <w:r w:rsidRPr="00B237C6">
        <w:rPr>
          <w:rFonts w:cs="Calibri"/>
          <w:sz w:val="24"/>
          <w:szCs w:val="24"/>
          <w:lang w:eastAsia="pl-PL"/>
        </w:rPr>
        <w:t xml:space="preserve"> </w:t>
      </w:r>
      <w:r w:rsidR="00EF7710" w:rsidRPr="00B237C6">
        <w:rPr>
          <w:rFonts w:cs="Calibri"/>
          <w:sz w:val="24"/>
          <w:szCs w:val="24"/>
          <w:lang w:eastAsia="pl-PL"/>
        </w:rPr>
        <w:t xml:space="preserve">z dnia 16 kwietnia 1993 r. </w:t>
      </w:r>
      <w:r w:rsidR="00F270F1" w:rsidRPr="00B237C6">
        <w:rPr>
          <w:rFonts w:cs="Calibri"/>
          <w:sz w:val="24"/>
          <w:szCs w:val="24"/>
          <w:lang w:eastAsia="pl-PL"/>
        </w:rPr>
        <w:br/>
      </w:r>
      <w:r w:rsidR="00EF7710" w:rsidRPr="00B237C6">
        <w:rPr>
          <w:rFonts w:cs="Calibri"/>
          <w:sz w:val="24"/>
          <w:szCs w:val="24"/>
          <w:lang w:eastAsia="pl-PL"/>
        </w:rPr>
        <w:t xml:space="preserve">o zwalczaniu nieuczciwej konkurencji </w:t>
      </w:r>
      <w:r w:rsidRPr="00B237C6">
        <w:rPr>
          <w:rFonts w:cs="Calibri"/>
          <w:sz w:val="24"/>
          <w:szCs w:val="24"/>
          <w:lang w:eastAsia="pl-PL"/>
        </w:rPr>
        <w:t>*</w:t>
      </w:r>
    </w:p>
    <w:p w14:paraId="34E34861" w14:textId="77777777" w:rsidR="00F270F1" w:rsidRDefault="00F270F1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</w:p>
    <w:p w14:paraId="602F5B27" w14:textId="69B8A032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 xml:space="preserve">Informacje organizacyjne: </w:t>
      </w:r>
    </w:p>
    <w:p w14:paraId="716B39E2" w14:textId="27F6E957" w:rsidR="00EE6193" w:rsidRDefault="00EE6193" w:rsidP="00D9556F">
      <w:pPr>
        <w:numPr>
          <w:ilvl w:val="0"/>
          <w:numId w:val="19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57E388DA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714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FEA5584" w14:textId="77777777" w:rsidR="00237BFB" w:rsidRPr="00237BFB" w:rsidRDefault="00237BFB" w:rsidP="00F270F1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4286A6D" w14:textId="3DF5AF70" w:rsidR="00AA1B4E" w:rsidRPr="00623C63" w:rsidRDefault="00AA1B4E" w:rsidP="00F270F1">
      <w:pPr>
        <w:widowControl w:val="0"/>
        <w:numPr>
          <w:ilvl w:val="0"/>
          <w:numId w:val="21"/>
        </w:numPr>
        <w:suppressAutoHyphens/>
        <w:autoSpaceDE w:val="0"/>
        <w:spacing w:after="0" w:line="360" w:lineRule="auto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F96E39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D9556F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6E259E">
      <w:headerReference w:type="default" r:id="rId8"/>
      <w:footerReference w:type="default" r:id="rId9"/>
      <w:pgSz w:w="11906" w:h="16838"/>
      <w:pgMar w:top="1276" w:right="1418" w:bottom="153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5FCED" w14:textId="77777777" w:rsidR="00556869" w:rsidRDefault="00556869" w:rsidP="00DB577B">
      <w:pPr>
        <w:spacing w:after="0" w:line="240" w:lineRule="auto"/>
      </w:pPr>
      <w:r>
        <w:separator/>
      </w:r>
    </w:p>
  </w:endnote>
  <w:endnote w:type="continuationSeparator" w:id="0">
    <w:p w14:paraId="05D0A0DC" w14:textId="77777777" w:rsidR="00556869" w:rsidRDefault="00556869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DA8D" w14:textId="379EC6FC" w:rsidR="00041A98" w:rsidRDefault="00041A98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8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11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041A98" w:rsidRPr="007B17EA" w:rsidRDefault="00041A98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BC0CA" w14:textId="77777777" w:rsidR="00556869" w:rsidRDefault="00556869" w:rsidP="00DB577B">
      <w:pPr>
        <w:spacing w:after="0" w:line="240" w:lineRule="auto"/>
      </w:pPr>
      <w:r>
        <w:separator/>
      </w:r>
    </w:p>
  </w:footnote>
  <w:footnote w:type="continuationSeparator" w:id="0">
    <w:p w14:paraId="7D746289" w14:textId="77777777" w:rsidR="00556869" w:rsidRDefault="00556869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7237" w14:textId="7ADD516A" w:rsidR="00041A98" w:rsidRDefault="006E259E">
    <w:pPr>
      <w:pStyle w:val="Nagwek"/>
      <w:rPr>
        <w:noProof/>
        <w:sz w:val="18"/>
        <w:szCs w:val="18"/>
      </w:rPr>
    </w:pPr>
    <w:r>
      <w:rPr>
        <w:noProof/>
        <w:sz w:val="18"/>
        <w:szCs w:val="18"/>
      </w:rPr>
      <w:ptab w:relativeTo="margin" w:alignment="center" w:leader="none"/>
    </w:r>
  </w:p>
  <w:p w14:paraId="2ED48A1B" w14:textId="1F6DD25A" w:rsidR="00041A98" w:rsidRDefault="00041A98">
    <w:pPr>
      <w:pStyle w:val="Nagwek"/>
      <w:rPr>
        <w:noProof/>
        <w:sz w:val="18"/>
        <w:szCs w:val="18"/>
      </w:rPr>
    </w:pPr>
  </w:p>
  <w:p w14:paraId="7382B5A1" w14:textId="3049A369" w:rsidR="00041A98" w:rsidRDefault="00103712">
    <w:pPr>
      <w:pStyle w:val="Nagwek"/>
    </w:pPr>
    <w:r>
      <w:rPr>
        <w:rFonts w:ascii="Calibri" w:hAnsi="Calibri" w:cs="Calibri"/>
        <w:b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8D3DD5C" wp14:editId="0BC9A982">
          <wp:simplePos x="0" y="0"/>
          <wp:positionH relativeFrom="margin">
            <wp:align>left</wp:align>
          </wp:positionH>
          <wp:positionV relativeFrom="paragraph">
            <wp:posOffset>50800</wp:posOffset>
          </wp:positionV>
          <wp:extent cx="1720850" cy="489585"/>
          <wp:effectExtent l="0" t="0" r="0" b="5715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489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DB8715" w14:textId="0759C699" w:rsidR="00041A98" w:rsidRDefault="00041A98">
    <w:pPr>
      <w:pStyle w:val="Nagwek"/>
    </w:pPr>
  </w:p>
  <w:p w14:paraId="3D5643A1" w14:textId="116379F0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4BF51CBF" w14:textId="2E2BB2F3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3C41B280" w14:textId="73BC8CCE" w:rsidR="00A53727" w:rsidRPr="00A53727" w:rsidRDefault="00A53727" w:rsidP="00A53727">
    <w:pPr>
      <w:spacing w:after="0" w:line="256" w:lineRule="auto"/>
      <w:rPr>
        <w:rFonts w:eastAsia="Times New Roman" w:cs="Calibri"/>
        <w:b/>
        <w:bCs/>
        <w:i/>
        <w:iCs/>
        <w:sz w:val="24"/>
      </w:rPr>
    </w:pPr>
    <w:r w:rsidRPr="00A53727">
      <w:rPr>
        <w:rFonts w:eastAsia="Times New Roman" w:cs="Calibri"/>
        <w:b/>
        <w:bCs/>
        <w:i/>
        <w:iCs/>
        <w:sz w:val="24"/>
      </w:rPr>
      <w:t xml:space="preserve">Zał. nr </w:t>
    </w:r>
    <w:r>
      <w:rPr>
        <w:rFonts w:eastAsia="Times New Roman" w:cs="Calibri"/>
        <w:b/>
        <w:bCs/>
        <w:i/>
        <w:iCs/>
        <w:sz w:val="24"/>
      </w:rPr>
      <w:t>1</w:t>
    </w:r>
    <w:r w:rsidRPr="00A53727">
      <w:rPr>
        <w:rFonts w:eastAsia="Times New Roman" w:cs="Calibri"/>
        <w:b/>
        <w:bCs/>
        <w:i/>
        <w:iCs/>
        <w:sz w:val="24"/>
      </w:rPr>
      <w:t xml:space="preserve"> do SWZ</w:t>
    </w:r>
    <w:r w:rsidRPr="00A53727">
      <w:rPr>
        <w:rFonts w:eastAsia="Times New Roman" w:cs="Calibri"/>
        <w:b/>
        <w:bCs/>
        <w:i/>
        <w:iCs/>
        <w:sz w:val="24"/>
      </w:rPr>
      <w:tab/>
    </w:r>
  </w:p>
  <w:p w14:paraId="0AA87450" w14:textId="5D887254" w:rsidR="00041A98" w:rsidRPr="00A53727" w:rsidRDefault="00A53727" w:rsidP="00A53727">
    <w:pPr>
      <w:spacing w:after="0" w:line="256" w:lineRule="auto"/>
      <w:rPr>
        <w:rFonts w:eastAsia="Times New Roman" w:cs="Calibri"/>
        <w:b/>
        <w:bCs/>
        <w:i/>
        <w:iCs/>
        <w:sz w:val="24"/>
      </w:rPr>
    </w:pPr>
    <w:r w:rsidRPr="00A53727">
      <w:rPr>
        <w:rFonts w:eastAsia="Times New Roman" w:cs="Calibri"/>
        <w:b/>
        <w:bCs/>
        <w:i/>
        <w:iCs/>
        <w:sz w:val="24"/>
      </w:rPr>
      <w:t>Nr referencyjny postępowania: DZiK-DZP.2921.20.2025</w:t>
    </w:r>
  </w:p>
  <w:p w14:paraId="7A19746E" w14:textId="77777777" w:rsidR="00041A98" w:rsidRPr="00741ADB" w:rsidRDefault="00041A98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54245A8"/>
    <w:multiLevelType w:val="hybridMultilevel"/>
    <w:tmpl w:val="F8F22272"/>
    <w:lvl w:ilvl="0" w:tplc="65C240FA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2082F"/>
    <w:multiLevelType w:val="hybridMultilevel"/>
    <w:tmpl w:val="DD48AF24"/>
    <w:lvl w:ilvl="0" w:tplc="8BA0136C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7C21E5A"/>
    <w:multiLevelType w:val="hybridMultilevel"/>
    <w:tmpl w:val="26921F48"/>
    <w:lvl w:ilvl="0" w:tplc="C61C9E58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F23D6"/>
    <w:multiLevelType w:val="hybridMultilevel"/>
    <w:tmpl w:val="21C60154"/>
    <w:lvl w:ilvl="0" w:tplc="7BF02516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42C94"/>
    <w:multiLevelType w:val="hybridMultilevel"/>
    <w:tmpl w:val="B88A1616"/>
    <w:lvl w:ilvl="0" w:tplc="20D85CBE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26E55AA6"/>
    <w:multiLevelType w:val="hybridMultilevel"/>
    <w:tmpl w:val="D3F4B308"/>
    <w:lvl w:ilvl="0" w:tplc="A274D43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6697D"/>
    <w:multiLevelType w:val="hybridMultilevel"/>
    <w:tmpl w:val="5874D8C4"/>
    <w:lvl w:ilvl="0" w:tplc="4ED2512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7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0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7083054"/>
    <w:multiLevelType w:val="hybridMultilevel"/>
    <w:tmpl w:val="88E058D2"/>
    <w:lvl w:ilvl="0" w:tplc="CB309BC6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6C4FC6"/>
    <w:multiLevelType w:val="hybridMultilevel"/>
    <w:tmpl w:val="43E2A680"/>
    <w:lvl w:ilvl="0" w:tplc="440CE678">
      <w:start w:val="1"/>
      <w:numFmt w:val="decimal"/>
      <w:lvlText w:val="%1)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5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6" w15:restartNumberingAfterBreak="0">
    <w:nsid w:val="5A7B7899"/>
    <w:multiLevelType w:val="hybridMultilevel"/>
    <w:tmpl w:val="CAF494B6"/>
    <w:lvl w:ilvl="0" w:tplc="FD3CA68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DE30C5D"/>
    <w:multiLevelType w:val="hybridMultilevel"/>
    <w:tmpl w:val="E7C8A51A"/>
    <w:lvl w:ilvl="0" w:tplc="44B64CDA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2" w15:restartNumberingAfterBreak="0">
    <w:nsid w:val="6AC30BD3"/>
    <w:multiLevelType w:val="hybridMultilevel"/>
    <w:tmpl w:val="97E23690"/>
    <w:lvl w:ilvl="0" w:tplc="D2EE8BDA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85761B1"/>
    <w:multiLevelType w:val="hybridMultilevel"/>
    <w:tmpl w:val="138EA79E"/>
    <w:lvl w:ilvl="0" w:tplc="31DE7F6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4"/>
  </w:num>
  <w:num w:numId="3">
    <w:abstractNumId w:val="22"/>
  </w:num>
  <w:num w:numId="4">
    <w:abstractNumId w:val="33"/>
  </w:num>
  <w:num w:numId="5">
    <w:abstractNumId w:val="29"/>
  </w:num>
  <w:num w:numId="6">
    <w:abstractNumId w:val="27"/>
    <w:lvlOverride w:ilvl="0">
      <w:startOverride w:val="1"/>
    </w:lvlOverride>
  </w:num>
  <w:num w:numId="7">
    <w:abstractNumId w:val="21"/>
    <w:lvlOverride w:ilvl="0">
      <w:startOverride w:val="1"/>
    </w:lvlOverride>
  </w:num>
  <w:num w:numId="8">
    <w:abstractNumId w:val="12"/>
  </w:num>
  <w:num w:numId="9">
    <w:abstractNumId w:val="20"/>
  </w:num>
  <w:num w:numId="10">
    <w:abstractNumId w:val="13"/>
  </w:num>
  <w:num w:numId="11">
    <w:abstractNumId w:val="19"/>
  </w:num>
  <w:num w:numId="12">
    <w:abstractNumId w:val="5"/>
  </w:num>
  <w:num w:numId="13">
    <w:abstractNumId w:val="35"/>
  </w:num>
  <w:num w:numId="14">
    <w:abstractNumId w:val="6"/>
  </w:num>
  <w:num w:numId="15">
    <w:abstractNumId w:val="8"/>
  </w:num>
  <w:num w:numId="16">
    <w:abstractNumId w:val="25"/>
  </w:num>
  <w:num w:numId="17">
    <w:abstractNumId w:val="31"/>
  </w:num>
  <w:num w:numId="18">
    <w:abstractNumId w:val="30"/>
  </w:num>
  <w:num w:numId="19">
    <w:abstractNumId w:val="4"/>
  </w:num>
  <w:num w:numId="20">
    <w:abstractNumId w:val="16"/>
  </w:num>
  <w:num w:numId="21">
    <w:abstractNumId w:val="1"/>
  </w:num>
  <w:num w:numId="22">
    <w:abstractNumId w:val="24"/>
  </w:num>
  <w:num w:numId="23">
    <w:abstractNumId w:val="17"/>
  </w:num>
  <w:num w:numId="24">
    <w:abstractNumId w:val="18"/>
  </w:num>
  <w:num w:numId="25">
    <w:abstractNumId w:val="32"/>
  </w:num>
  <w:num w:numId="26">
    <w:abstractNumId w:val="11"/>
  </w:num>
  <w:num w:numId="27">
    <w:abstractNumId w:val="15"/>
  </w:num>
  <w:num w:numId="28">
    <w:abstractNumId w:val="26"/>
  </w:num>
  <w:num w:numId="29">
    <w:abstractNumId w:val="28"/>
  </w:num>
  <w:num w:numId="30">
    <w:abstractNumId w:val="10"/>
  </w:num>
  <w:num w:numId="31">
    <w:abstractNumId w:val="23"/>
  </w:num>
  <w:num w:numId="32">
    <w:abstractNumId w:val="7"/>
  </w:num>
  <w:num w:numId="33">
    <w:abstractNumId w:val="9"/>
  </w:num>
  <w:num w:numId="34">
    <w:abstractNumId w:val="14"/>
  </w:num>
  <w:num w:numId="35">
    <w:abstractNumId w:val="3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77B"/>
    <w:rsid w:val="000054C9"/>
    <w:rsid w:val="00010300"/>
    <w:rsid w:val="00022A6C"/>
    <w:rsid w:val="00023076"/>
    <w:rsid w:val="00023DDA"/>
    <w:rsid w:val="000245CE"/>
    <w:rsid w:val="00025C9D"/>
    <w:rsid w:val="000266E7"/>
    <w:rsid w:val="00027C5F"/>
    <w:rsid w:val="00030E28"/>
    <w:rsid w:val="00031541"/>
    <w:rsid w:val="00032DA5"/>
    <w:rsid w:val="00036893"/>
    <w:rsid w:val="00036C32"/>
    <w:rsid w:val="00036FE8"/>
    <w:rsid w:val="00037655"/>
    <w:rsid w:val="00041A98"/>
    <w:rsid w:val="000453DF"/>
    <w:rsid w:val="000454FC"/>
    <w:rsid w:val="00046A4D"/>
    <w:rsid w:val="0005387E"/>
    <w:rsid w:val="00060AB5"/>
    <w:rsid w:val="00074A28"/>
    <w:rsid w:val="00075563"/>
    <w:rsid w:val="0007743E"/>
    <w:rsid w:val="00080DE5"/>
    <w:rsid w:val="00081091"/>
    <w:rsid w:val="00086B64"/>
    <w:rsid w:val="00086EB7"/>
    <w:rsid w:val="000A0570"/>
    <w:rsid w:val="000A0795"/>
    <w:rsid w:val="000A7894"/>
    <w:rsid w:val="000B67F1"/>
    <w:rsid w:val="000B6818"/>
    <w:rsid w:val="000C0BC2"/>
    <w:rsid w:val="000C1D67"/>
    <w:rsid w:val="000C3B1A"/>
    <w:rsid w:val="000C52BA"/>
    <w:rsid w:val="000C5BC0"/>
    <w:rsid w:val="000C6C76"/>
    <w:rsid w:val="000D3926"/>
    <w:rsid w:val="000D4CD9"/>
    <w:rsid w:val="000D5B4C"/>
    <w:rsid w:val="000D7F15"/>
    <w:rsid w:val="000E2779"/>
    <w:rsid w:val="00103712"/>
    <w:rsid w:val="001063D2"/>
    <w:rsid w:val="001179E7"/>
    <w:rsid w:val="001225ED"/>
    <w:rsid w:val="00133DD0"/>
    <w:rsid w:val="001355E7"/>
    <w:rsid w:val="00136406"/>
    <w:rsid w:val="00136971"/>
    <w:rsid w:val="00136CC9"/>
    <w:rsid w:val="00142F9A"/>
    <w:rsid w:val="00143122"/>
    <w:rsid w:val="00143AE3"/>
    <w:rsid w:val="00145EC2"/>
    <w:rsid w:val="001472F7"/>
    <w:rsid w:val="00147B94"/>
    <w:rsid w:val="00151B71"/>
    <w:rsid w:val="00154E99"/>
    <w:rsid w:val="001561FE"/>
    <w:rsid w:val="0016027C"/>
    <w:rsid w:val="00162FA1"/>
    <w:rsid w:val="001675DA"/>
    <w:rsid w:val="00171A7B"/>
    <w:rsid w:val="00173C70"/>
    <w:rsid w:val="00192107"/>
    <w:rsid w:val="00192DD4"/>
    <w:rsid w:val="001A21E9"/>
    <w:rsid w:val="001A41F0"/>
    <w:rsid w:val="001A44EF"/>
    <w:rsid w:val="001A4545"/>
    <w:rsid w:val="001A5746"/>
    <w:rsid w:val="001A6CBC"/>
    <w:rsid w:val="001B4D94"/>
    <w:rsid w:val="001B76B9"/>
    <w:rsid w:val="001C28FC"/>
    <w:rsid w:val="001C3FFF"/>
    <w:rsid w:val="001D3F2C"/>
    <w:rsid w:val="001E2883"/>
    <w:rsid w:val="001E7199"/>
    <w:rsid w:val="001E76D3"/>
    <w:rsid w:val="001F08FD"/>
    <w:rsid w:val="001F1A6B"/>
    <w:rsid w:val="001F4B3E"/>
    <w:rsid w:val="001F720C"/>
    <w:rsid w:val="001F7C31"/>
    <w:rsid w:val="002158CC"/>
    <w:rsid w:val="0021738E"/>
    <w:rsid w:val="0022067D"/>
    <w:rsid w:val="00224E68"/>
    <w:rsid w:val="002270ED"/>
    <w:rsid w:val="00231292"/>
    <w:rsid w:val="002313C0"/>
    <w:rsid w:val="002334C7"/>
    <w:rsid w:val="00237BFB"/>
    <w:rsid w:val="00246286"/>
    <w:rsid w:val="002508E2"/>
    <w:rsid w:val="00250AD8"/>
    <w:rsid w:val="002523A3"/>
    <w:rsid w:val="002619C5"/>
    <w:rsid w:val="002627E9"/>
    <w:rsid w:val="00264BDA"/>
    <w:rsid w:val="00267489"/>
    <w:rsid w:val="00273AF5"/>
    <w:rsid w:val="0027457E"/>
    <w:rsid w:val="00274AB8"/>
    <w:rsid w:val="00277D75"/>
    <w:rsid w:val="00281474"/>
    <w:rsid w:val="00282F3D"/>
    <w:rsid w:val="002858EC"/>
    <w:rsid w:val="00291FEF"/>
    <w:rsid w:val="002A210B"/>
    <w:rsid w:val="002A4B92"/>
    <w:rsid w:val="002A4FED"/>
    <w:rsid w:val="002A5079"/>
    <w:rsid w:val="002B20BD"/>
    <w:rsid w:val="002B2FBF"/>
    <w:rsid w:val="002C2BDB"/>
    <w:rsid w:val="002C47D3"/>
    <w:rsid w:val="002C52B2"/>
    <w:rsid w:val="002D3711"/>
    <w:rsid w:val="002D6DC4"/>
    <w:rsid w:val="002D75EB"/>
    <w:rsid w:val="002E65BB"/>
    <w:rsid w:val="002E7CC7"/>
    <w:rsid w:val="002F7FAF"/>
    <w:rsid w:val="003017D3"/>
    <w:rsid w:val="00301DB7"/>
    <w:rsid w:val="003022B4"/>
    <w:rsid w:val="00313EBB"/>
    <w:rsid w:val="003179EB"/>
    <w:rsid w:val="00320075"/>
    <w:rsid w:val="00321E07"/>
    <w:rsid w:val="00325B67"/>
    <w:rsid w:val="00326E56"/>
    <w:rsid w:val="003313CF"/>
    <w:rsid w:val="00335CA5"/>
    <w:rsid w:val="00335E5F"/>
    <w:rsid w:val="0033764D"/>
    <w:rsid w:val="003378D0"/>
    <w:rsid w:val="00342360"/>
    <w:rsid w:val="00345812"/>
    <w:rsid w:val="00347647"/>
    <w:rsid w:val="0035013E"/>
    <w:rsid w:val="003524FB"/>
    <w:rsid w:val="003530EB"/>
    <w:rsid w:val="00354428"/>
    <w:rsid w:val="003557E3"/>
    <w:rsid w:val="00362864"/>
    <w:rsid w:val="00373598"/>
    <w:rsid w:val="0037519A"/>
    <w:rsid w:val="00377A3C"/>
    <w:rsid w:val="00382772"/>
    <w:rsid w:val="00382B8F"/>
    <w:rsid w:val="003835FA"/>
    <w:rsid w:val="00384B7F"/>
    <w:rsid w:val="00395FCB"/>
    <w:rsid w:val="0039691B"/>
    <w:rsid w:val="003A0C3B"/>
    <w:rsid w:val="003A3027"/>
    <w:rsid w:val="003A5B89"/>
    <w:rsid w:val="003A60C1"/>
    <w:rsid w:val="003B47F5"/>
    <w:rsid w:val="003B5676"/>
    <w:rsid w:val="003B645E"/>
    <w:rsid w:val="003C7DF1"/>
    <w:rsid w:val="003D646F"/>
    <w:rsid w:val="003D68C1"/>
    <w:rsid w:val="003D6A59"/>
    <w:rsid w:val="003E295B"/>
    <w:rsid w:val="003E5153"/>
    <w:rsid w:val="003E5BF5"/>
    <w:rsid w:val="003F0727"/>
    <w:rsid w:val="003F0CEB"/>
    <w:rsid w:val="003F1984"/>
    <w:rsid w:val="003F40A1"/>
    <w:rsid w:val="00403444"/>
    <w:rsid w:val="0040729F"/>
    <w:rsid w:val="004078A9"/>
    <w:rsid w:val="00407C20"/>
    <w:rsid w:val="004106FC"/>
    <w:rsid w:val="0041532C"/>
    <w:rsid w:val="00415F6C"/>
    <w:rsid w:val="00417645"/>
    <w:rsid w:val="004179ED"/>
    <w:rsid w:val="004231E9"/>
    <w:rsid w:val="00423BBA"/>
    <w:rsid w:val="00426700"/>
    <w:rsid w:val="00431628"/>
    <w:rsid w:val="0044028D"/>
    <w:rsid w:val="00441C47"/>
    <w:rsid w:val="00445555"/>
    <w:rsid w:val="00446B4D"/>
    <w:rsid w:val="004477F5"/>
    <w:rsid w:val="00454DAC"/>
    <w:rsid w:val="00457068"/>
    <w:rsid w:val="0046038F"/>
    <w:rsid w:val="00463164"/>
    <w:rsid w:val="00467DB8"/>
    <w:rsid w:val="004707A6"/>
    <w:rsid w:val="00470C03"/>
    <w:rsid w:val="0047228E"/>
    <w:rsid w:val="004778A6"/>
    <w:rsid w:val="0048762C"/>
    <w:rsid w:val="00490576"/>
    <w:rsid w:val="00496DCD"/>
    <w:rsid w:val="004A4DD0"/>
    <w:rsid w:val="004B58D5"/>
    <w:rsid w:val="004B7540"/>
    <w:rsid w:val="004C0FA5"/>
    <w:rsid w:val="004C1AFB"/>
    <w:rsid w:val="004C2DE7"/>
    <w:rsid w:val="004D0BA5"/>
    <w:rsid w:val="004D69F6"/>
    <w:rsid w:val="004D7F5E"/>
    <w:rsid w:val="00525B2E"/>
    <w:rsid w:val="005359B1"/>
    <w:rsid w:val="005407BF"/>
    <w:rsid w:val="00543D02"/>
    <w:rsid w:val="00547791"/>
    <w:rsid w:val="0055111D"/>
    <w:rsid w:val="00553C34"/>
    <w:rsid w:val="00556869"/>
    <w:rsid w:val="00557578"/>
    <w:rsid w:val="00564604"/>
    <w:rsid w:val="0056555E"/>
    <w:rsid w:val="00570E84"/>
    <w:rsid w:val="00571382"/>
    <w:rsid w:val="0057166B"/>
    <w:rsid w:val="00571CBE"/>
    <w:rsid w:val="00573BE3"/>
    <w:rsid w:val="00574213"/>
    <w:rsid w:val="00574615"/>
    <w:rsid w:val="00576502"/>
    <w:rsid w:val="00586F74"/>
    <w:rsid w:val="00592A80"/>
    <w:rsid w:val="00594142"/>
    <w:rsid w:val="00594E2A"/>
    <w:rsid w:val="005A6D60"/>
    <w:rsid w:val="005B109B"/>
    <w:rsid w:val="005B1CD6"/>
    <w:rsid w:val="005B7353"/>
    <w:rsid w:val="005B74FB"/>
    <w:rsid w:val="005C0259"/>
    <w:rsid w:val="005C3E15"/>
    <w:rsid w:val="005C4EF5"/>
    <w:rsid w:val="005E0BAB"/>
    <w:rsid w:val="005E47E0"/>
    <w:rsid w:val="005E4FEB"/>
    <w:rsid w:val="005F2D99"/>
    <w:rsid w:val="005F3CD3"/>
    <w:rsid w:val="005F3F3B"/>
    <w:rsid w:val="005F5BC3"/>
    <w:rsid w:val="00602E7B"/>
    <w:rsid w:val="00604156"/>
    <w:rsid w:val="00605F53"/>
    <w:rsid w:val="006062FD"/>
    <w:rsid w:val="00607770"/>
    <w:rsid w:val="00610F6B"/>
    <w:rsid w:val="006145F8"/>
    <w:rsid w:val="006162EF"/>
    <w:rsid w:val="00622086"/>
    <w:rsid w:val="00623C63"/>
    <w:rsid w:val="00625EE7"/>
    <w:rsid w:val="006269FC"/>
    <w:rsid w:val="00627801"/>
    <w:rsid w:val="006278AE"/>
    <w:rsid w:val="00630B3B"/>
    <w:rsid w:val="00634D56"/>
    <w:rsid w:val="006400FA"/>
    <w:rsid w:val="00640D55"/>
    <w:rsid w:val="006427B6"/>
    <w:rsid w:val="0065440E"/>
    <w:rsid w:val="00656378"/>
    <w:rsid w:val="00661F61"/>
    <w:rsid w:val="00662D2F"/>
    <w:rsid w:val="006746DD"/>
    <w:rsid w:val="00674A41"/>
    <w:rsid w:val="00674A98"/>
    <w:rsid w:val="006758CC"/>
    <w:rsid w:val="00677CC3"/>
    <w:rsid w:val="00680784"/>
    <w:rsid w:val="00682AD1"/>
    <w:rsid w:val="00687190"/>
    <w:rsid w:val="0069361D"/>
    <w:rsid w:val="006A199F"/>
    <w:rsid w:val="006A54A5"/>
    <w:rsid w:val="006A7135"/>
    <w:rsid w:val="006B6596"/>
    <w:rsid w:val="006C2459"/>
    <w:rsid w:val="006D503A"/>
    <w:rsid w:val="006E07EC"/>
    <w:rsid w:val="006E259E"/>
    <w:rsid w:val="006E3019"/>
    <w:rsid w:val="006E6B85"/>
    <w:rsid w:val="006E7162"/>
    <w:rsid w:val="006F01AC"/>
    <w:rsid w:val="006F18F8"/>
    <w:rsid w:val="00703346"/>
    <w:rsid w:val="00710FAF"/>
    <w:rsid w:val="007116DB"/>
    <w:rsid w:val="00715DBD"/>
    <w:rsid w:val="0071671E"/>
    <w:rsid w:val="007214CF"/>
    <w:rsid w:val="00722827"/>
    <w:rsid w:val="00722A49"/>
    <w:rsid w:val="0072492E"/>
    <w:rsid w:val="0072767D"/>
    <w:rsid w:val="00727732"/>
    <w:rsid w:val="0073317E"/>
    <w:rsid w:val="00733B56"/>
    <w:rsid w:val="007415B6"/>
    <w:rsid w:val="00741ADB"/>
    <w:rsid w:val="00743F4C"/>
    <w:rsid w:val="0074603B"/>
    <w:rsid w:val="00752B16"/>
    <w:rsid w:val="00757522"/>
    <w:rsid w:val="00760E6F"/>
    <w:rsid w:val="007664C7"/>
    <w:rsid w:val="007708F1"/>
    <w:rsid w:val="00773ECF"/>
    <w:rsid w:val="00775A0C"/>
    <w:rsid w:val="00785622"/>
    <w:rsid w:val="00786F8D"/>
    <w:rsid w:val="007A1B8D"/>
    <w:rsid w:val="007A2D6A"/>
    <w:rsid w:val="007A5E2C"/>
    <w:rsid w:val="007B142B"/>
    <w:rsid w:val="007B17EA"/>
    <w:rsid w:val="007B505D"/>
    <w:rsid w:val="007B6E28"/>
    <w:rsid w:val="007C6C9A"/>
    <w:rsid w:val="007D015F"/>
    <w:rsid w:val="007D04B6"/>
    <w:rsid w:val="007D56F9"/>
    <w:rsid w:val="007F2580"/>
    <w:rsid w:val="007F4E5A"/>
    <w:rsid w:val="007F7AF1"/>
    <w:rsid w:val="00802828"/>
    <w:rsid w:val="00812EA9"/>
    <w:rsid w:val="0081681C"/>
    <w:rsid w:val="008168E6"/>
    <w:rsid w:val="008171FD"/>
    <w:rsid w:val="00820C0C"/>
    <w:rsid w:val="00824D1F"/>
    <w:rsid w:val="00827000"/>
    <w:rsid w:val="0083065A"/>
    <w:rsid w:val="00830C60"/>
    <w:rsid w:val="0084432D"/>
    <w:rsid w:val="008443CB"/>
    <w:rsid w:val="00845028"/>
    <w:rsid w:val="0085075E"/>
    <w:rsid w:val="00857965"/>
    <w:rsid w:val="0086231D"/>
    <w:rsid w:val="00863D97"/>
    <w:rsid w:val="008756C6"/>
    <w:rsid w:val="00875D9F"/>
    <w:rsid w:val="00875DA1"/>
    <w:rsid w:val="00883B4A"/>
    <w:rsid w:val="008841B5"/>
    <w:rsid w:val="008876CA"/>
    <w:rsid w:val="00890981"/>
    <w:rsid w:val="00897C10"/>
    <w:rsid w:val="008A6480"/>
    <w:rsid w:val="008B2AA7"/>
    <w:rsid w:val="008B4208"/>
    <w:rsid w:val="008C26FE"/>
    <w:rsid w:val="008C2E9F"/>
    <w:rsid w:val="008C57BE"/>
    <w:rsid w:val="008C780E"/>
    <w:rsid w:val="008D0ECF"/>
    <w:rsid w:val="008D249F"/>
    <w:rsid w:val="008D6DD1"/>
    <w:rsid w:val="008E3BBC"/>
    <w:rsid w:val="008E4DFA"/>
    <w:rsid w:val="008E5A3D"/>
    <w:rsid w:val="008F2D3C"/>
    <w:rsid w:val="00903582"/>
    <w:rsid w:val="0090680F"/>
    <w:rsid w:val="00913C18"/>
    <w:rsid w:val="0091502C"/>
    <w:rsid w:val="00920245"/>
    <w:rsid w:val="00920371"/>
    <w:rsid w:val="009207AC"/>
    <w:rsid w:val="0092513C"/>
    <w:rsid w:val="00926C95"/>
    <w:rsid w:val="009342EA"/>
    <w:rsid w:val="009359A4"/>
    <w:rsid w:val="00946A2E"/>
    <w:rsid w:val="009536B6"/>
    <w:rsid w:val="00960798"/>
    <w:rsid w:val="00963DEE"/>
    <w:rsid w:val="00963E34"/>
    <w:rsid w:val="009776D4"/>
    <w:rsid w:val="00986086"/>
    <w:rsid w:val="00996A25"/>
    <w:rsid w:val="009A12E0"/>
    <w:rsid w:val="009A5248"/>
    <w:rsid w:val="009B057E"/>
    <w:rsid w:val="009B05C1"/>
    <w:rsid w:val="009C03A9"/>
    <w:rsid w:val="009C1C7C"/>
    <w:rsid w:val="009C2687"/>
    <w:rsid w:val="009C3BD4"/>
    <w:rsid w:val="009C7C0C"/>
    <w:rsid w:val="009D0CB1"/>
    <w:rsid w:val="009D1009"/>
    <w:rsid w:val="009D24AE"/>
    <w:rsid w:val="009E270E"/>
    <w:rsid w:val="00A024A8"/>
    <w:rsid w:val="00A04AAF"/>
    <w:rsid w:val="00A07DE7"/>
    <w:rsid w:val="00A12BA4"/>
    <w:rsid w:val="00A178A1"/>
    <w:rsid w:val="00A22D3B"/>
    <w:rsid w:val="00A23E9E"/>
    <w:rsid w:val="00A24E90"/>
    <w:rsid w:val="00A268CB"/>
    <w:rsid w:val="00A269C0"/>
    <w:rsid w:val="00A30FA1"/>
    <w:rsid w:val="00A3153A"/>
    <w:rsid w:val="00A45143"/>
    <w:rsid w:val="00A45E0C"/>
    <w:rsid w:val="00A52006"/>
    <w:rsid w:val="00A53727"/>
    <w:rsid w:val="00A6152D"/>
    <w:rsid w:val="00A62DF8"/>
    <w:rsid w:val="00A64509"/>
    <w:rsid w:val="00A650A3"/>
    <w:rsid w:val="00A67665"/>
    <w:rsid w:val="00A7256D"/>
    <w:rsid w:val="00A72DFD"/>
    <w:rsid w:val="00A734EC"/>
    <w:rsid w:val="00A74048"/>
    <w:rsid w:val="00A82828"/>
    <w:rsid w:val="00A876BB"/>
    <w:rsid w:val="00A877E4"/>
    <w:rsid w:val="00AA109D"/>
    <w:rsid w:val="00AA1B4E"/>
    <w:rsid w:val="00AA4CBA"/>
    <w:rsid w:val="00AB06EC"/>
    <w:rsid w:val="00AB194C"/>
    <w:rsid w:val="00AB3B2C"/>
    <w:rsid w:val="00AB44EA"/>
    <w:rsid w:val="00AB4A19"/>
    <w:rsid w:val="00AB6FBD"/>
    <w:rsid w:val="00AC2A80"/>
    <w:rsid w:val="00AC592E"/>
    <w:rsid w:val="00AD0943"/>
    <w:rsid w:val="00AD256C"/>
    <w:rsid w:val="00AD51C8"/>
    <w:rsid w:val="00AD5CC2"/>
    <w:rsid w:val="00AE0AA5"/>
    <w:rsid w:val="00AE2255"/>
    <w:rsid w:val="00AE31CB"/>
    <w:rsid w:val="00AE6A7B"/>
    <w:rsid w:val="00AE7AE4"/>
    <w:rsid w:val="00AF157B"/>
    <w:rsid w:val="00AF4C64"/>
    <w:rsid w:val="00AF4CE6"/>
    <w:rsid w:val="00B057C5"/>
    <w:rsid w:val="00B12410"/>
    <w:rsid w:val="00B12B29"/>
    <w:rsid w:val="00B1446A"/>
    <w:rsid w:val="00B15700"/>
    <w:rsid w:val="00B17475"/>
    <w:rsid w:val="00B21395"/>
    <w:rsid w:val="00B22EE1"/>
    <w:rsid w:val="00B237C6"/>
    <w:rsid w:val="00B2392F"/>
    <w:rsid w:val="00B33D66"/>
    <w:rsid w:val="00B43358"/>
    <w:rsid w:val="00B43A4D"/>
    <w:rsid w:val="00B45C3C"/>
    <w:rsid w:val="00B50A49"/>
    <w:rsid w:val="00B51350"/>
    <w:rsid w:val="00B53AFE"/>
    <w:rsid w:val="00B5467A"/>
    <w:rsid w:val="00B54B10"/>
    <w:rsid w:val="00B6066A"/>
    <w:rsid w:val="00B73567"/>
    <w:rsid w:val="00B73C85"/>
    <w:rsid w:val="00B7564D"/>
    <w:rsid w:val="00B81BD2"/>
    <w:rsid w:val="00B81E83"/>
    <w:rsid w:val="00B82FC2"/>
    <w:rsid w:val="00B843D2"/>
    <w:rsid w:val="00B8538A"/>
    <w:rsid w:val="00B86ACC"/>
    <w:rsid w:val="00B928DA"/>
    <w:rsid w:val="00B937F9"/>
    <w:rsid w:val="00BA169C"/>
    <w:rsid w:val="00BA2A46"/>
    <w:rsid w:val="00BA386E"/>
    <w:rsid w:val="00BA7DA0"/>
    <w:rsid w:val="00BB4108"/>
    <w:rsid w:val="00BB4F19"/>
    <w:rsid w:val="00BB5586"/>
    <w:rsid w:val="00BB7F62"/>
    <w:rsid w:val="00BD01A0"/>
    <w:rsid w:val="00BD234C"/>
    <w:rsid w:val="00BD4D70"/>
    <w:rsid w:val="00BE0241"/>
    <w:rsid w:val="00BE1810"/>
    <w:rsid w:val="00BF04E7"/>
    <w:rsid w:val="00BF06BF"/>
    <w:rsid w:val="00BF44B5"/>
    <w:rsid w:val="00BF4A1B"/>
    <w:rsid w:val="00BF527A"/>
    <w:rsid w:val="00BF5F0E"/>
    <w:rsid w:val="00BF713A"/>
    <w:rsid w:val="00C00849"/>
    <w:rsid w:val="00C04A69"/>
    <w:rsid w:val="00C10748"/>
    <w:rsid w:val="00C14DCC"/>
    <w:rsid w:val="00C15DC8"/>
    <w:rsid w:val="00C16E99"/>
    <w:rsid w:val="00C17FB4"/>
    <w:rsid w:val="00C21681"/>
    <w:rsid w:val="00C36D01"/>
    <w:rsid w:val="00C408C6"/>
    <w:rsid w:val="00C42DB3"/>
    <w:rsid w:val="00C44FFA"/>
    <w:rsid w:val="00C541AE"/>
    <w:rsid w:val="00C547EC"/>
    <w:rsid w:val="00C549F7"/>
    <w:rsid w:val="00C60D47"/>
    <w:rsid w:val="00C64548"/>
    <w:rsid w:val="00C65934"/>
    <w:rsid w:val="00C66C35"/>
    <w:rsid w:val="00C66E6A"/>
    <w:rsid w:val="00C6739D"/>
    <w:rsid w:val="00C67881"/>
    <w:rsid w:val="00C70399"/>
    <w:rsid w:val="00C71A1A"/>
    <w:rsid w:val="00C753F6"/>
    <w:rsid w:val="00C7623E"/>
    <w:rsid w:val="00C83361"/>
    <w:rsid w:val="00C86DBE"/>
    <w:rsid w:val="00C90FD7"/>
    <w:rsid w:val="00CA2096"/>
    <w:rsid w:val="00CA56DC"/>
    <w:rsid w:val="00CB3D17"/>
    <w:rsid w:val="00CC25C3"/>
    <w:rsid w:val="00CC3883"/>
    <w:rsid w:val="00CC6A52"/>
    <w:rsid w:val="00CD5DA4"/>
    <w:rsid w:val="00CD5E67"/>
    <w:rsid w:val="00CE245E"/>
    <w:rsid w:val="00CE4E2A"/>
    <w:rsid w:val="00CE77F2"/>
    <w:rsid w:val="00CE79F0"/>
    <w:rsid w:val="00CF0CAD"/>
    <w:rsid w:val="00CF7F91"/>
    <w:rsid w:val="00D0164F"/>
    <w:rsid w:val="00D01FBB"/>
    <w:rsid w:val="00D04479"/>
    <w:rsid w:val="00D12B6D"/>
    <w:rsid w:val="00D14E61"/>
    <w:rsid w:val="00D263D6"/>
    <w:rsid w:val="00D27304"/>
    <w:rsid w:val="00D27F4F"/>
    <w:rsid w:val="00D37866"/>
    <w:rsid w:val="00D401A8"/>
    <w:rsid w:val="00D456CC"/>
    <w:rsid w:val="00D5035A"/>
    <w:rsid w:val="00D5644A"/>
    <w:rsid w:val="00D5647E"/>
    <w:rsid w:val="00D57516"/>
    <w:rsid w:val="00D607E7"/>
    <w:rsid w:val="00D617C8"/>
    <w:rsid w:val="00D71C0A"/>
    <w:rsid w:val="00D72C69"/>
    <w:rsid w:val="00D74B3B"/>
    <w:rsid w:val="00D772A1"/>
    <w:rsid w:val="00D772BD"/>
    <w:rsid w:val="00D87E20"/>
    <w:rsid w:val="00D926BC"/>
    <w:rsid w:val="00D9556F"/>
    <w:rsid w:val="00D97A83"/>
    <w:rsid w:val="00DA367A"/>
    <w:rsid w:val="00DA3B60"/>
    <w:rsid w:val="00DA477C"/>
    <w:rsid w:val="00DA4C77"/>
    <w:rsid w:val="00DB1841"/>
    <w:rsid w:val="00DB577B"/>
    <w:rsid w:val="00DC04A9"/>
    <w:rsid w:val="00DC0DF4"/>
    <w:rsid w:val="00DC6B24"/>
    <w:rsid w:val="00DC6CD7"/>
    <w:rsid w:val="00DD02B3"/>
    <w:rsid w:val="00DD5048"/>
    <w:rsid w:val="00DD7E2D"/>
    <w:rsid w:val="00DE13CE"/>
    <w:rsid w:val="00DE6E8D"/>
    <w:rsid w:val="00DF084F"/>
    <w:rsid w:val="00DF3E61"/>
    <w:rsid w:val="00DF6A38"/>
    <w:rsid w:val="00DF7697"/>
    <w:rsid w:val="00E02F02"/>
    <w:rsid w:val="00E05EB6"/>
    <w:rsid w:val="00E104C0"/>
    <w:rsid w:val="00E13E9D"/>
    <w:rsid w:val="00E16B9F"/>
    <w:rsid w:val="00E2618D"/>
    <w:rsid w:val="00E313F0"/>
    <w:rsid w:val="00E352AE"/>
    <w:rsid w:val="00E361DB"/>
    <w:rsid w:val="00E4111A"/>
    <w:rsid w:val="00E45911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64DD"/>
    <w:rsid w:val="00EB2903"/>
    <w:rsid w:val="00EB30EB"/>
    <w:rsid w:val="00EB3B59"/>
    <w:rsid w:val="00EC0574"/>
    <w:rsid w:val="00EC3B01"/>
    <w:rsid w:val="00EC45D6"/>
    <w:rsid w:val="00EC4BC1"/>
    <w:rsid w:val="00EC6E8A"/>
    <w:rsid w:val="00ED502C"/>
    <w:rsid w:val="00ED6558"/>
    <w:rsid w:val="00ED65F3"/>
    <w:rsid w:val="00EE148C"/>
    <w:rsid w:val="00EE54F8"/>
    <w:rsid w:val="00EE6193"/>
    <w:rsid w:val="00EF0BC7"/>
    <w:rsid w:val="00EF1141"/>
    <w:rsid w:val="00EF2687"/>
    <w:rsid w:val="00EF5150"/>
    <w:rsid w:val="00EF55E7"/>
    <w:rsid w:val="00EF6361"/>
    <w:rsid w:val="00EF7710"/>
    <w:rsid w:val="00EF7C96"/>
    <w:rsid w:val="00F106F5"/>
    <w:rsid w:val="00F10FB8"/>
    <w:rsid w:val="00F234CB"/>
    <w:rsid w:val="00F24C1F"/>
    <w:rsid w:val="00F270F1"/>
    <w:rsid w:val="00F27C41"/>
    <w:rsid w:val="00F34C7D"/>
    <w:rsid w:val="00F368E3"/>
    <w:rsid w:val="00F45AF8"/>
    <w:rsid w:val="00F467D0"/>
    <w:rsid w:val="00F46DB8"/>
    <w:rsid w:val="00F507DD"/>
    <w:rsid w:val="00F60F9F"/>
    <w:rsid w:val="00F623AC"/>
    <w:rsid w:val="00F62C43"/>
    <w:rsid w:val="00F66EBA"/>
    <w:rsid w:val="00F6721F"/>
    <w:rsid w:val="00F70187"/>
    <w:rsid w:val="00F717C6"/>
    <w:rsid w:val="00F72F9E"/>
    <w:rsid w:val="00F80402"/>
    <w:rsid w:val="00F808EC"/>
    <w:rsid w:val="00F81840"/>
    <w:rsid w:val="00F8206D"/>
    <w:rsid w:val="00F91DCD"/>
    <w:rsid w:val="00F96E39"/>
    <w:rsid w:val="00FA3EFD"/>
    <w:rsid w:val="00FA6917"/>
    <w:rsid w:val="00FB2035"/>
    <w:rsid w:val="00FB609D"/>
    <w:rsid w:val="00FB6C24"/>
    <w:rsid w:val="00FC1285"/>
    <w:rsid w:val="00FC3178"/>
    <w:rsid w:val="00FC33CF"/>
    <w:rsid w:val="00FC3ACE"/>
    <w:rsid w:val="00FD0419"/>
    <w:rsid w:val="00FD1256"/>
    <w:rsid w:val="00FD390C"/>
    <w:rsid w:val="00FE2DF3"/>
    <w:rsid w:val="00FE4477"/>
    <w:rsid w:val="00FF27F4"/>
    <w:rsid w:val="00FF6D59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41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F8306-2665-471C-95E5-1F01080E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7</Pages>
  <Words>1118</Words>
  <Characters>9272</Characters>
  <Application>Microsoft Office Word</Application>
  <DocSecurity>0</DocSecurity>
  <Lines>77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Korbaś Karolina</cp:lastModifiedBy>
  <cp:revision>32</cp:revision>
  <cp:lastPrinted>2025-05-15T07:18:00Z</cp:lastPrinted>
  <dcterms:created xsi:type="dcterms:W3CDTF">2023-06-29T13:13:00Z</dcterms:created>
  <dcterms:modified xsi:type="dcterms:W3CDTF">2025-05-15T07:24:00Z</dcterms:modified>
</cp:coreProperties>
</file>