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5909BA" w14:textId="77777777" w:rsidR="002313C0" w:rsidRPr="001E4DF1" w:rsidRDefault="002313C0" w:rsidP="001E4DF1">
      <w:pPr>
        <w:widowControl w:val="0"/>
        <w:suppressAutoHyphens/>
        <w:spacing w:after="0" w:line="360" w:lineRule="auto"/>
        <w:rPr>
          <w:rFonts w:cs="Calibri"/>
          <w:i/>
          <w:iCs/>
          <w:kern w:val="1"/>
          <w:sz w:val="24"/>
          <w:szCs w:val="24"/>
          <w:lang w:eastAsia="hi-IN" w:bidi="hi-IN"/>
        </w:rPr>
      </w:pPr>
    </w:p>
    <w:p w14:paraId="1ED6EE74" w14:textId="102E64B9" w:rsidR="002313C0" w:rsidRPr="001E4DF1" w:rsidRDefault="001E4DF1" w:rsidP="001E4DF1">
      <w:pPr>
        <w:widowControl w:val="0"/>
        <w:suppressAutoHyphens/>
        <w:spacing w:after="0" w:line="360" w:lineRule="auto"/>
        <w:rPr>
          <w:rFonts w:cs="Calibri"/>
          <w:b/>
          <w:iCs/>
          <w:kern w:val="1"/>
          <w:sz w:val="36"/>
          <w:szCs w:val="36"/>
          <w:lang w:eastAsia="hi-IN" w:bidi="hi-IN"/>
        </w:rPr>
      </w:pPr>
      <w:r w:rsidRPr="001E4DF1">
        <w:rPr>
          <w:rFonts w:cs="Calibri"/>
          <w:b/>
          <w:iCs/>
          <w:kern w:val="1"/>
          <w:sz w:val="36"/>
          <w:szCs w:val="36"/>
          <w:lang w:eastAsia="hi-IN" w:bidi="hi-IN"/>
        </w:rPr>
        <w:t xml:space="preserve">Formularz ofertowy Wykonawcy </w:t>
      </w:r>
    </w:p>
    <w:p w14:paraId="452E8076" w14:textId="77777777" w:rsidR="002313C0" w:rsidRPr="001E4DF1" w:rsidRDefault="002313C0" w:rsidP="001E4DF1">
      <w:pPr>
        <w:widowControl w:val="0"/>
        <w:suppressAutoHyphens/>
        <w:spacing w:after="0" w:line="360" w:lineRule="auto"/>
        <w:rPr>
          <w:rFonts w:cs="Calibri"/>
          <w:kern w:val="1"/>
          <w:sz w:val="24"/>
          <w:szCs w:val="24"/>
          <w:lang w:eastAsia="hi-IN" w:bidi="hi-IN"/>
        </w:rPr>
      </w:pPr>
    </w:p>
    <w:p w14:paraId="4837B313" w14:textId="28061A1F" w:rsidR="00325B67" w:rsidRPr="001E4DF1" w:rsidRDefault="00741ADB" w:rsidP="001E4DF1">
      <w:pPr>
        <w:spacing w:after="0" w:line="360" w:lineRule="auto"/>
        <w:rPr>
          <w:rFonts w:cs="Calibri"/>
          <w:bCs/>
          <w:kern w:val="1"/>
          <w:sz w:val="24"/>
          <w:szCs w:val="24"/>
          <w:lang w:eastAsia="hi-IN" w:bidi="hi-IN"/>
        </w:rPr>
      </w:pPr>
      <w:r w:rsidRPr="001E4DF1">
        <w:rPr>
          <w:rFonts w:cs="Calibri"/>
          <w:kern w:val="1"/>
          <w:sz w:val="24"/>
          <w:szCs w:val="24"/>
          <w:lang w:eastAsia="hi-IN" w:bidi="hi-IN"/>
        </w:rPr>
        <w:t xml:space="preserve">Niniejsza Oferta dotyczy </w:t>
      </w:r>
      <w:r w:rsidR="002313C0" w:rsidRPr="001E4DF1">
        <w:rPr>
          <w:rFonts w:cs="Calibri"/>
          <w:kern w:val="1"/>
          <w:sz w:val="24"/>
          <w:szCs w:val="24"/>
          <w:lang w:eastAsia="hi-IN" w:bidi="hi-IN"/>
        </w:rPr>
        <w:t xml:space="preserve">ogłoszonego przez </w:t>
      </w:r>
      <w:r w:rsidRPr="001E4DF1">
        <w:rPr>
          <w:rFonts w:cs="Calibri"/>
          <w:b/>
          <w:bCs/>
          <w:kern w:val="1"/>
          <w:sz w:val="24"/>
          <w:szCs w:val="24"/>
          <w:lang w:eastAsia="hi-IN" w:bidi="hi-IN"/>
        </w:rPr>
        <w:t xml:space="preserve">Uniwersytet Rolniczy im. Hugona Kołłątaja </w:t>
      </w:r>
      <w:r w:rsidRPr="001E4DF1">
        <w:rPr>
          <w:rFonts w:cs="Calibri"/>
          <w:b/>
          <w:bCs/>
          <w:kern w:val="1"/>
          <w:sz w:val="24"/>
          <w:szCs w:val="24"/>
          <w:lang w:eastAsia="hi-IN" w:bidi="hi-IN"/>
        </w:rPr>
        <w:br/>
        <w:t>w Krakowie</w:t>
      </w:r>
      <w:r w:rsidR="00F42E02" w:rsidRPr="001E4DF1">
        <w:rPr>
          <w:rFonts w:cs="Calibri"/>
          <w:b/>
          <w:bCs/>
          <w:kern w:val="1"/>
          <w:sz w:val="24"/>
          <w:szCs w:val="24"/>
          <w:lang w:eastAsia="hi-IN" w:bidi="hi-IN"/>
        </w:rPr>
        <w:t>,</w:t>
      </w:r>
      <w:r w:rsidR="002313C0" w:rsidRPr="001E4DF1">
        <w:rPr>
          <w:rFonts w:cs="Calibri"/>
          <w:kern w:val="1"/>
          <w:sz w:val="24"/>
          <w:szCs w:val="24"/>
          <w:lang w:eastAsia="hi-IN" w:bidi="hi-IN"/>
        </w:rPr>
        <w:t xml:space="preserve"> </w:t>
      </w:r>
      <w:r w:rsidR="002313C0" w:rsidRPr="001E4DF1">
        <w:rPr>
          <w:rFonts w:cs="Calibri"/>
          <w:b/>
          <w:bCs/>
          <w:kern w:val="1"/>
          <w:sz w:val="24"/>
          <w:szCs w:val="24"/>
          <w:lang w:eastAsia="hi-IN" w:bidi="hi-IN"/>
        </w:rPr>
        <w:t xml:space="preserve">postępowania o udzielenie zamówienia publicznego na </w:t>
      </w:r>
      <w:r w:rsidR="00094B66" w:rsidRPr="001E4DF1">
        <w:rPr>
          <w:rFonts w:cs="Calibri"/>
          <w:b/>
          <w:bCs/>
          <w:kern w:val="1"/>
          <w:sz w:val="24"/>
          <w:szCs w:val="24"/>
          <w:lang w:eastAsia="hi-IN" w:bidi="hi-IN"/>
        </w:rPr>
        <w:t>usługi</w:t>
      </w:r>
      <w:r w:rsidR="00DA4C77" w:rsidRPr="001E4DF1">
        <w:rPr>
          <w:rFonts w:cs="Calibri"/>
          <w:bCs/>
          <w:kern w:val="1"/>
          <w:sz w:val="24"/>
          <w:szCs w:val="24"/>
          <w:lang w:eastAsia="hi-IN" w:bidi="hi-IN"/>
        </w:rPr>
        <w:t xml:space="preserve"> </w:t>
      </w:r>
      <w:r w:rsidR="00325B67" w:rsidRPr="001E4DF1">
        <w:rPr>
          <w:rFonts w:cs="Calibri"/>
          <w:bCs/>
          <w:kern w:val="1"/>
          <w:sz w:val="24"/>
          <w:szCs w:val="24"/>
          <w:lang w:eastAsia="hi-IN" w:bidi="hi-IN"/>
        </w:rPr>
        <w:t>–</w:t>
      </w:r>
      <w:r w:rsidR="00DA4C77" w:rsidRPr="001E4DF1">
        <w:rPr>
          <w:rFonts w:cs="Calibri"/>
          <w:bCs/>
          <w:kern w:val="1"/>
          <w:sz w:val="24"/>
          <w:szCs w:val="24"/>
          <w:lang w:eastAsia="hi-IN" w:bidi="hi-IN"/>
        </w:rPr>
        <w:t xml:space="preserve"> </w:t>
      </w:r>
    </w:p>
    <w:p w14:paraId="4F7322B6" w14:textId="4931E694" w:rsidR="002313C0" w:rsidRPr="001E4DF1" w:rsidRDefault="002313C0" w:rsidP="001E4DF1">
      <w:pPr>
        <w:spacing w:after="0" w:line="360" w:lineRule="auto"/>
        <w:rPr>
          <w:rFonts w:cs="Calibri"/>
          <w:iCs/>
          <w:kern w:val="1"/>
          <w:sz w:val="24"/>
          <w:szCs w:val="24"/>
          <w:lang w:eastAsia="hi-IN" w:bidi="hi-IN"/>
        </w:rPr>
      </w:pPr>
      <w:r w:rsidRPr="001E4DF1">
        <w:rPr>
          <w:rFonts w:cs="Calibri"/>
          <w:iCs/>
          <w:kern w:val="1"/>
          <w:sz w:val="24"/>
          <w:szCs w:val="24"/>
          <w:lang w:eastAsia="hi-IN" w:bidi="hi-IN"/>
        </w:rPr>
        <w:t xml:space="preserve">gdzie </w:t>
      </w:r>
      <w:r w:rsidR="00D87E20" w:rsidRPr="001E4DF1">
        <w:rPr>
          <w:rFonts w:cs="Calibri"/>
          <w:bCs/>
          <w:sz w:val="24"/>
          <w:szCs w:val="24"/>
        </w:rPr>
        <w:t>wartość</w:t>
      </w:r>
      <w:r w:rsidR="00581B16" w:rsidRPr="001E4DF1">
        <w:rPr>
          <w:rFonts w:cs="Calibri"/>
          <w:bCs/>
          <w:sz w:val="24"/>
          <w:szCs w:val="24"/>
        </w:rPr>
        <w:t xml:space="preserve"> niniejszego</w:t>
      </w:r>
      <w:r w:rsidR="00D87E20" w:rsidRPr="001E4DF1">
        <w:rPr>
          <w:rFonts w:cs="Calibri"/>
          <w:bCs/>
          <w:sz w:val="24"/>
          <w:szCs w:val="24"/>
        </w:rPr>
        <w:t xml:space="preserve"> zamówienia </w:t>
      </w:r>
      <w:r w:rsidR="00581B16" w:rsidRPr="001E4DF1">
        <w:rPr>
          <w:rFonts w:cs="Calibri"/>
          <w:bCs/>
          <w:sz w:val="24"/>
          <w:szCs w:val="24"/>
        </w:rPr>
        <w:t xml:space="preserve">nie przekracza kwoty, </w:t>
      </w:r>
      <w:r w:rsidR="00D87E20" w:rsidRPr="001E4DF1">
        <w:rPr>
          <w:rFonts w:cs="Calibri"/>
          <w:sz w:val="24"/>
          <w:szCs w:val="24"/>
        </w:rPr>
        <w:t>o któr</w:t>
      </w:r>
      <w:r w:rsidR="00581B16" w:rsidRPr="001E4DF1">
        <w:rPr>
          <w:rFonts w:cs="Calibri"/>
          <w:sz w:val="24"/>
          <w:szCs w:val="24"/>
        </w:rPr>
        <w:t>ej</w:t>
      </w:r>
      <w:r w:rsidR="00D87E20" w:rsidRPr="001E4DF1">
        <w:rPr>
          <w:rFonts w:cs="Calibri"/>
          <w:sz w:val="24"/>
          <w:szCs w:val="24"/>
        </w:rPr>
        <w:t xml:space="preserve"> mowa w art. 3 ust. 1 pkt 1) </w:t>
      </w:r>
      <w:r w:rsidRPr="001E4DF1">
        <w:rPr>
          <w:rFonts w:cs="Calibri"/>
          <w:iCs/>
          <w:kern w:val="1"/>
          <w:sz w:val="24"/>
          <w:szCs w:val="24"/>
          <w:lang w:eastAsia="hi-IN" w:bidi="hi-IN"/>
        </w:rPr>
        <w:t>ustawy</w:t>
      </w:r>
      <w:r w:rsidR="0090680F" w:rsidRPr="001E4DF1">
        <w:rPr>
          <w:rFonts w:cs="Calibri"/>
          <w:iCs/>
          <w:kern w:val="1"/>
          <w:sz w:val="24"/>
          <w:szCs w:val="24"/>
          <w:lang w:eastAsia="hi-IN" w:bidi="hi-IN"/>
        </w:rPr>
        <w:t xml:space="preserve"> </w:t>
      </w:r>
      <w:r w:rsidRPr="001E4DF1">
        <w:rPr>
          <w:rFonts w:cs="Calibri"/>
          <w:iCs/>
          <w:kern w:val="1"/>
          <w:sz w:val="24"/>
          <w:szCs w:val="24"/>
          <w:lang w:eastAsia="hi-IN" w:bidi="hi-IN"/>
        </w:rPr>
        <w:t xml:space="preserve">z dnia </w:t>
      </w:r>
      <w:r w:rsidR="00273AF5" w:rsidRPr="001E4DF1">
        <w:rPr>
          <w:rFonts w:cs="Calibri"/>
          <w:iCs/>
          <w:kern w:val="1"/>
          <w:sz w:val="24"/>
          <w:szCs w:val="24"/>
          <w:lang w:eastAsia="hi-IN" w:bidi="hi-IN"/>
        </w:rPr>
        <w:t>11</w:t>
      </w:r>
      <w:r w:rsidRPr="001E4DF1">
        <w:rPr>
          <w:rFonts w:cs="Calibri"/>
          <w:iCs/>
          <w:kern w:val="1"/>
          <w:sz w:val="24"/>
          <w:szCs w:val="24"/>
          <w:lang w:eastAsia="hi-IN" w:bidi="hi-IN"/>
        </w:rPr>
        <w:t xml:space="preserve"> </w:t>
      </w:r>
      <w:r w:rsidR="00273AF5" w:rsidRPr="001E4DF1">
        <w:rPr>
          <w:rFonts w:cs="Calibri"/>
          <w:iCs/>
          <w:kern w:val="1"/>
          <w:sz w:val="24"/>
          <w:szCs w:val="24"/>
          <w:lang w:eastAsia="hi-IN" w:bidi="hi-IN"/>
        </w:rPr>
        <w:t>września</w:t>
      </w:r>
      <w:r w:rsidRPr="001E4DF1">
        <w:rPr>
          <w:rFonts w:cs="Calibri"/>
          <w:iCs/>
          <w:kern w:val="1"/>
          <w:sz w:val="24"/>
          <w:szCs w:val="24"/>
          <w:lang w:eastAsia="hi-IN" w:bidi="hi-IN"/>
        </w:rPr>
        <w:t xml:space="preserve"> 20</w:t>
      </w:r>
      <w:r w:rsidR="00273AF5" w:rsidRPr="001E4DF1">
        <w:rPr>
          <w:rFonts w:cs="Calibri"/>
          <w:iCs/>
          <w:kern w:val="1"/>
          <w:sz w:val="24"/>
          <w:szCs w:val="24"/>
          <w:lang w:eastAsia="hi-IN" w:bidi="hi-IN"/>
        </w:rPr>
        <w:t>19</w:t>
      </w:r>
      <w:r w:rsidRPr="001E4DF1">
        <w:rPr>
          <w:rFonts w:cs="Calibri"/>
          <w:iCs/>
          <w:kern w:val="1"/>
          <w:sz w:val="24"/>
          <w:szCs w:val="24"/>
          <w:lang w:eastAsia="hi-IN" w:bidi="hi-IN"/>
        </w:rPr>
        <w:t xml:space="preserve"> r. Prawo zamówień </w:t>
      </w:r>
      <w:proofErr w:type="gramStart"/>
      <w:r w:rsidRPr="001E4DF1">
        <w:rPr>
          <w:rFonts w:cs="Calibri"/>
          <w:iCs/>
          <w:kern w:val="1"/>
          <w:sz w:val="24"/>
          <w:szCs w:val="24"/>
          <w:lang w:eastAsia="hi-IN" w:bidi="hi-IN"/>
        </w:rPr>
        <w:t>publicznych  (</w:t>
      </w:r>
      <w:proofErr w:type="gramEnd"/>
      <w:r w:rsidR="0090680F" w:rsidRPr="001E4DF1">
        <w:rPr>
          <w:rFonts w:cs="Calibri"/>
          <w:iCs/>
          <w:kern w:val="1"/>
          <w:sz w:val="24"/>
          <w:szCs w:val="24"/>
          <w:lang w:eastAsia="hi-IN" w:bidi="hi-IN"/>
        </w:rPr>
        <w:t xml:space="preserve">t. j. </w:t>
      </w:r>
      <w:r w:rsidRPr="001E4DF1">
        <w:rPr>
          <w:rFonts w:cs="Calibri"/>
          <w:iCs/>
          <w:kern w:val="1"/>
          <w:sz w:val="24"/>
          <w:szCs w:val="24"/>
          <w:lang w:eastAsia="hi-IN" w:bidi="hi-IN"/>
        </w:rPr>
        <w:t>Dz. U. z 20</w:t>
      </w:r>
      <w:r w:rsidR="0090680F" w:rsidRPr="001E4DF1">
        <w:rPr>
          <w:rFonts w:cs="Calibri"/>
          <w:iCs/>
          <w:kern w:val="1"/>
          <w:sz w:val="24"/>
          <w:szCs w:val="24"/>
          <w:lang w:eastAsia="hi-IN" w:bidi="hi-IN"/>
        </w:rPr>
        <w:t>2</w:t>
      </w:r>
      <w:r w:rsidR="001E4DF1">
        <w:rPr>
          <w:rFonts w:cs="Calibri"/>
          <w:iCs/>
          <w:kern w:val="1"/>
          <w:sz w:val="24"/>
          <w:szCs w:val="24"/>
          <w:lang w:eastAsia="hi-IN" w:bidi="hi-IN"/>
        </w:rPr>
        <w:t>4</w:t>
      </w:r>
      <w:r w:rsidRPr="001E4DF1">
        <w:rPr>
          <w:rFonts w:cs="Calibri"/>
          <w:iCs/>
          <w:kern w:val="1"/>
          <w:sz w:val="24"/>
          <w:szCs w:val="24"/>
          <w:lang w:eastAsia="hi-IN" w:bidi="hi-IN"/>
        </w:rPr>
        <w:t xml:space="preserve"> r., poz.</w:t>
      </w:r>
      <w:r w:rsidR="0090680F" w:rsidRPr="001E4DF1">
        <w:rPr>
          <w:rFonts w:cs="Calibri"/>
          <w:iCs/>
          <w:kern w:val="1"/>
          <w:sz w:val="24"/>
          <w:szCs w:val="24"/>
          <w:lang w:eastAsia="hi-IN" w:bidi="hi-IN"/>
        </w:rPr>
        <w:t xml:space="preserve"> </w:t>
      </w:r>
      <w:r w:rsidR="001E4DF1">
        <w:rPr>
          <w:rFonts w:cs="Calibri"/>
          <w:iCs/>
          <w:kern w:val="1"/>
          <w:sz w:val="24"/>
          <w:szCs w:val="24"/>
          <w:lang w:eastAsia="hi-IN" w:bidi="hi-IN"/>
        </w:rPr>
        <w:t>1320)</w:t>
      </w:r>
      <w:r w:rsidR="00DA4C77" w:rsidRPr="001E4DF1">
        <w:rPr>
          <w:rFonts w:cs="Calibri"/>
          <w:iCs/>
          <w:kern w:val="1"/>
          <w:sz w:val="24"/>
          <w:szCs w:val="24"/>
          <w:lang w:eastAsia="hi-IN" w:bidi="hi-IN"/>
        </w:rPr>
        <w:t xml:space="preserve"> </w:t>
      </w:r>
      <w:r w:rsidR="00325B67" w:rsidRPr="001E4DF1">
        <w:rPr>
          <w:rFonts w:cs="Calibri"/>
          <w:iCs/>
          <w:kern w:val="1"/>
          <w:sz w:val="24"/>
          <w:szCs w:val="24"/>
          <w:lang w:eastAsia="hi-IN" w:bidi="hi-IN"/>
        </w:rPr>
        <w:t>–</w:t>
      </w:r>
      <w:r w:rsidR="00581B16" w:rsidRPr="001E4DF1">
        <w:rPr>
          <w:rFonts w:cs="Calibri"/>
          <w:iCs/>
          <w:kern w:val="1"/>
          <w:sz w:val="24"/>
          <w:szCs w:val="24"/>
          <w:lang w:eastAsia="hi-IN" w:bidi="hi-IN"/>
        </w:rPr>
        <w:t xml:space="preserve"> </w:t>
      </w:r>
      <w:r w:rsidRPr="001E4DF1">
        <w:rPr>
          <w:rFonts w:cs="Calibri"/>
          <w:b/>
          <w:bCs/>
          <w:kern w:val="1"/>
          <w:sz w:val="24"/>
          <w:szCs w:val="24"/>
          <w:lang w:eastAsia="hi-IN" w:bidi="hi-IN"/>
        </w:rPr>
        <w:t>prowadzonego w trybie</w:t>
      </w:r>
      <w:r w:rsidR="00570E84" w:rsidRPr="001E4DF1">
        <w:rPr>
          <w:rFonts w:cs="Calibri"/>
          <w:b/>
          <w:bCs/>
          <w:kern w:val="1"/>
          <w:sz w:val="24"/>
          <w:szCs w:val="24"/>
          <w:lang w:eastAsia="hi-IN" w:bidi="hi-IN"/>
        </w:rPr>
        <w:t xml:space="preserve"> </w:t>
      </w:r>
      <w:r w:rsidR="00581B16" w:rsidRPr="001E4DF1">
        <w:rPr>
          <w:rFonts w:cs="Calibri"/>
          <w:b/>
          <w:bCs/>
          <w:kern w:val="1"/>
          <w:sz w:val="24"/>
          <w:szCs w:val="24"/>
          <w:lang w:eastAsia="hi-IN" w:bidi="hi-IN"/>
        </w:rPr>
        <w:t>podstawowym bez negocjacji</w:t>
      </w:r>
      <w:r w:rsidR="00325B67" w:rsidRPr="001E4DF1">
        <w:rPr>
          <w:rFonts w:cs="Calibri"/>
          <w:b/>
          <w:bCs/>
          <w:kern w:val="1"/>
          <w:sz w:val="24"/>
          <w:szCs w:val="24"/>
          <w:lang w:eastAsia="hi-IN" w:bidi="hi-IN"/>
        </w:rPr>
        <w:t xml:space="preserve"> </w:t>
      </w:r>
      <w:r w:rsidR="00EF6361" w:rsidRPr="001E4DF1">
        <w:rPr>
          <w:rFonts w:cs="Calibri"/>
          <w:b/>
          <w:bCs/>
          <w:kern w:val="1"/>
          <w:sz w:val="24"/>
          <w:szCs w:val="24"/>
          <w:lang w:eastAsia="hi-IN" w:bidi="hi-IN"/>
        </w:rPr>
        <w:t xml:space="preserve">w oparciu o art. </w:t>
      </w:r>
      <w:r w:rsidR="00581B16" w:rsidRPr="001E4DF1">
        <w:rPr>
          <w:rFonts w:cs="Calibri"/>
          <w:b/>
          <w:bCs/>
          <w:kern w:val="1"/>
          <w:sz w:val="24"/>
          <w:szCs w:val="24"/>
          <w:lang w:eastAsia="hi-IN" w:bidi="hi-IN"/>
        </w:rPr>
        <w:t>275 pkt 1)</w:t>
      </w:r>
      <w:r w:rsidR="00EF6361" w:rsidRPr="001E4DF1">
        <w:rPr>
          <w:rFonts w:cs="Calibri"/>
          <w:b/>
          <w:bCs/>
          <w:kern w:val="1"/>
          <w:sz w:val="24"/>
          <w:szCs w:val="24"/>
          <w:lang w:eastAsia="hi-IN" w:bidi="hi-IN"/>
        </w:rPr>
        <w:t xml:space="preserve"> ustawy Pzp </w:t>
      </w:r>
      <w:r w:rsidR="00EF6361" w:rsidRPr="001E4DF1">
        <w:rPr>
          <w:rFonts w:cs="Calibri"/>
          <w:bCs/>
          <w:kern w:val="1"/>
          <w:sz w:val="24"/>
          <w:szCs w:val="24"/>
          <w:lang w:eastAsia="hi-IN" w:bidi="hi-IN"/>
        </w:rPr>
        <w:t>–</w:t>
      </w:r>
      <w:r w:rsidR="00581B16" w:rsidRPr="001E4DF1">
        <w:rPr>
          <w:rFonts w:cs="Calibri"/>
          <w:bCs/>
          <w:kern w:val="1"/>
          <w:sz w:val="24"/>
          <w:szCs w:val="24"/>
          <w:lang w:eastAsia="hi-IN" w:bidi="hi-IN"/>
        </w:rPr>
        <w:t xml:space="preserve"> </w:t>
      </w:r>
      <w:r w:rsidR="00EF6361" w:rsidRPr="001E4DF1">
        <w:rPr>
          <w:rFonts w:cs="Calibri"/>
          <w:bCs/>
          <w:kern w:val="1"/>
          <w:sz w:val="24"/>
          <w:szCs w:val="24"/>
          <w:lang w:eastAsia="hi-IN" w:bidi="hi-IN"/>
        </w:rPr>
        <w:t>pod nazwą:</w:t>
      </w:r>
    </w:p>
    <w:p w14:paraId="1A9D0DE1" w14:textId="77777777" w:rsidR="0090680F" w:rsidRPr="001E4DF1" w:rsidRDefault="0090680F" w:rsidP="001E4DF1">
      <w:pPr>
        <w:spacing w:after="0" w:line="360" w:lineRule="auto"/>
        <w:rPr>
          <w:rFonts w:cs="Calibri"/>
          <w:b/>
          <w:bCs/>
          <w:i/>
          <w:sz w:val="24"/>
          <w:szCs w:val="24"/>
        </w:rPr>
      </w:pPr>
    </w:p>
    <w:p w14:paraId="046AF353" w14:textId="76B8A0E1" w:rsidR="00094B66" w:rsidRDefault="001E4DF1" w:rsidP="001E4DF1">
      <w:pPr>
        <w:spacing w:after="0" w:line="360" w:lineRule="auto"/>
        <w:rPr>
          <w:rFonts w:cs="Calibri"/>
          <w:b/>
          <w:kern w:val="36"/>
          <w:sz w:val="24"/>
          <w:szCs w:val="24"/>
          <w:lang w:eastAsia="pl-PL"/>
        </w:rPr>
      </w:pPr>
      <w:r w:rsidRPr="005F7052">
        <w:rPr>
          <w:rFonts w:cs="Calibri"/>
          <w:b/>
          <w:kern w:val="36"/>
          <w:sz w:val="24"/>
          <w:szCs w:val="24"/>
          <w:lang w:eastAsia="pl-PL"/>
        </w:rPr>
        <w:t>Świadczenie usługi opracowania, realizacji i emisji dwóch odcinków audycji poświęconej żywieniu człowieka dla Uniwersytetu Rolniczego im. Hugona Kołłątaja w Krakowie</w:t>
      </w:r>
    </w:p>
    <w:p w14:paraId="2400C7C2" w14:textId="77777777" w:rsidR="001E4DF1" w:rsidRPr="001E4DF1" w:rsidRDefault="001E4DF1" w:rsidP="001E4DF1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tbl>
      <w:tblPr>
        <w:tblW w:w="4964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EF7710" w:rsidRPr="001E4DF1" w14:paraId="5F3993E2" w14:textId="77777777" w:rsidTr="00DC6CD7">
        <w:trPr>
          <w:cantSplit/>
          <w:trHeight w:val="284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14:paraId="49D72F2C" w14:textId="0A042D71" w:rsidR="00EF7710" w:rsidRPr="001E4DF1" w:rsidRDefault="00EF7710" w:rsidP="001E4DF1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  <w:r w:rsidRPr="001E4DF1">
              <w:rPr>
                <w:rFonts w:cs="Calibri"/>
                <w:b/>
                <w:sz w:val="24"/>
                <w:szCs w:val="24"/>
                <w:lang w:eastAsia="pl-PL"/>
              </w:rPr>
              <w:t xml:space="preserve">Dane </w:t>
            </w:r>
            <w:r w:rsidR="00AE31CB" w:rsidRPr="001E4DF1">
              <w:rPr>
                <w:rFonts w:cs="Calibri"/>
                <w:b/>
                <w:sz w:val="24"/>
                <w:szCs w:val="24"/>
                <w:lang w:eastAsia="pl-PL"/>
              </w:rPr>
              <w:t>identyfikujące Wykonawcę</w:t>
            </w:r>
          </w:p>
        </w:tc>
      </w:tr>
      <w:tr w:rsidR="00EF7710" w:rsidRPr="001E4DF1" w14:paraId="63FED8F4" w14:textId="77777777" w:rsidTr="00DC6CD7">
        <w:trPr>
          <w:cantSplit/>
          <w:trHeight w:val="1083"/>
        </w:trPr>
        <w:tc>
          <w:tcPr>
            <w:tcW w:w="500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C3C190" w14:textId="5E85B1D4" w:rsidR="00EF7710" w:rsidRPr="001E4DF1" w:rsidRDefault="00AE31CB" w:rsidP="001E4DF1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1E4DF1">
              <w:rPr>
                <w:rFonts w:cs="Calibri"/>
                <w:b/>
                <w:bCs/>
                <w:sz w:val="24"/>
                <w:szCs w:val="24"/>
                <w:lang w:eastAsia="pl-PL"/>
              </w:rPr>
              <w:t>1</w:t>
            </w:r>
            <w:r w:rsidR="00D926BC" w:rsidRPr="001E4DF1">
              <w:rPr>
                <w:rFonts w:cs="Calibri"/>
                <w:b/>
                <w:bCs/>
                <w:sz w:val="24"/>
                <w:szCs w:val="24"/>
                <w:lang w:eastAsia="pl-PL"/>
              </w:rPr>
              <w:t>.</w:t>
            </w:r>
            <w:r w:rsidR="00D926BC" w:rsidRPr="001E4DF1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  <w:r w:rsidR="00D926BC" w:rsidRPr="001E4DF1">
              <w:rPr>
                <w:rFonts w:cs="Calibri"/>
                <w:b/>
                <w:bCs/>
                <w:sz w:val="24"/>
                <w:szCs w:val="24"/>
                <w:lang w:eastAsia="pl-PL"/>
              </w:rPr>
              <w:t>N</w:t>
            </w:r>
            <w:r w:rsidR="00EF7710" w:rsidRPr="001E4DF1">
              <w:rPr>
                <w:rFonts w:cs="Calibri"/>
                <w:b/>
                <w:bCs/>
                <w:sz w:val="24"/>
                <w:szCs w:val="24"/>
                <w:lang w:eastAsia="pl-PL"/>
              </w:rPr>
              <w:t>azwa (firma):</w:t>
            </w:r>
            <w:r w:rsidR="00EF7710" w:rsidRPr="001E4DF1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</w:p>
          <w:p w14:paraId="16E5A47B" w14:textId="6CFBC897" w:rsidR="00EF7710" w:rsidRPr="001E4DF1" w:rsidRDefault="00EF7710" w:rsidP="001E4DF1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1E4DF1">
              <w:rPr>
                <w:rFonts w:cs="Calibri"/>
                <w:bCs/>
                <w:sz w:val="24"/>
                <w:szCs w:val="24"/>
                <w:lang w:eastAsia="pl-PL"/>
              </w:rPr>
              <w:t>........................................................................................................................................................................................</w:t>
            </w:r>
            <w:r w:rsidR="00EC45D6" w:rsidRPr="001E4DF1">
              <w:rPr>
                <w:rFonts w:cs="Calibri"/>
                <w:bCs/>
                <w:sz w:val="24"/>
                <w:szCs w:val="24"/>
                <w:lang w:eastAsia="pl-PL"/>
              </w:rPr>
              <w:t>..................................................................................................................</w:t>
            </w:r>
          </w:p>
          <w:p w14:paraId="02E3BD22" w14:textId="77777777" w:rsidR="00EF7710" w:rsidRPr="001E4DF1" w:rsidRDefault="00EF7710" w:rsidP="001E4DF1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1E4DF1">
              <w:rPr>
                <w:rFonts w:cs="Calibri"/>
                <w:sz w:val="24"/>
                <w:szCs w:val="24"/>
                <w:lang w:val="de-DE" w:eastAsia="pl-PL"/>
              </w:rPr>
              <w:t xml:space="preserve">NIP: ..................................,      REGON: ................................         </w:t>
            </w:r>
          </w:p>
          <w:p w14:paraId="75DB6889" w14:textId="1C9E38FD" w:rsidR="00EF7710" w:rsidRPr="001E4DF1" w:rsidRDefault="00D926BC" w:rsidP="001E4DF1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1E4DF1">
              <w:rPr>
                <w:rFonts w:cs="Calibri"/>
                <w:b/>
                <w:bCs/>
                <w:sz w:val="24"/>
                <w:szCs w:val="24"/>
                <w:lang w:eastAsia="pl-PL"/>
              </w:rPr>
              <w:t>2.</w:t>
            </w:r>
            <w:r w:rsidRPr="001E4DF1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  <w:r w:rsidRPr="001E4DF1">
              <w:rPr>
                <w:rFonts w:cs="Calibri"/>
                <w:b/>
                <w:bCs/>
                <w:sz w:val="24"/>
                <w:szCs w:val="24"/>
                <w:lang w:eastAsia="pl-PL"/>
              </w:rPr>
              <w:t>A</w:t>
            </w:r>
            <w:r w:rsidR="00EF7710" w:rsidRPr="001E4DF1">
              <w:rPr>
                <w:rFonts w:cs="Calibri"/>
                <w:b/>
                <w:bCs/>
                <w:sz w:val="24"/>
                <w:szCs w:val="24"/>
                <w:lang w:eastAsia="pl-PL"/>
              </w:rPr>
              <w:t>dres (siedziba):</w:t>
            </w:r>
          </w:p>
          <w:p w14:paraId="7D464FE5" w14:textId="237600BD" w:rsidR="00EF7710" w:rsidRPr="001E4DF1" w:rsidRDefault="00EF7710" w:rsidP="001E4DF1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1E4DF1">
              <w:rPr>
                <w:rFonts w:cs="Calibri"/>
                <w:bCs/>
                <w:sz w:val="24"/>
                <w:szCs w:val="24"/>
                <w:lang w:eastAsia="pl-PL"/>
              </w:rPr>
              <w:t>ul. .......................................,     kod pocztowy: ......................</w:t>
            </w:r>
            <w:proofErr w:type="gramStart"/>
            <w:r w:rsidRPr="001E4DF1">
              <w:rPr>
                <w:rFonts w:cs="Calibri"/>
                <w:bCs/>
                <w:sz w:val="24"/>
                <w:szCs w:val="24"/>
                <w:lang w:eastAsia="pl-PL"/>
              </w:rPr>
              <w:t>,  miejscowość</w:t>
            </w:r>
            <w:proofErr w:type="gramEnd"/>
            <w:r w:rsidRPr="001E4DF1">
              <w:rPr>
                <w:rFonts w:cs="Calibri"/>
                <w:bCs/>
                <w:sz w:val="24"/>
                <w:szCs w:val="24"/>
                <w:lang w:eastAsia="pl-PL"/>
              </w:rPr>
              <w:t>: ...........................</w:t>
            </w:r>
          </w:p>
          <w:p w14:paraId="0D740C57" w14:textId="77777777" w:rsidR="00EF7710" w:rsidRPr="001E4DF1" w:rsidRDefault="00EF7710" w:rsidP="001E4DF1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1E4DF1">
              <w:rPr>
                <w:rFonts w:cs="Calibri"/>
                <w:bCs/>
                <w:sz w:val="24"/>
                <w:szCs w:val="24"/>
                <w:lang w:eastAsia="pl-PL"/>
              </w:rPr>
              <w:t>powiat: ..............................................,    województwo: .................................................</w:t>
            </w:r>
          </w:p>
          <w:p w14:paraId="380A1ABB" w14:textId="70077F91" w:rsidR="00EF7710" w:rsidRPr="001E4DF1" w:rsidRDefault="00313EBB" w:rsidP="001E4DF1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1E4DF1">
              <w:rPr>
                <w:rFonts w:cs="Calibri"/>
                <w:b/>
                <w:bCs/>
                <w:sz w:val="24"/>
                <w:szCs w:val="24"/>
                <w:lang w:eastAsia="pl-PL"/>
              </w:rPr>
              <w:t>3.</w:t>
            </w:r>
            <w:r w:rsidRPr="001E4DF1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  <w:r w:rsidR="00EF7710" w:rsidRPr="001E4DF1">
              <w:rPr>
                <w:rFonts w:cs="Calibri"/>
                <w:b/>
                <w:bCs/>
                <w:sz w:val="24"/>
                <w:szCs w:val="24"/>
                <w:lang w:eastAsia="pl-PL"/>
              </w:rPr>
              <w:t>Dane kontaktowe:</w:t>
            </w:r>
          </w:p>
          <w:p w14:paraId="76B04974" w14:textId="24AF5054" w:rsidR="00EF7710" w:rsidRPr="001E4DF1" w:rsidRDefault="00EF7710" w:rsidP="001E4DF1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val="de-DE" w:eastAsia="pl-PL"/>
              </w:rPr>
            </w:pPr>
            <w:r w:rsidRPr="001E4DF1">
              <w:rPr>
                <w:rFonts w:cs="Calibri"/>
                <w:bCs/>
                <w:sz w:val="24"/>
                <w:szCs w:val="24"/>
                <w:lang w:eastAsia="pl-PL"/>
              </w:rPr>
              <w:t>tel</w:t>
            </w:r>
            <w:r w:rsidR="00F70187" w:rsidRPr="001E4DF1">
              <w:rPr>
                <w:rFonts w:cs="Calibri"/>
                <w:bCs/>
                <w:sz w:val="24"/>
                <w:szCs w:val="24"/>
                <w:lang w:eastAsia="pl-PL"/>
              </w:rPr>
              <w:t>.</w:t>
            </w:r>
            <w:r w:rsidRPr="001E4DF1">
              <w:rPr>
                <w:rFonts w:cs="Calibri"/>
                <w:bCs/>
                <w:sz w:val="24"/>
                <w:szCs w:val="24"/>
                <w:lang w:eastAsia="pl-PL"/>
              </w:rPr>
              <w:t>: ..............................,</w:t>
            </w:r>
            <w:r w:rsidR="003F1984" w:rsidRPr="001E4DF1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  <w:r w:rsidRPr="001E4DF1">
              <w:rPr>
                <w:rFonts w:cs="Calibri"/>
                <w:sz w:val="24"/>
                <w:szCs w:val="24"/>
                <w:lang w:val="de-DE" w:eastAsia="pl-PL"/>
              </w:rPr>
              <w:t>e-mail: ...................................</w:t>
            </w:r>
            <w:r w:rsidR="003F1984" w:rsidRPr="001E4DF1">
              <w:rPr>
                <w:rFonts w:cs="Calibri"/>
                <w:sz w:val="24"/>
                <w:szCs w:val="24"/>
                <w:lang w:val="de-DE" w:eastAsia="pl-PL"/>
              </w:rPr>
              <w:t>.</w:t>
            </w:r>
            <w:r w:rsidRPr="001E4DF1">
              <w:rPr>
                <w:rFonts w:cs="Calibri"/>
                <w:sz w:val="24"/>
                <w:szCs w:val="24"/>
                <w:lang w:val="de-DE" w:eastAsia="pl-PL"/>
              </w:rPr>
              <w:t xml:space="preserve"> </w:t>
            </w:r>
          </w:p>
        </w:tc>
      </w:tr>
    </w:tbl>
    <w:p w14:paraId="42D6058C" w14:textId="6ADCF510" w:rsidR="00EF7710" w:rsidRPr="001E4DF1" w:rsidRDefault="00D926BC" w:rsidP="001E4DF1">
      <w:pPr>
        <w:spacing w:after="0" w:line="360" w:lineRule="auto"/>
        <w:rPr>
          <w:rFonts w:cs="Calibri"/>
          <w:sz w:val="24"/>
          <w:szCs w:val="24"/>
          <w:lang w:eastAsia="pl-PL"/>
        </w:rPr>
      </w:pPr>
      <w:r w:rsidRPr="001E4DF1">
        <w:rPr>
          <w:rFonts w:cs="Calibri"/>
          <w:b/>
          <w:bCs/>
          <w:sz w:val="24"/>
          <w:szCs w:val="24"/>
          <w:lang w:eastAsia="pl-PL"/>
        </w:rPr>
        <w:t>UWAGA:</w:t>
      </w:r>
      <w:r w:rsidRPr="001E4DF1">
        <w:rPr>
          <w:rFonts w:cs="Calibri"/>
          <w:sz w:val="24"/>
          <w:szCs w:val="24"/>
          <w:lang w:eastAsia="pl-PL"/>
        </w:rPr>
        <w:t xml:space="preserve"> </w:t>
      </w:r>
      <w:r w:rsidR="00EF7710" w:rsidRPr="001E4DF1">
        <w:rPr>
          <w:rFonts w:cs="Calibri"/>
          <w:sz w:val="24"/>
          <w:szCs w:val="24"/>
          <w:lang w:eastAsia="pl-PL"/>
        </w:rPr>
        <w:t>w przypadku oferty składanej przez Konsorcjum, należy osobno podać dane dotyczące Lidera oraz</w:t>
      </w:r>
      <w:r w:rsidR="00267489" w:rsidRPr="001E4DF1">
        <w:rPr>
          <w:rFonts w:cs="Calibri"/>
          <w:sz w:val="24"/>
          <w:szCs w:val="24"/>
          <w:lang w:eastAsia="pl-PL"/>
        </w:rPr>
        <w:t xml:space="preserve"> P</w:t>
      </w:r>
      <w:r w:rsidR="00EF7710" w:rsidRPr="001E4DF1">
        <w:rPr>
          <w:rFonts w:cs="Calibri"/>
          <w:sz w:val="24"/>
          <w:szCs w:val="24"/>
          <w:lang w:eastAsia="pl-PL"/>
        </w:rPr>
        <w:t>artnera</w:t>
      </w:r>
      <w:r w:rsidRPr="001E4DF1">
        <w:rPr>
          <w:rFonts w:cs="Calibri"/>
          <w:sz w:val="24"/>
          <w:szCs w:val="24"/>
          <w:lang w:eastAsia="pl-PL"/>
        </w:rPr>
        <w:t>/</w:t>
      </w:r>
      <w:r w:rsidR="00267489" w:rsidRPr="001E4DF1">
        <w:rPr>
          <w:rFonts w:cs="Calibri"/>
          <w:sz w:val="24"/>
          <w:szCs w:val="24"/>
          <w:lang w:eastAsia="pl-PL"/>
        </w:rPr>
        <w:t xml:space="preserve"> </w:t>
      </w:r>
      <w:r w:rsidRPr="001E4DF1">
        <w:rPr>
          <w:rFonts w:cs="Calibri"/>
          <w:sz w:val="24"/>
          <w:szCs w:val="24"/>
          <w:lang w:eastAsia="pl-PL"/>
        </w:rPr>
        <w:t>Partnerów</w:t>
      </w:r>
      <w:r w:rsidR="00EF7710" w:rsidRPr="001E4DF1">
        <w:rPr>
          <w:rFonts w:cs="Calibri"/>
          <w:sz w:val="24"/>
          <w:szCs w:val="24"/>
          <w:lang w:eastAsia="pl-PL"/>
        </w:rPr>
        <w:t xml:space="preserve"> Konsorcjum</w:t>
      </w:r>
    </w:p>
    <w:p w14:paraId="340CE47A" w14:textId="7208E3B7" w:rsidR="00EF7710" w:rsidRPr="001E4DF1" w:rsidRDefault="00661F61" w:rsidP="001E4DF1">
      <w:pPr>
        <w:spacing w:after="0" w:line="360" w:lineRule="auto"/>
        <w:ind w:right="-569"/>
        <w:rPr>
          <w:rFonts w:cs="Calibri"/>
          <w:b/>
          <w:snapToGrid w:val="0"/>
          <w:sz w:val="24"/>
          <w:szCs w:val="24"/>
        </w:rPr>
      </w:pPr>
      <w:r w:rsidRPr="001E4DF1">
        <w:rPr>
          <w:rFonts w:cs="Calibri"/>
          <w:snapToGrid w:val="0"/>
          <w:sz w:val="24"/>
          <w:szCs w:val="24"/>
        </w:rPr>
        <w:t>O</w:t>
      </w:r>
      <w:r w:rsidR="00EF7710" w:rsidRPr="001E4DF1">
        <w:rPr>
          <w:rFonts w:cs="Calibri"/>
          <w:snapToGrid w:val="0"/>
          <w:sz w:val="24"/>
          <w:szCs w:val="24"/>
        </w:rPr>
        <w:t xml:space="preserve">feruję wykonanie przedmiotu zamówienia w pełnym </w:t>
      </w:r>
      <w:r w:rsidR="005E4FEB" w:rsidRPr="001E4DF1">
        <w:rPr>
          <w:rFonts w:cs="Calibri"/>
          <w:snapToGrid w:val="0"/>
          <w:sz w:val="24"/>
          <w:szCs w:val="24"/>
        </w:rPr>
        <w:t xml:space="preserve">zakresie </w:t>
      </w:r>
      <w:r w:rsidR="00EF7710" w:rsidRPr="001E4DF1">
        <w:rPr>
          <w:rFonts w:cs="Calibri"/>
          <w:snapToGrid w:val="0"/>
          <w:sz w:val="24"/>
          <w:szCs w:val="24"/>
        </w:rPr>
        <w:t xml:space="preserve">rzeczowym określonym </w:t>
      </w:r>
      <w:r w:rsidRPr="001E4DF1">
        <w:rPr>
          <w:rFonts w:cs="Calibri"/>
          <w:snapToGrid w:val="0"/>
          <w:sz w:val="24"/>
          <w:szCs w:val="24"/>
        </w:rPr>
        <w:t xml:space="preserve">                                 </w:t>
      </w:r>
      <w:r w:rsidR="00EF7710" w:rsidRPr="001E4DF1">
        <w:rPr>
          <w:rFonts w:cs="Calibri"/>
          <w:snapToGrid w:val="0"/>
          <w:sz w:val="24"/>
          <w:szCs w:val="24"/>
        </w:rPr>
        <w:t xml:space="preserve">w specyfikacji warunków zamówienia </w:t>
      </w:r>
      <w:r w:rsidR="009359A4" w:rsidRPr="001E4DF1">
        <w:rPr>
          <w:rFonts w:cs="Calibri"/>
          <w:snapToGrid w:val="0"/>
          <w:sz w:val="24"/>
          <w:szCs w:val="24"/>
        </w:rPr>
        <w:t>[</w:t>
      </w:r>
      <w:r w:rsidR="00EF7710" w:rsidRPr="001E4DF1">
        <w:rPr>
          <w:rFonts w:cs="Calibri"/>
          <w:snapToGrid w:val="0"/>
          <w:sz w:val="24"/>
          <w:szCs w:val="24"/>
        </w:rPr>
        <w:t>SWZ</w:t>
      </w:r>
      <w:r w:rsidR="009359A4" w:rsidRPr="001E4DF1">
        <w:rPr>
          <w:rFonts w:cs="Calibri"/>
          <w:snapToGrid w:val="0"/>
          <w:sz w:val="24"/>
          <w:szCs w:val="24"/>
        </w:rPr>
        <w:t>]</w:t>
      </w:r>
      <w:r w:rsidR="00EF7710" w:rsidRPr="001E4DF1">
        <w:rPr>
          <w:rFonts w:cs="Calibri"/>
          <w:snapToGrid w:val="0"/>
          <w:sz w:val="24"/>
          <w:szCs w:val="24"/>
        </w:rPr>
        <w:t>,</w:t>
      </w:r>
      <w:r w:rsidR="002A4FED" w:rsidRPr="001E4DF1">
        <w:rPr>
          <w:rFonts w:cs="Calibri"/>
          <w:snapToGrid w:val="0"/>
          <w:sz w:val="24"/>
          <w:szCs w:val="24"/>
        </w:rPr>
        <w:t xml:space="preserve"> opisie przedmiotu zamówienia [OPZ]</w:t>
      </w:r>
      <w:r w:rsidR="002B2FBF" w:rsidRPr="001E4DF1">
        <w:rPr>
          <w:rFonts w:cs="Calibri"/>
          <w:snapToGrid w:val="0"/>
          <w:sz w:val="24"/>
          <w:szCs w:val="24"/>
        </w:rPr>
        <w:t xml:space="preserve">, zawierającym </w:t>
      </w:r>
      <w:r w:rsidR="002B2FBF" w:rsidRPr="001E4DF1">
        <w:rPr>
          <w:rFonts w:cs="Calibri"/>
          <w:snapToGrid w:val="0"/>
          <w:sz w:val="24"/>
          <w:szCs w:val="24"/>
        </w:rPr>
        <w:lastRenderedPageBreak/>
        <w:t xml:space="preserve">się w </w:t>
      </w:r>
      <w:r w:rsidR="00521B34" w:rsidRPr="001E4DF1">
        <w:rPr>
          <w:rFonts w:cs="Calibri"/>
          <w:snapToGrid w:val="0"/>
          <w:sz w:val="24"/>
          <w:szCs w:val="24"/>
        </w:rPr>
        <w:t>we</w:t>
      </w:r>
      <w:r w:rsidR="002A4FED" w:rsidRPr="001E4DF1">
        <w:rPr>
          <w:rFonts w:cs="Calibri"/>
          <w:snapToGrid w:val="0"/>
          <w:sz w:val="24"/>
          <w:szCs w:val="24"/>
        </w:rPr>
        <w:t xml:space="preserve"> wzorze umowy</w:t>
      </w:r>
      <w:r w:rsidR="000379CD" w:rsidRPr="001E4DF1">
        <w:rPr>
          <w:rFonts w:cs="Calibri"/>
          <w:snapToGrid w:val="0"/>
          <w:sz w:val="24"/>
          <w:szCs w:val="24"/>
        </w:rPr>
        <w:t xml:space="preserve"> </w:t>
      </w:r>
      <w:r w:rsidR="002A4FED" w:rsidRPr="001E4DF1">
        <w:rPr>
          <w:rFonts w:cs="Calibri"/>
          <w:snapToGrid w:val="0"/>
          <w:sz w:val="24"/>
          <w:szCs w:val="24"/>
        </w:rPr>
        <w:t xml:space="preserve">[Załącznik nr 1 do SWZ] - </w:t>
      </w:r>
      <w:r w:rsidR="00EF7710" w:rsidRPr="001E4DF1">
        <w:rPr>
          <w:rFonts w:cs="Calibri"/>
          <w:snapToGrid w:val="0"/>
          <w:sz w:val="24"/>
          <w:szCs w:val="24"/>
        </w:rPr>
        <w:t>na zasadach określonych w ustawie</w:t>
      </w:r>
      <w:r w:rsidR="00AE31CB" w:rsidRPr="001E4DF1">
        <w:rPr>
          <w:rFonts w:cs="Calibri"/>
          <w:snapToGrid w:val="0"/>
          <w:sz w:val="24"/>
          <w:szCs w:val="24"/>
        </w:rPr>
        <w:t xml:space="preserve"> z dnia</w:t>
      </w:r>
      <w:r w:rsidR="002A4FED" w:rsidRPr="001E4DF1">
        <w:rPr>
          <w:rFonts w:cs="Calibri"/>
          <w:snapToGrid w:val="0"/>
          <w:sz w:val="24"/>
          <w:szCs w:val="24"/>
        </w:rPr>
        <w:t xml:space="preserve"> </w:t>
      </w:r>
      <w:r w:rsidR="001E4DF1">
        <w:rPr>
          <w:rFonts w:cs="Calibri"/>
          <w:snapToGrid w:val="0"/>
          <w:sz w:val="24"/>
          <w:szCs w:val="24"/>
        </w:rPr>
        <w:br/>
      </w:r>
      <w:r w:rsidR="00AE31CB" w:rsidRPr="001E4DF1">
        <w:rPr>
          <w:rFonts w:cs="Calibri"/>
          <w:snapToGrid w:val="0"/>
          <w:sz w:val="24"/>
          <w:szCs w:val="24"/>
        </w:rPr>
        <w:t>11 września 2019 roku</w:t>
      </w:r>
      <w:r w:rsidR="00EF7710" w:rsidRPr="001E4DF1">
        <w:rPr>
          <w:rFonts w:cs="Calibri"/>
          <w:snapToGrid w:val="0"/>
          <w:sz w:val="24"/>
          <w:szCs w:val="24"/>
        </w:rPr>
        <w:t xml:space="preserve"> Prawo zamówień publicznych </w:t>
      </w:r>
      <w:r w:rsidR="00EF7710" w:rsidRPr="001E4DF1">
        <w:rPr>
          <w:rFonts w:cs="Calibri"/>
          <w:sz w:val="24"/>
          <w:szCs w:val="24"/>
          <w:lang w:eastAsia="pl-PL"/>
        </w:rPr>
        <w:t>(</w:t>
      </w:r>
      <w:r w:rsidR="00080DE5" w:rsidRPr="001E4DF1">
        <w:rPr>
          <w:rFonts w:cs="Calibri"/>
          <w:sz w:val="24"/>
          <w:szCs w:val="24"/>
          <w:lang w:eastAsia="pl-PL"/>
        </w:rPr>
        <w:t xml:space="preserve">t. j. </w:t>
      </w:r>
      <w:r w:rsidR="00EF7710" w:rsidRPr="001E4DF1">
        <w:rPr>
          <w:rFonts w:cs="Calibri"/>
          <w:sz w:val="24"/>
          <w:szCs w:val="24"/>
          <w:lang w:eastAsia="pl-PL"/>
        </w:rPr>
        <w:t>Dz. U.</w:t>
      </w:r>
      <w:r w:rsidR="00521B34" w:rsidRPr="001E4DF1">
        <w:rPr>
          <w:rFonts w:cs="Calibri"/>
          <w:sz w:val="24"/>
          <w:szCs w:val="24"/>
          <w:lang w:eastAsia="pl-PL"/>
        </w:rPr>
        <w:t xml:space="preserve"> </w:t>
      </w:r>
      <w:r w:rsidR="00EF7710" w:rsidRPr="001E4DF1">
        <w:rPr>
          <w:rFonts w:cs="Calibri"/>
          <w:sz w:val="24"/>
          <w:szCs w:val="24"/>
          <w:lang w:eastAsia="pl-PL"/>
        </w:rPr>
        <w:t>z 20</w:t>
      </w:r>
      <w:r w:rsidR="00080DE5" w:rsidRPr="001E4DF1">
        <w:rPr>
          <w:rFonts w:cs="Calibri"/>
          <w:sz w:val="24"/>
          <w:szCs w:val="24"/>
          <w:lang w:eastAsia="pl-PL"/>
        </w:rPr>
        <w:t>2</w:t>
      </w:r>
      <w:r w:rsidR="001E4DF1">
        <w:rPr>
          <w:rFonts w:cs="Calibri"/>
          <w:sz w:val="24"/>
          <w:szCs w:val="24"/>
          <w:lang w:eastAsia="pl-PL"/>
        </w:rPr>
        <w:t>4</w:t>
      </w:r>
      <w:r w:rsidR="00080DE5" w:rsidRPr="001E4DF1">
        <w:rPr>
          <w:rFonts w:cs="Calibri"/>
          <w:sz w:val="24"/>
          <w:szCs w:val="24"/>
          <w:lang w:eastAsia="pl-PL"/>
        </w:rPr>
        <w:t xml:space="preserve"> </w:t>
      </w:r>
      <w:r w:rsidR="00EF7710" w:rsidRPr="001E4DF1">
        <w:rPr>
          <w:rFonts w:cs="Calibri"/>
          <w:sz w:val="24"/>
          <w:szCs w:val="24"/>
          <w:lang w:eastAsia="pl-PL"/>
        </w:rPr>
        <w:t>r.</w:t>
      </w:r>
      <w:r w:rsidR="00080DE5" w:rsidRPr="001E4DF1">
        <w:rPr>
          <w:rFonts w:cs="Calibri"/>
          <w:sz w:val="24"/>
          <w:szCs w:val="24"/>
          <w:lang w:eastAsia="pl-PL"/>
        </w:rPr>
        <w:t>,</w:t>
      </w:r>
      <w:r w:rsidR="00EF7710" w:rsidRPr="001E4DF1">
        <w:rPr>
          <w:rFonts w:cs="Calibri"/>
          <w:sz w:val="24"/>
          <w:szCs w:val="24"/>
          <w:lang w:eastAsia="pl-PL"/>
        </w:rPr>
        <w:t xml:space="preserve"> poz.</w:t>
      </w:r>
      <w:r w:rsidR="00080DE5" w:rsidRPr="001E4DF1">
        <w:rPr>
          <w:rFonts w:cs="Calibri"/>
          <w:sz w:val="24"/>
          <w:szCs w:val="24"/>
          <w:lang w:eastAsia="pl-PL"/>
        </w:rPr>
        <w:t xml:space="preserve"> </w:t>
      </w:r>
      <w:r w:rsidR="001E4DF1">
        <w:rPr>
          <w:rFonts w:cs="Calibri"/>
          <w:sz w:val="24"/>
          <w:szCs w:val="24"/>
          <w:lang w:eastAsia="pl-PL"/>
        </w:rPr>
        <w:t>1320)</w:t>
      </w:r>
      <w:r w:rsidR="00EF7710" w:rsidRPr="001E4DF1">
        <w:rPr>
          <w:rFonts w:cs="Calibri"/>
          <w:snapToGrid w:val="0"/>
          <w:sz w:val="24"/>
          <w:szCs w:val="24"/>
        </w:rPr>
        <w:t xml:space="preserve"> oraz zgodnie</w:t>
      </w:r>
      <w:r w:rsidR="00D515E7" w:rsidRPr="001E4DF1">
        <w:rPr>
          <w:rFonts w:cs="Calibri"/>
          <w:snapToGrid w:val="0"/>
          <w:sz w:val="24"/>
          <w:szCs w:val="24"/>
        </w:rPr>
        <w:t xml:space="preserve"> </w:t>
      </w:r>
      <w:r w:rsidR="001E4DF1">
        <w:rPr>
          <w:rFonts w:cs="Calibri"/>
          <w:snapToGrid w:val="0"/>
          <w:sz w:val="24"/>
          <w:szCs w:val="24"/>
        </w:rPr>
        <w:br/>
      </w:r>
      <w:r w:rsidR="00EF7710" w:rsidRPr="001E4DF1">
        <w:rPr>
          <w:rFonts w:cs="Calibri"/>
          <w:snapToGrid w:val="0"/>
          <w:sz w:val="24"/>
          <w:szCs w:val="24"/>
        </w:rPr>
        <w:t>z poniższymi warunkami:</w:t>
      </w:r>
    </w:p>
    <w:p w14:paraId="6DA5F329" w14:textId="00D0BAC3" w:rsidR="00EF7710" w:rsidRPr="001E4DF1" w:rsidRDefault="00EF7710" w:rsidP="001E4DF1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62998D73" w14:textId="70A26F19" w:rsidR="00B51350" w:rsidRPr="001E4DF1" w:rsidRDefault="007C5D10" w:rsidP="001E4DF1">
      <w:pPr>
        <w:numPr>
          <w:ilvl w:val="0"/>
          <w:numId w:val="13"/>
        </w:numPr>
        <w:spacing w:after="0" w:line="360" w:lineRule="auto"/>
        <w:ind w:left="357" w:hanging="357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Kryteria cenowe oferty </w:t>
      </w:r>
    </w:p>
    <w:p w14:paraId="2F4B3DFA" w14:textId="77777777" w:rsidR="00DC4C34" w:rsidRPr="001E4DF1" w:rsidRDefault="00DC4C34" w:rsidP="001E4DF1">
      <w:pPr>
        <w:spacing w:after="0" w:line="360" w:lineRule="auto"/>
        <w:ind w:left="357"/>
        <w:rPr>
          <w:rFonts w:cs="Calibri"/>
          <w:b/>
          <w:sz w:val="24"/>
          <w:szCs w:val="24"/>
          <w:lang w:eastAsia="pl-PL"/>
        </w:rPr>
      </w:pPr>
    </w:p>
    <w:p w14:paraId="0281DDFF" w14:textId="6B00397C" w:rsidR="001E4DF1" w:rsidRPr="00D31535" w:rsidRDefault="001E4DF1" w:rsidP="001E4DF1">
      <w:pPr>
        <w:shd w:val="clear" w:color="auto" w:fill="FFFFFF"/>
        <w:suppressAutoHyphens/>
        <w:spacing w:after="0" w:line="360" w:lineRule="auto"/>
        <w:jc w:val="both"/>
        <w:rPr>
          <w:rStyle w:val="Uwydatnienie"/>
          <w:rFonts w:cs="Calibri"/>
          <w:b/>
          <w:i w:val="0"/>
          <w:iCs/>
          <w:spacing w:val="-1"/>
          <w:sz w:val="24"/>
          <w:szCs w:val="24"/>
        </w:rPr>
      </w:pPr>
      <w:r w:rsidRPr="00D31535">
        <w:rPr>
          <w:rFonts w:cs="Calibri"/>
          <w:sz w:val="24"/>
          <w:szCs w:val="24"/>
        </w:rPr>
        <w:t xml:space="preserve">Za wykonanie przedmiotu </w:t>
      </w:r>
      <w:r>
        <w:rPr>
          <w:rFonts w:cs="Calibri"/>
          <w:sz w:val="24"/>
          <w:szCs w:val="24"/>
        </w:rPr>
        <w:t>zamówienia,</w:t>
      </w:r>
      <w:r w:rsidRPr="00D31535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określonego w Załączniku nr 1 do SWZ</w:t>
      </w:r>
      <w:r w:rsidRPr="00D31535">
        <w:rPr>
          <w:rFonts w:cs="Calibri"/>
          <w:sz w:val="24"/>
          <w:szCs w:val="24"/>
        </w:rPr>
        <w:t xml:space="preserve">, </w:t>
      </w:r>
      <w:r w:rsidRPr="001E4DF1">
        <w:rPr>
          <w:rFonts w:cs="Calibri"/>
          <w:b/>
          <w:sz w:val="24"/>
          <w:szCs w:val="24"/>
        </w:rPr>
        <w:t>oferuję</w:t>
      </w:r>
      <w:r>
        <w:rPr>
          <w:rFonts w:cs="Calibri"/>
          <w:sz w:val="24"/>
          <w:szCs w:val="24"/>
        </w:rPr>
        <w:t xml:space="preserve"> </w:t>
      </w:r>
      <w:r w:rsidRPr="00D31535">
        <w:rPr>
          <w:rFonts w:cs="Calibri"/>
          <w:sz w:val="24"/>
          <w:szCs w:val="24"/>
        </w:rPr>
        <w:t>maksymalne wynagrodzenie łączne</w:t>
      </w:r>
      <w:r>
        <w:rPr>
          <w:rFonts w:cs="Calibri"/>
          <w:sz w:val="24"/>
          <w:szCs w:val="24"/>
        </w:rPr>
        <w:t xml:space="preserve"> (cenę)</w:t>
      </w:r>
      <w:r w:rsidRPr="00D31535">
        <w:rPr>
          <w:rFonts w:cs="Calibri"/>
          <w:sz w:val="24"/>
          <w:szCs w:val="24"/>
        </w:rPr>
        <w:t xml:space="preserve"> w wysokości: </w:t>
      </w:r>
      <w:r>
        <w:rPr>
          <w:rFonts w:cs="Calibri"/>
          <w:sz w:val="24"/>
          <w:szCs w:val="24"/>
        </w:rPr>
        <w:t>…………</w:t>
      </w:r>
      <w:proofErr w:type="gramStart"/>
      <w:r>
        <w:rPr>
          <w:rFonts w:cs="Calibri"/>
          <w:sz w:val="24"/>
          <w:szCs w:val="24"/>
        </w:rPr>
        <w:t>…….</w:t>
      </w:r>
      <w:proofErr w:type="gramEnd"/>
      <w:r>
        <w:rPr>
          <w:rFonts w:cs="Calibri"/>
          <w:sz w:val="24"/>
          <w:szCs w:val="24"/>
        </w:rPr>
        <w:t>.</w:t>
      </w:r>
      <w:r w:rsidRPr="00D31535">
        <w:rPr>
          <w:rFonts w:cs="Calibri"/>
          <w:sz w:val="24"/>
          <w:szCs w:val="24"/>
        </w:rPr>
        <w:t xml:space="preserve"> złotych netto </w:t>
      </w:r>
      <w:r w:rsidRPr="00057B9D">
        <w:rPr>
          <w:rStyle w:val="Uwydatnienie"/>
          <w:rFonts w:cs="Calibri"/>
          <w:sz w:val="24"/>
          <w:szCs w:val="24"/>
        </w:rPr>
        <w:t>(słownie: …………</w:t>
      </w:r>
      <w:proofErr w:type="gramStart"/>
      <w:r w:rsidRPr="00057B9D">
        <w:rPr>
          <w:rStyle w:val="Uwydatnienie"/>
          <w:rFonts w:cs="Calibri"/>
          <w:sz w:val="24"/>
          <w:szCs w:val="24"/>
        </w:rPr>
        <w:t>…….</w:t>
      </w:r>
      <w:proofErr w:type="gramEnd"/>
      <w:r w:rsidRPr="00057B9D">
        <w:rPr>
          <w:rStyle w:val="Uwydatnienie"/>
          <w:rFonts w:cs="Calibri"/>
          <w:sz w:val="24"/>
          <w:szCs w:val="24"/>
        </w:rPr>
        <w:t>.),</w:t>
      </w:r>
      <w:r w:rsidRPr="00D31535">
        <w:rPr>
          <w:rFonts w:cs="Calibri"/>
          <w:sz w:val="24"/>
          <w:szCs w:val="24"/>
        </w:rPr>
        <w:t xml:space="preserve"> powiększone o należny podatek w stawce </w:t>
      </w:r>
      <w:r>
        <w:rPr>
          <w:rFonts w:cs="Calibri"/>
          <w:sz w:val="24"/>
          <w:szCs w:val="24"/>
        </w:rPr>
        <w:t>………….</w:t>
      </w:r>
      <w:r w:rsidRPr="00D31535">
        <w:rPr>
          <w:rFonts w:cs="Calibri"/>
          <w:sz w:val="24"/>
          <w:szCs w:val="24"/>
        </w:rPr>
        <w:t xml:space="preserve">% VAT, co daje kwotę: </w:t>
      </w:r>
      <w:r>
        <w:rPr>
          <w:rFonts w:cs="Calibri"/>
          <w:b/>
          <w:sz w:val="24"/>
          <w:szCs w:val="24"/>
        </w:rPr>
        <w:t>…….…</w:t>
      </w:r>
      <w:r w:rsidRPr="00D31535">
        <w:rPr>
          <w:rFonts w:cs="Calibri"/>
          <w:b/>
          <w:sz w:val="24"/>
          <w:szCs w:val="24"/>
        </w:rPr>
        <w:t xml:space="preserve"> złotych brutto </w:t>
      </w:r>
      <w:r w:rsidRPr="00057B9D">
        <w:rPr>
          <w:rStyle w:val="Uwydatnienie"/>
          <w:rFonts w:cs="Calibri"/>
          <w:b/>
          <w:sz w:val="24"/>
          <w:szCs w:val="24"/>
        </w:rPr>
        <w:t>(</w:t>
      </w:r>
      <w:proofErr w:type="gramStart"/>
      <w:r w:rsidRPr="00057B9D">
        <w:rPr>
          <w:rStyle w:val="Uwydatnienie"/>
          <w:rFonts w:cs="Calibri"/>
          <w:b/>
          <w:sz w:val="24"/>
          <w:szCs w:val="24"/>
        </w:rPr>
        <w:t>słownie:  …</w:t>
      </w:r>
      <w:proofErr w:type="gramEnd"/>
      <w:r w:rsidRPr="00057B9D">
        <w:rPr>
          <w:rStyle w:val="Uwydatnienie"/>
          <w:rFonts w:cs="Calibri"/>
          <w:b/>
          <w:sz w:val="24"/>
          <w:szCs w:val="24"/>
        </w:rPr>
        <w:t>…………….),</w:t>
      </w:r>
      <w:r w:rsidRPr="00D31535">
        <w:rPr>
          <w:rStyle w:val="Uwydatnienie"/>
          <w:rFonts w:cs="Calibri"/>
          <w:b/>
          <w:sz w:val="24"/>
          <w:szCs w:val="24"/>
        </w:rPr>
        <w:t xml:space="preserve"> </w:t>
      </w:r>
      <w:r w:rsidRPr="00D31535">
        <w:rPr>
          <w:rStyle w:val="Uwydatnienie"/>
          <w:rFonts w:cs="Calibri"/>
          <w:sz w:val="24"/>
          <w:szCs w:val="24"/>
        </w:rPr>
        <w:t>w tym:</w:t>
      </w:r>
    </w:p>
    <w:p w14:paraId="4EA2B74A" w14:textId="0D359A99" w:rsidR="00BA1D73" w:rsidRPr="007C5D10" w:rsidRDefault="001E4DF1" w:rsidP="001E4DF1">
      <w:pPr>
        <w:numPr>
          <w:ilvl w:val="0"/>
          <w:numId w:val="41"/>
        </w:numPr>
        <w:shd w:val="clear" w:color="auto" w:fill="FFFFFF"/>
        <w:suppressAutoHyphens/>
        <w:spacing w:after="0" w:line="360" w:lineRule="auto"/>
        <w:ind w:left="357" w:hanging="357"/>
        <w:jc w:val="both"/>
        <w:rPr>
          <w:rFonts w:cs="Calibri"/>
          <w:b/>
          <w:iCs/>
          <w:spacing w:val="-1"/>
          <w:sz w:val="24"/>
          <w:szCs w:val="24"/>
        </w:rPr>
      </w:pPr>
      <w:r w:rsidRPr="001E4DF1">
        <w:rPr>
          <w:rStyle w:val="Uwydatnienie"/>
          <w:rFonts w:cs="Calibri"/>
          <w:i w:val="0"/>
          <w:spacing w:val="-1"/>
          <w:sz w:val="24"/>
          <w:szCs w:val="24"/>
        </w:rPr>
        <w:t>Cena 1 szt. / egz. odcinka (wraz z kosztem</w:t>
      </w:r>
      <w:r>
        <w:rPr>
          <w:rStyle w:val="Uwydatnienie"/>
          <w:rFonts w:cs="Calibri"/>
          <w:i w:val="0"/>
          <w:spacing w:val="-1"/>
          <w:sz w:val="24"/>
          <w:szCs w:val="24"/>
        </w:rPr>
        <w:t xml:space="preserve"> scenariusza</w:t>
      </w:r>
      <w:r w:rsidR="007C5D10">
        <w:rPr>
          <w:rStyle w:val="Uwydatnienie"/>
          <w:rFonts w:cs="Calibri"/>
          <w:i w:val="0"/>
          <w:spacing w:val="-1"/>
          <w:sz w:val="24"/>
          <w:szCs w:val="24"/>
        </w:rPr>
        <w:t>, produkcji, nagrania, montażu</w:t>
      </w:r>
      <w:r w:rsidR="007C5D10">
        <w:rPr>
          <w:rStyle w:val="Uwydatnienie"/>
          <w:rFonts w:cs="Calibri"/>
          <w:i w:val="0"/>
          <w:spacing w:val="-1"/>
          <w:sz w:val="24"/>
          <w:szCs w:val="24"/>
        </w:rPr>
        <w:br/>
        <w:t>i</w:t>
      </w:r>
      <w:r w:rsidRPr="001E4DF1">
        <w:rPr>
          <w:rStyle w:val="Uwydatnienie"/>
          <w:rFonts w:cs="Calibri"/>
          <w:i w:val="0"/>
          <w:spacing w:val="-1"/>
          <w:sz w:val="24"/>
          <w:szCs w:val="24"/>
        </w:rPr>
        <w:t xml:space="preserve"> emisji w telewizji) wynosi </w:t>
      </w:r>
      <w:r w:rsidRPr="001E4DF1">
        <w:rPr>
          <w:rStyle w:val="Uwydatnienie"/>
          <w:rFonts w:cs="Calibri"/>
          <w:b/>
          <w:i w:val="0"/>
          <w:spacing w:val="-1"/>
          <w:sz w:val="24"/>
          <w:szCs w:val="24"/>
        </w:rPr>
        <w:t xml:space="preserve">…………… złotych netto + ……. %VAT, co daje kwotę </w:t>
      </w:r>
      <w:proofErr w:type="gramStart"/>
      <w:r w:rsidRPr="001E4DF1">
        <w:rPr>
          <w:rStyle w:val="Uwydatnienie"/>
          <w:rFonts w:cs="Calibri"/>
          <w:b/>
          <w:i w:val="0"/>
          <w:spacing w:val="-1"/>
          <w:sz w:val="24"/>
          <w:szCs w:val="24"/>
        </w:rPr>
        <w:t>…….</w:t>
      </w:r>
      <w:proofErr w:type="gramEnd"/>
      <w:r w:rsidRPr="001E4DF1">
        <w:rPr>
          <w:rStyle w:val="Uwydatnienie"/>
          <w:rFonts w:cs="Calibri"/>
          <w:b/>
          <w:i w:val="0"/>
          <w:spacing w:val="-1"/>
          <w:sz w:val="24"/>
          <w:szCs w:val="24"/>
        </w:rPr>
        <w:t xml:space="preserve">. złotych brutto. </w:t>
      </w:r>
    </w:p>
    <w:p w14:paraId="5F08EA8F" w14:textId="77777777" w:rsidR="00FB6C24" w:rsidRPr="001E4DF1" w:rsidRDefault="00FB6C24" w:rsidP="001E4DF1">
      <w:pPr>
        <w:spacing w:after="0" w:line="360" w:lineRule="auto"/>
        <w:rPr>
          <w:rFonts w:cs="Calibri"/>
          <w:b/>
          <w:sz w:val="24"/>
          <w:szCs w:val="24"/>
          <w:lang w:eastAsia="pl-PL"/>
        </w:rPr>
      </w:pPr>
    </w:p>
    <w:p w14:paraId="096E50E3" w14:textId="72BDA076" w:rsidR="000D4CD9" w:rsidRPr="001E4DF1" w:rsidRDefault="007C5D10" w:rsidP="001E4DF1">
      <w:pPr>
        <w:widowControl w:val="0"/>
        <w:numPr>
          <w:ilvl w:val="0"/>
          <w:numId w:val="13"/>
        </w:numPr>
        <w:spacing w:after="0" w:line="360" w:lineRule="auto"/>
        <w:ind w:left="357" w:hanging="357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Realizacja zamówienia</w:t>
      </w:r>
    </w:p>
    <w:p w14:paraId="2C04A5E2" w14:textId="6377E3E2" w:rsidR="00EE6193" w:rsidRPr="001E4DF1" w:rsidRDefault="00EE6193" w:rsidP="001E4DF1">
      <w:pPr>
        <w:widowControl w:val="0"/>
        <w:spacing w:after="0" w:line="360" w:lineRule="auto"/>
        <w:ind w:left="357"/>
        <w:rPr>
          <w:rFonts w:cs="Calibri"/>
          <w:b/>
          <w:sz w:val="24"/>
          <w:szCs w:val="24"/>
          <w:lang w:eastAsia="pl-PL"/>
        </w:rPr>
      </w:pPr>
      <w:r w:rsidRPr="001E4DF1">
        <w:rPr>
          <w:rFonts w:cs="Calibri"/>
          <w:b/>
          <w:sz w:val="24"/>
          <w:szCs w:val="24"/>
          <w:lang w:eastAsia="pl-PL"/>
        </w:rPr>
        <w:t>Zamówienie zamierzamy zrealizować</w:t>
      </w:r>
      <w:r w:rsidRPr="001E4DF1">
        <w:rPr>
          <w:rFonts w:cs="Calibri"/>
          <w:sz w:val="24"/>
          <w:szCs w:val="24"/>
          <w:lang w:eastAsia="pl-PL"/>
        </w:rPr>
        <w:t xml:space="preserve"> (należy zaznaczyć właściwy kwadrat):</w:t>
      </w:r>
    </w:p>
    <w:p w14:paraId="495C9648" w14:textId="6447990E" w:rsidR="00EE6193" w:rsidRPr="001E4DF1" w:rsidRDefault="00EE6193" w:rsidP="001E4DF1">
      <w:pPr>
        <w:widowControl w:val="0"/>
        <w:numPr>
          <w:ilvl w:val="0"/>
          <w:numId w:val="9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 w:rsidRPr="001E4DF1">
        <w:rPr>
          <w:rFonts w:cs="Calibri"/>
          <w:bCs/>
          <w:color w:val="000000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E4DF1">
        <w:rPr>
          <w:rFonts w:cs="Calibri"/>
          <w:bCs/>
          <w:color w:val="000000"/>
          <w:sz w:val="24"/>
          <w:szCs w:val="24"/>
          <w:lang w:eastAsia="pl-PL"/>
        </w:rPr>
        <w:instrText xml:space="preserve"> FORMCHECKBOX </w:instrText>
      </w:r>
      <w:r w:rsidR="00C5673E">
        <w:rPr>
          <w:rFonts w:cs="Calibri"/>
          <w:bCs/>
          <w:color w:val="000000"/>
          <w:sz w:val="24"/>
          <w:szCs w:val="24"/>
          <w:lang w:eastAsia="pl-PL"/>
        </w:rPr>
      </w:r>
      <w:r w:rsidR="00C5673E">
        <w:rPr>
          <w:rFonts w:cs="Calibri"/>
          <w:bCs/>
          <w:color w:val="000000"/>
          <w:sz w:val="24"/>
          <w:szCs w:val="24"/>
          <w:lang w:eastAsia="pl-PL"/>
        </w:rPr>
        <w:fldChar w:fldCharType="separate"/>
      </w:r>
      <w:r w:rsidRPr="001E4DF1">
        <w:rPr>
          <w:rFonts w:cs="Calibri"/>
          <w:bCs/>
          <w:color w:val="000000"/>
          <w:sz w:val="24"/>
          <w:szCs w:val="24"/>
          <w:lang w:eastAsia="pl-PL"/>
        </w:rPr>
        <w:fldChar w:fldCharType="end"/>
      </w:r>
      <w:r w:rsidRPr="001E4DF1">
        <w:rPr>
          <w:rFonts w:cs="Calibri"/>
          <w:bCs/>
          <w:color w:val="000000"/>
          <w:sz w:val="24"/>
          <w:szCs w:val="24"/>
          <w:lang w:eastAsia="pl-PL"/>
        </w:rPr>
        <w:t xml:space="preserve">   </w:t>
      </w:r>
      <w:r w:rsidR="008C2E9F" w:rsidRPr="001E4DF1">
        <w:rPr>
          <w:rFonts w:cs="Calibri"/>
          <w:color w:val="000000"/>
          <w:sz w:val="24"/>
          <w:szCs w:val="24"/>
          <w:lang w:eastAsia="pl-PL"/>
        </w:rPr>
        <w:t>S</w:t>
      </w:r>
      <w:r w:rsidRPr="001E4DF1">
        <w:rPr>
          <w:rFonts w:cs="Calibri"/>
          <w:color w:val="000000"/>
          <w:sz w:val="24"/>
          <w:szCs w:val="24"/>
          <w:lang w:eastAsia="pl-PL"/>
        </w:rPr>
        <w:t>a</w:t>
      </w:r>
      <w:r w:rsidR="008C2E9F" w:rsidRPr="001E4DF1">
        <w:rPr>
          <w:rFonts w:cs="Calibri"/>
          <w:color w:val="000000"/>
          <w:sz w:val="24"/>
          <w:szCs w:val="24"/>
          <w:lang w:eastAsia="pl-PL"/>
        </w:rPr>
        <w:t>modzielnie.</w:t>
      </w:r>
    </w:p>
    <w:p w14:paraId="56A12052" w14:textId="2C78EC42" w:rsidR="00EE6193" w:rsidRPr="001E4DF1" w:rsidRDefault="00EE6193" w:rsidP="001E4DF1">
      <w:pPr>
        <w:widowControl w:val="0"/>
        <w:numPr>
          <w:ilvl w:val="0"/>
          <w:numId w:val="9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 w:rsidRPr="001E4DF1">
        <w:rPr>
          <w:rFonts w:cs="Calibri"/>
          <w:bCs/>
          <w:color w:val="000000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E4DF1">
        <w:rPr>
          <w:rFonts w:cs="Calibri"/>
          <w:bCs/>
          <w:color w:val="000000"/>
          <w:sz w:val="24"/>
          <w:szCs w:val="24"/>
          <w:lang w:eastAsia="pl-PL"/>
        </w:rPr>
        <w:instrText xml:space="preserve"> FORMCHECKBOX </w:instrText>
      </w:r>
      <w:r w:rsidR="00C5673E">
        <w:rPr>
          <w:rFonts w:cs="Calibri"/>
          <w:bCs/>
          <w:color w:val="000000"/>
          <w:sz w:val="24"/>
          <w:szCs w:val="24"/>
          <w:lang w:eastAsia="pl-PL"/>
        </w:rPr>
      </w:r>
      <w:r w:rsidR="00C5673E">
        <w:rPr>
          <w:rFonts w:cs="Calibri"/>
          <w:bCs/>
          <w:color w:val="000000"/>
          <w:sz w:val="24"/>
          <w:szCs w:val="24"/>
          <w:lang w:eastAsia="pl-PL"/>
        </w:rPr>
        <w:fldChar w:fldCharType="separate"/>
      </w:r>
      <w:r w:rsidRPr="001E4DF1">
        <w:rPr>
          <w:rFonts w:cs="Calibri"/>
          <w:bCs/>
          <w:color w:val="000000"/>
          <w:sz w:val="24"/>
          <w:szCs w:val="24"/>
          <w:lang w:eastAsia="pl-PL"/>
        </w:rPr>
        <w:fldChar w:fldCharType="end"/>
      </w:r>
      <w:r w:rsidRPr="001E4DF1">
        <w:rPr>
          <w:rFonts w:cs="Calibri"/>
          <w:bCs/>
          <w:color w:val="FF0000"/>
          <w:sz w:val="24"/>
          <w:szCs w:val="24"/>
          <w:lang w:eastAsia="pl-PL"/>
        </w:rPr>
        <w:t xml:space="preserve">   </w:t>
      </w:r>
      <w:r w:rsidR="008C2E9F" w:rsidRPr="001E4DF1">
        <w:rPr>
          <w:rFonts w:cs="Calibri"/>
          <w:sz w:val="24"/>
          <w:szCs w:val="24"/>
          <w:lang w:eastAsia="pl-PL"/>
        </w:rPr>
        <w:t>W Konsorcjum, w skład, którego wchodzi:</w:t>
      </w:r>
    </w:p>
    <w:p w14:paraId="7E61CDD1" w14:textId="77777777" w:rsidR="00EE6193" w:rsidRPr="001E4DF1" w:rsidRDefault="00EE6193" w:rsidP="001E4DF1">
      <w:p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1E4DF1">
        <w:rPr>
          <w:rFonts w:cs="Calibri"/>
          <w:b/>
          <w:bCs/>
          <w:sz w:val="24"/>
          <w:szCs w:val="24"/>
          <w:lang w:eastAsia="pl-PL"/>
        </w:rPr>
        <w:t>Lider</w:t>
      </w:r>
      <w:r w:rsidRPr="001E4DF1">
        <w:rPr>
          <w:rFonts w:cs="Calibri"/>
          <w:sz w:val="24"/>
          <w:szCs w:val="24"/>
          <w:lang w:eastAsia="pl-PL"/>
        </w:rPr>
        <w:t>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7046BAC" w14:textId="1785E345" w:rsidR="00BD01A0" w:rsidRPr="001E4DF1" w:rsidRDefault="00EE6193" w:rsidP="001E4DF1">
      <w:p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1E4DF1">
        <w:rPr>
          <w:rFonts w:cs="Calibri"/>
          <w:b/>
          <w:bCs/>
          <w:sz w:val="24"/>
          <w:szCs w:val="24"/>
          <w:lang w:eastAsia="pl-PL"/>
        </w:rPr>
        <w:t>Partner/Partnerzy</w:t>
      </w:r>
      <w:r w:rsidRPr="001E4DF1">
        <w:rPr>
          <w:rFonts w:cs="Calibri"/>
          <w:sz w:val="24"/>
          <w:szCs w:val="24"/>
          <w:lang w:eastAsia="pl-PL"/>
        </w:rPr>
        <w:t>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1E4DF1">
        <w:rPr>
          <w:rFonts w:cs="Calibri"/>
          <w:i/>
          <w:sz w:val="24"/>
          <w:szCs w:val="24"/>
          <w:lang w:eastAsia="pl-PL"/>
        </w:rPr>
        <w:t xml:space="preserve">      </w:t>
      </w:r>
    </w:p>
    <w:p w14:paraId="392F3110" w14:textId="7E8B09D0" w:rsidR="00EE6193" w:rsidRPr="001E4DF1" w:rsidRDefault="00EE6193" w:rsidP="001E4DF1">
      <w:pPr>
        <w:spacing w:after="0" w:line="360" w:lineRule="auto"/>
        <w:rPr>
          <w:rFonts w:cs="Calibri"/>
          <w:color w:val="000000"/>
          <w:sz w:val="24"/>
          <w:szCs w:val="24"/>
          <w:lang w:eastAsia="pl-PL"/>
        </w:rPr>
      </w:pPr>
      <w:r w:rsidRPr="001E4DF1">
        <w:rPr>
          <w:rFonts w:cs="Calibri"/>
          <w:b/>
          <w:color w:val="000000"/>
          <w:sz w:val="24"/>
          <w:szCs w:val="24"/>
          <w:u w:val="single"/>
          <w:lang w:eastAsia="pl-PL"/>
        </w:rPr>
        <w:t>Uwaga:</w:t>
      </w:r>
      <w:r w:rsidRPr="001E4DF1">
        <w:rPr>
          <w:rFonts w:cs="Calibri"/>
          <w:color w:val="000000"/>
          <w:sz w:val="24"/>
          <w:szCs w:val="24"/>
          <w:lang w:eastAsia="pl-PL"/>
        </w:rPr>
        <w:t xml:space="preserve">  </w:t>
      </w:r>
    </w:p>
    <w:p w14:paraId="627A0A41" w14:textId="77777777" w:rsidR="00EE6193" w:rsidRPr="001E4DF1" w:rsidRDefault="00EE6193" w:rsidP="001E4DF1">
      <w:pPr>
        <w:spacing w:after="0" w:line="360" w:lineRule="auto"/>
        <w:rPr>
          <w:rFonts w:cs="Calibri"/>
          <w:color w:val="000000"/>
          <w:sz w:val="24"/>
          <w:szCs w:val="24"/>
          <w:lang w:eastAsia="pl-PL"/>
        </w:rPr>
      </w:pPr>
      <w:r w:rsidRPr="001E4DF1">
        <w:rPr>
          <w:rFonts w:cs="Calibri"/>
          <w:color w:val="000000"/>
          <w:sz w:val="24"/>
          <w:szCs w:val="24"/>
          <w:lang w:eastAsia="pl-PL"/>
        </w:rPr>
        <w:t xml:space="preserve">W przypadku złożenia oferty wspólnej (jako konsorcjum), </w:t>
      </w:r>
      <w:r w:rsidRPr="001E4DF1">
        <w:rPr>
          <w:rFonts w:cs="Calibri"/>
          <w:color w:val="000000"/>
          <w:sz w:val="24"/>
          <w:szCs w:val="24"/>
          <w:u w:val="single"/>
          <w:lang w:eastAsia="pl-PL"/>
        </w:rPr>
        <w:t>do formularza oferty należy załączyć:</w:t>
      </w:r>
    </w:p>
    <w:p w14:paraId="7EE8387A" w14:textId="6098CE60" w:rsidR="00EE6193" w:rsidRPr="001E4DF1" w:rsidRDefault="00DF3E61" w:rsidP="001E4DF1">
      <w:pPr>
        <w:numPr>
          <w:ilvl w:val="0"/>
          <w:numId w:val="11"/>
        </w:numPr>
        <w:tabs>
          <w:tab w:val="left" w:pos="284"/>
        </w:tabs>
        <w:spacing w:after="0" w:line="360" w:lineRule="auto"/>
        <w:ind w:left="1139" w:hanging="425"/>
        <w:rPr>
          <w:rFonts w:cs="Calibri"/>
          <w:color w:val="000000"/>
          <w:sz w:val="24"/>
          <w:szCs w:val="24"/>
          <w:u w:val="single"/>
          <w:lang w:eastAsia="pl-PL"/>
        </w:rPr>
      </w:pPr>
      <w:r w:rsidRPr="001E4DF1">
        <w:rPr>
          <w:rFonts w:cs="Calibri"/>
          <w:color w:val="000000"/>
          <w:sz w:val="24"/>
          <w:szCs w:val="24"/>
          <w:lang w:eastAsia="pl-PL"/>
        </w:rPr>
        <w:lastRenderedPageBreak/>
        <w:t>W</w:t>
      </w:r>
      <w:r w:rsidR="00EE6193" w:rsidRPr="001E4DF1">
        <w:rPr>
          <w:rFonts w:cs="Calibri"/>
          <w:color w:val="000000"/>
          <w:sz w:val="24"/>
          <w:szCs w:val="24"/>
          <w:lang w:eastAsia="pl-PL"/>
        </w:rPr>
        <w:t xml:space="preserve">ypełnione pełnomocnictwo do reprezentowania </w:t>
      </w:r>
      <w:r w:rsidR="00EB2903" w:rsidRPr="001E4DF1">
        <w:rPr>
          <w:rFonts w:cs="Calibri"/>
          <w:color w:val="000000"/>
          <w:sz w:val="24"/>
          <w:szCs w:val="24"/>
          <w:lang w:eastAsia="pl-PL"/>
        </w:rPr>
        <w:t>W</w:t>
      </w:r>
      <w:r w:rsidR="00EE6193" w:rsidRPr="001E4DF1">
        <w:rPr>
          <w:rFonts w:cs="Calibri"/>
          <w:color w:val="000000"/>
          <w:sz w:val="24"/>
          <w:szCs w:val="24"/>
          <w:lang w:eastAsia="pl-PL"/>
        </w:rPr>
        <w:t>ykonawców wspólnie ubiegających się</w:t>
      </w:r>
      <w:r w:rsidR="007C5D10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="00EE6193" w:rsidRPr="001E4DF1">
        <w:rPr>
          <w:rFonts w:cs="Calibri"/>
          <w:color w:val="000000"/>
          <w:sz w:val="24"/>
          <w:szCs w:val="24"/>
          <w:lang w:eastAsia="pl-PL"/>
        </w:rPr>
        <w:t>o zamówienie</w:t>
      </w:r>
      <w:r w:rsidR="00EB2903" w:rsidRPr="001E4DF1">
        <w:rPr>
          <w:rFonts w:cs="Calibri"/>
          <w:color w:val="000000"/>
          <w:sz w:val="24"/>
          <w:szCs w:val="24"/>
          <w:lang w:eastAsia="pl-PL"/>
        </w:rPr>
        <w:t>.</w:t>
      </w:r>
    </w:p>
    <w:p w14:paraId="65AC480E" w14:textId="1084FC8F" w:rsidR="001355E7" w:rsidRPr="001E4DF1" w:rsidRDefault="007C5D10" w:rsidP="001E4DF1">
      <w:pPr>
        <w:numPr>
          <w:ilvl w:val="0"/>
          <w:numId w:val="13"/>
        </w:numPr>
        <w:spacing w:before="240" w:after="60" w:line="360" w:lineRule="auto"/>
        <w:outlineLvl w:val="7"/>
        <w:rPr>
          <w:rFonts w:cs="Calibri"/>
          <w:b/>
          <w:bCs/>
          <w:sz w:val="24"/>
          <w:szCs w:val="24"/>
          <w:lang w:eastAsia="pl-PL"/>
        </w:rPr>
      </w:pPr>
      <w:r>
        <w:rPr>
          <w:rFonts w:cs="Calibri"/>
          <w:b/>
          <w:bCs/>
          <w:sz w:val="24"/>
          <w:szCs w:val="24"/>
          <w:lang w:eastAsia="pl-PL"/>
        </w:rPr>
        <w:t>Oświadczenia</w:t>
      </w:r>
    </w:p>
    <w:p w14:paraId="3692541F" w14:textId="51E37E73" w:rsidR="00863D97" w:rsidRPr="001E4DF1" w:rsidRDefault="00863D97" w:rsidP="001E4DF1">
      <w:pPr>
        <w:numPr>
          <w:ilvl w:val="0"/>
          <w:numId w:val="15"/>
        </w:numPr>
        <w:tabs>
          <w:tab w:val="left" w:pos="284"/>
        </w:tabs>
        <w:spacing w:before="80" w:after="0" w:line="360" w:lineRule="auto"/>
        <w:ind w:left="641" w:hanging="357"/>
        <w:rPr>
          <w:rFonts w:cs="Calibri"/>
          <w:sz w:val="24"/>
          <w:szCs w:val="24"/>
        </w:rPr>
      </w:pPr>
      <w:r w:rsidRPr="001E4DF1">
        <w:rPr>
          <w:rFonts w:cs="Calibri"/>
          <w:sz w:val="24"/>
          <w:szCs w:val="24"/>
        </w:rPr>
        <w:t xml:space="preserve">Oświadczam, że </w:t>
      </w:r>
      <w:r w:rsidR="00E70AB0" w:rsidRPr="001E4DF1">
        <w:rPr>
          <w:rFonts w:cs="Calibri"/>
          <w:sz w:val="24"/>
          <w:szCs w:val="24"/>
        </w:rPr>
        <w:t>Z</w:t>
      </w:r>
      <w:r w:rsidRPr="001E4DF1">
        <w:rPr>
          <w:rFonts w:cs="Calibri"/>
          <w:sz w:val="24"/>
          <w:szCs w:val="24"/>
        </w:rPr>
        <w:t xml:space="preserve">amawiający wypełnił wobec mnie obowiązek wynikający z art. 13 </w:t>
      </w:r>
      <w:r w:rsidRPr="007C5D10">
        <w:rPr>
          <w:rFonts w:cs="Calibri"/>
          <w:sz w:val="24"/>
          <w:szCs w:val="24"/>
        </w:rPr>
        <w:t>rozporządzenia Parlamentu Europejskiego i Rady (UE) 2016/679 z dnia 27 kwietnia 2016 r. w sprawie ochrony osób fizycznych w związku z przetwarzaniem danych osobowych i w sprawie swobodnego przepływu takich danych</w:t>
      </w:r>
      <w:r w:rsidRPr="001E4DF1">
        <w:rPr>
          <w:rFonts w:cs="Calibri"/>
          <w:i/>
          <w:sz w:val="24"/>
          <w:szCs w:val="24"/>
        </w:rPr>
        <w:t xml:space="preserve"> </w:t>
      </w:r>
      <w:r w:rsidRPr="001E4DF1">
        <w:rPr>
          <w:rFonts w:cs="Calibri"/>
          <w:sz w:val="24"/>
          <w:szCs w:val="24"/>
        </w:rPr>
        <w:t xml:space="preserve">oraz uchylenia dyrektywy 95/46/WE oraz, że wypełniłem i nadal będę wypełniał </w:t>
      </w:r>
      <w:r w:rsidRPr="001E4DF1">
        <w:rPr>
          <w:rFonts w:cs="Calibri"/>
          <w:sz w:val="24"/>
          <w:szCs w:val="24"/>
        </w:rPr>
        <w:br/>
        <w:t xml:space="preserve">w swoim imieniu obowiązek wynikający z art. 13 i art. 14 rozporządzenia oraz </w:t>
      </w:r>
      <w:r w:rsidRPr="001E4DF1">
        <w:rPr>
          <w:rFonts w:cs="Calibri"/>
          <w:sz w:val="24"/>
          <w:szCs w:val="24"/>
        </w:rPr>
        <w:br/>
        <w:t xml:space="preserve">w imieniu </w:t>
      </w:r>
      <w:r w:rsidR="00036893" w:rsidRPr="001E4DF1">
        <w:rPr>
          <w:rFonts w:cs="Calibri"/>
          <w:sz w:val="24"/>
          <w:szCs w:val="24"/>
        </w:rPr>
        <w:t>Z</w:t>
      </w:r>
      <w:r w:rsidRPr="001E4DF1">
        <w:rPr>
          <w:rFonts w:cs="Calibri"/>
          <w:sz w:val="24"/>
          <w:szCs w:val="24"/>
        </w:rPr>
        <w:t xml:space="preserve">amawiającego obowiązek wynikający z art. 14 rozporządzenia wobec osób fizycznych, od których dane osobowe bezpośrednio lub pośrednio pozyskałem </w:t>
      </w:r>
      <w:r w:rsidR="002F7FAF" w:rsidRPr="001E4DF1">
        <w:rPr>
          <w:rFonts w:cs="Calibri"/>
          <w:sz w:val="24"/>
          <w:szCs w:val="24"/>
        </w:rPr>
        <w:br/>
      </w:r>
      <w:r w:rsidRPr="001E4DF1">
        <w:rPr>
          <w:rFonts w:cs="Calibri"/>
          <w:sz w:val="24"/>
          <w:szCs w:val="24"/>
        </w:rPr>
        <w:t>i pozyskam w celu ubiegania się o udzielenie zamówienia publicznego w niniejszym postępowaniu</w:t>
      </w:r>
      <w:r w:rsidR="00136971" w:rsidRPr="001E4DF1">
        <w:rPr>
          <w:rFonts w:cs="Calibri"/>
          <w:sz w:val="24"/>
          <w:szCs w:val="24"/>
        </w:rPr>
        <w:t>,</w:t>
      </w:r>
      <w:r w:rsidRPr="001E4DF1">
        <w:rPr>
          <w:rFonts w:cs="Calibri"/>
          <w:sz w:val="24"/>
          <w:szCs w:val="24"/>
        </w:rPr>
        <w:t xml:space="preserve"> jak również w celu realizacji oraz rozliczenia umowy w przypadku zawarcia umowy w wyniku przeprowadzonego postępowania. </w:t>
      </w:r>
    </w:p>
    <w:p w14:paraId="4A4525E7" w14:textId="173ABD7A" w:rsidR="00EF7710" w:rsidRPr="001E4DF1" w:rsidRDefault="00786F8D" w:rsidP="001E4DF1">
      <w:pPr>
        <w:numPr>
          <w:ilvl w:val="0"/>
          <w:numId w:val="15"/>
        </w:numPr>
        <w:tabs>
          <w:tab w:val="left" w:pos="284"/>
        </w:tabs>
        <w:spacing w:before="80" w:after="0" w:line="360" w:lineRule="auto"/>
        <w:ind w:left="641" w:hanging="357"/>
        <w:rPr>
          <w:rFonts w:cs="Calibri"/>
          <w:sz w:val="24"/>
          <w:szCs w:val="24"/>
        </w:rPr>
      </w:pPr>
      <w:r w:rsidRPr="001E4DF1">
        <w:rPr>
          <w:rFonts w:cs="Calibri"/>
          <w:sz w:val="24"/>
          <w:szCs w:val="24"/>
          <w:lang w:eastAsia="pl-PL"/>
        </w:rPr>
        <w:t>I</w:t>
      </w:r>
      <w:r w:rsidR="00EF7710" w:rsidRPr="001E4DF1">
        <w:rPr>
          <w:rFonts w:cs="Calibri"/>
          <w:sz w:val="24"/>
          <w:szCs w:val="24"/>
          <w:lang w:eastAsia="pl-PL"/>
        </w:rPr>
        <w:t>nformuję, że zgodnie z przepisami o podatku od towarów i usług wybór mojej/naszej oferty (należy zaznaczyć właściwy kwadrat):</w:t>
      </w:r>
    </w:p>
    <w:p w14:paraId="7CE70094" w14:textId="1BA58B60" w:rsidR="00EF7710" w:rsidRPr="001E4DF1" w:rsidRDefault="00EF7710" w:rsidP="001E4DF1">
      <w:pPr>
        <w:numPr>
          <w:ilvl w:val="0"/>
          <w:numId w:val="16"/>
        </w:numPr>
        <w:tabs>
          <w:tab w:val="left" w:pos="284"/>
        </w:tabs>
        <w:spacing w:before="80" w:after="0" w:line="360" w:lineRule="auto"/>
        <w:ind w:left="1071" w:hanging="357"/>
        <w:rPr>
          <w:rFonts w:cs="Calibri"/>
          <w:sz w:val="24"/>
          <w:szCs w:val="24"/>
        </w:rPr>
      </w:pPr>
      <w:r w:rsidRPr="001E4DF1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E4DF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C5673E">
        <w:rPr>
          <w:rFonts w:cs="Calibri"/>
          <w:bCs/>
          <w:sz w:val="24"/>
          <w:szCs w:val="24"/>
          <w:lang w:eastAsia="pl-PL"/>
        </w:rPr>
      </w:r>
      <w:r w:rsidR="00C5673E">
        <w:rPr>
          <w:rFonts w:cs="Calibri"/>
          <w:bCs/>
          <w:sz w:val="24"/>
          <w:szCs w:val="24"/>
          <w:lang w:eastAsia="pl-PL"/>
        </w:rPr>
        <w:fldChar w:fldCharType="separate"/>
      </w:r>
      <w:r w:rsidRPr="001E4DF1">
        <w:rPr>
          <w:rFonts w:cs="Calibri"/>
          <w:bCs/>
          <w:sz w:val="24"/>
          <w:szCs w:val="24"/>
          <w:lang w:eastAsia="pl-PL"/>
        </w:rPr>
        <w:fldChar w:fldCharType="end"/>
      </w:r>
      <w:r w:rsidR="002F7FAF" w:rsidRPr="001E4DF1">
        <w:rPr>
          <w:rFonts w:cs="Calibri"/>
          <w:bCs/>
          <w:sz w:val="24"/>
          <w:szCs w:val="24"/>
          <w:lang w:eastAsia="pl-PL"/>
        </w:rPr>
        <w:t xml:space="preserve"> </w:t>
      </w:r>
      <w:r w:rsidR="00DF3E61" w:rsidRPr="001E4DF1">
        <w:rPr>
          <w:rFonts w:cs="Calibri"/>
          <w:b/>
          <w:sz w:val="24"/>
          <w:szCs w:val="24"/>
          <w:lang w:eastAsia="pl-PL"/>
        </w:rPr>
        <w:t>N</w:t>
      </w:r>
      <w:r w:rsidRPr="001E4DF1">
        <w:rPr>
          <w:rFonts w:cs="Calibri"/>
          <w:b/>
          <w:sz w:val="24"/>
          <w:szCs w:val="24"/>
          <w:lang w:eastAsia="pl-PL"/>
        </w:rPr>
        <w:t>ie będzie</w:t>
      </w:r>
      <w:r w:rsidRPr="001E4DF1">
        <w:rPr>
          <w:rFonts w:cs="Calibri"/>
          <w:sz w:val="24"/>
          <w:szCs w:val="24"/>
          <w:lang w:eastAsia="pl-PL"/>
        </w:rPr>
        <w:t xml:space="preserve"> prowadzić do powstania u </w:t>
      </w:r>
      <w:r w:rsidR="00AB3B2C" w:rsidRPr="001E4DF1">
        <w:rPr>
          <w:rFonts w:cs="Calibri"/>
          <w:sz w:val="24"/>
          <w:szCs w:val="24"/>
          <w:lang w:eastAsia="pl-PL"/>
        </w:rPr>
        <w:t>Z</w:t>
      </w:r>
      <w:r w:rsidRPr="001E4DF1">
        <w:rPr>
          <w:rFonts w:cs="Calibri"/>
          <w:sz w:val="24"/>
          <w:szCs w:val="24"/>
          <w:lang w:eastAsia="pl-PL"/>
        </w:rPr>
        <w:t>amawiającego obowiązku podatkowego.</w:t>
      </w:r>
    </w:p>
    <w:p w14:paraId="4BCCD76D" w14:textId="4F1157F9" w:rsidR="00EF7710" w:rsidRPr="001E4DF1" w:rsidRDefault="00EF7710" w:rsidP="001E4DF1">
      <w:pPr>
        <w:numPr>
          <w:ilvl w:val="0"/>
          <w:numId w:val="16"/>
        </w:numPr>
        <w:tabs>
          <w:tab w:val="left" w:pos="284"/>
        </w:tabs>
        <w:spacing w:before="80" w:after="0" w:line="360" w:lineRule="auto"/>
        <w:ind w:left="1071" w:hanging="357"/>
        <w:rPr>
          <w:rFonts w:cs="Calibri"/>
          <w:sz w:val="24"/>
          <w:szCs w:val="24"/>
        </w:rPr>
      </w:pPr>
      <w:r w:rsidRPr="001E4DF1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E4DF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C5673E">
        <w:rPr>
          <w:rFonts w:cs="Calibri"/>
          <w:bCs/>
          <w:sz w:val="24"/>
          <w:szCs w:val="24"/>
          <w:lang w:eastAsia="pl-PL"/>
        </w:rPr>
      </w:r>
      <w:r w:rsidR="00C5673E">
        <w:rPr>
          <w:rFonts w:cs="Calibri"/>
          <w:bCs/>
          <w:sz w:val="24"/>
          <w:szCs w:val="24"/>
          <w:lang w:eastAsia="pl-PL"/>
        </w:rPr>
        <w:fldChar w:fldCharType="separate"/>
      </w:r>
      <w:r w:rsidRPr="001E4DF1">
        <w:rPr>
          <w:rFonts w:cs="Calibri"/>
          <w:bCs/>
          <w:sz w:val="24"/>
          <w:szCs w:val="24"/>
          <w:lang w:eastAsia="pl-PL"/>
        </w:rPr>
        <w:fldChar w:fldCharType="end"/>
      </w:r>
      <w:r w:rsidR="002F7FAF" w:rsidRPr="001E4DF1">
        <w:rPr>
          <w:rFonts w:cs="Calibri"/>
          <w:bCs/>
          <w:sz w:val="24"/>
          <w:szCs w:val="24"/>
          <w:lang w:eastAsia="pl-PL"/>
        </w:rPr>
        <w:t xml:space="preserve"> </w:t>
      </w:r>
      <w:r w:rsidR="00DF3E61" w:rsidRPr="001E4DF1">
        <w:rPr>
          <w:rFonts w:cs="Calibri"/>
          <w:b/>
          <w:sz w:val="24"/>
          <w:szCs w:val="24"/>
          <w:lang w:eastAsia="pl-PL"/>
        </w:rPr>
        <w:t>B</w:t>
      </w:r>
      <w:r w:rsidRPr="001E4DF1">
        <w:rPr>
          <w:rFonts w:cs="Calibri"/>
          <w:b/>
          <w:sz w:val="24"/>
          <w:szCs w:val="24"/>
          <w:lang w:eastAsia="pl-PL"/>
        </w:rPr>
        <w:t>ędzie</w:t>
      </w:r>
      <w:r w:rsidRPr="001E4DF1">
        <w:rPr>
          <w:rFonts w:cs="Calibri"/>
          <w:sz w:val="24"/>
          <w:szCs w:val="24"/>
          <w:lang w:eastAsia="pl-PL"/>
        </w:rPr>
        <w:t xml:space="preserve"> prowadzić do powstania u </w:t>
      </w:r>
      <w:r w:rsidR="00AB3B2C" w:rsidRPr="001E4DF1">
        <w:rPr>
          <w:rFonts w:cs="Calibri"/>
          <w:sz w:val="24"/>
          <w:szCs w:val="24"/>
          <w:lang w:eastAsia="pl-PL"/>
        </w:rPr>
        <w:t>Z</w:t>
      </w:r>
      <w:r w:rsidRPr="001E4DF1">
        <w:rPr>
          <w:rFonts w:cs="Calibri"/>
          <w:sz w:val="24"/>
          <w:szCs w:val="24"/>
          <w:lang w:eastAsia="pl-PL"/>
        </w:rPr>
        <w:t xml:space="preserve">amawiającego obowiązku podatkowego </w:t>
      </w:r>
      <w:r w:rsidR="00BB5586" w:rsidRPr="001E4DF1">
        <w:rPr>
          <w:rFonts w:cs="Calibri"/>
          <w:sz w:val="24"/>
          <w:szCs w:val="24"/>
          <w:lang w:eastAsia="pl-PL"/>
        </w:rPr>
        <w:br/>
      </w:r>
      <w:r w:rsidRPr="001E4DF1">
        <w:rPr>
          <w:rFonts w:cs="Calibri"/>
          <w:sz w:val="24"/>
          <w:szCs w:val="24"/>
          <w:lang w:eastAsia="pl-PL"/>
        </w:rPr>
        <w:t>w następującym</w:t>
      </w:r>
      <w:r w:rsidR="002F7FAF" w:rsidRPr="001E4DF1">
        <w:rPr>
          <w:rFonts w:cs="Calibri"/>
          <w:sz w:val="24"/>
          <w:szCs w:val="24"/>
        </w:rPr>
        <w:t xml:space="preserve"> </w:t>
      </w:r>
      <w:r w:rsidRPr="001E4DF1">
        <w:rPr>
          <w:rFonts w:cs="Calibri"/>
          <w:sz w:val="24"/>
          <w:szCs w:val="24"/>
          <w:lang w:eastAsia="pl-PL"/>
        </w:rPr>
        <w:t>zakresie:</w:t>
      </w:r>
    </w:p>
    <w:p w14:paraId="38F3A6A4" w14:textId="267191C4" w:rsidR="00EE6193" w:rsidRPr="001E4DF1" w:rsidRDefault="00EE6193" w:rsidP="001E4DF1">
      <w:pPr>
        <w:spacing w:after="0" w:line="360" w:lineRule="auto"/>
        <w:ind w:left="709"/>
        <w:rPr>
          <w:rFonts w:cs="Calibri"/>
          <w:sz w:val="24"/>
          <w:szCs w:val="24"/>
          <w:lang w:eastAsia="pl-PL"/>
        </w:rPr>
      </w:pPr>
      <w:r w:rsidRPr="001E4DF1">
        <w:rPr>
          <w:rFonts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835DB22" w14:textId="508B2D86" w:rsidR="00EF7710" w:rsidRPr="001E4DF1" w:rsidRDefault="00EF7710" w:rsidP="001E4DF1">
      <w:pPr>
        <w:numPr>
          <w:ilvl w:val="0"/>
          <w:numId w:val="15"/>
        </w:numPr>
        <w:spacing w:after="12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1E4DF1">
        <w:rPr>
          <w:rFonts w:cs="Calibri"/>
          <w:b/>
          <w:sz w:val="24"/>
          <w:szCs w:val="24"/>
          <w:lang w:eastAsia="pl-PL"/>
        </w:rPr>
        <w:t>Oświadcza</w:t>
      </w:r>
      <w:r w:rsidR="007C5D10">
        <w:rPr>
          <w:rFonts w:cs="Calibri"/>
          <w:b/>
          <w:sz w:val="24"/>
          <w:szCs w:val="24"/>
          <w:lang w:eastAsia="pl-PL"/>
        </w:rPr>
        <w:t>m</w:t>
      </w:r>
      <w:r w:rsidRPr="001E4DF1">
        <w:rPr>
          <w:rFonts w:cs="Calibri"/>
          <w:b/>
          <w:sz w:val="24"/>
          <w:szCs w:val="24"/>
          <w:lang w:eastAsia="pl-PL"/>
        </w:rPr>
        <w:t xml:space="preserve">, </w:t>
      </w:r>
      <w:r w:rsidRPr="001E4DF1">
        <w:rPr>
          <w:rFonts w:cs="Calibri"/>
          <w:sz w:val="24"/>
          <w:szCs w:val="24"/>
          <w:lang w:eastAsia="pl-PL"/>
        </w:rPr>
        <w:t xml:space="preserve">że przy realizacji </w:t>
      </w:r>
      <w:r w:rsidR="002F7FAF" w:rsidRPr="001E4DF1">
        <w:rPr>
          <w:rFonts w:cs="Calibri"/>
          <w:sz w:val="24"/>
          <w:szCs w:val="24"/>
          <w:lang w:eastAsia="pl-PL"/>
        </w:rPr>
        <w:t xml:space="preserve">niniejszego przedmiotu zamówienia </w:t>
      </w:r>
      <w:r w:rsidRPr="001E4DF1">
        <w:rPr>
          <w:rFonts w:cs="Calibri"/>
          <w:sz w:val="24"/>
          <w:szCs w:val="24"/>
          <w:lang w:eastAsia="pl-PL"/>
        </w:rPr>
        <w:t>(należy zaznaczyć odpowiedni kwadrat):</w:t>
      </w:r>
    </w:p>
    <w:p w14:paraId="524C7FB1" w14:textId="0ABEEEDC" w:rsidR="00EF7710" w:rsidRPr="001E4DF1" w:rsidRDefault="00EF7710" w:rsidP="001E4DF1">
      <w:pPr>
        <w:numPr>
          <w:ilvl w:val="0"/>
          <w:numId w:val="17"/>
        </w:numPr>
        <w:spacing w:after="120" w:line="360" w:lineRule="auto"/>
        <w:ind w:left="1071" w:hanging="357"/>
        <w:rPr>
          <w:rFonts w:cs="Calibri"/>
          <w:sz w:val="24"/>
          <w:szCs w:val="24"/>
          <w:lang w:eastAsia="pl-PL"/>
        </w:rPr>
      </w:pPr>
      <w:r w:rsidRPr="001E4DF1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E4DF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C5673E">
        <w:rPr>
          <w:rFonts w:cs="Calibri"/>
          <w:bCs/>
          <w:sz w:val="24"/>
          <w:szCs w:val="24"/>
          <w:lang w:eastAsia="pl-PL"/>
        </w:rPr>
      </w:r>
      <w:r w:rsidR="00C5673E">
        <w:rPr>
          <w:rFonts w:cs="Calibri"/>
          <w:bCs/>
          <w:sz w:val="24"/>
          <w:szCs w:val="24"/>
          <w:lang w:eastAsia="pl-PL"/>
        </w:rPr>
        <w:fldChar w:fldCharType="separate"/>
      </w:r>
      <w:r w:rsidRPr="001E4DF1">
        <w:rPr>
          <w:rFonts w:cs="Calibri"/>
          <w:bCs/>
          <w:sz w:val="24"/>
          <w:szCs w:val="24"/>
          <w:lang w:eastAsia="pl-PL"/>
        </w:rPr>
        <w:fldChar w:fldCharType="end"/>
      </w:r>
      <w:r w:rsidRPr="001E4DF1">
        <w:rPr>
          <w:rFonts w:cs="Calibri"/>
          <w:bCs/>
          <w:sz w:val="24"/>
          <w:szCs w:val="24"/>
          <w:lang w:eastAsia="pl-PL"/>
        </w:rPr>
        <w:t xml:space="preserve">  </w:t>
      </w:r>
      <w:r w:rsidRPr="001E4DF1">
        <w:rPr>
          <w:rFonts w:cs="Calibri"/>
          <w:sz w:val="24"/>
          <w:szCs w:val="24"/>
          <w:lang w:eastAsia="pl-PL"/>
        </w:rPr>
        <w:t>Nie zamierzam(-</w:t>
      </w:r>
      <w:proofErr w:type="gramStart"/>
      <w:r w:rsidRPr="001E4DF1">
        <w:rPr>
          <w:rFonts w:cs="Calibri"/>
          <w:sz w:val="24"/>
          <w:szCs w:val="24"/>
          <w:lang w:eastAsia="pl-PL"/>
        </w:rPr>
        <w:t>y)  powierzyć</w:t>
      </w:r>
      <w:proofErr w:type="gramEnd"/>
      <w:r w:rsidRPr="001E4DF1">
        <w:rPr>
          <w:rFonts w:cs="Calibri"/>
          <w:sz w:val="24"/>
          <w:szCs w:val="24"/>
          <w:lang w:eastAsia="pl-PL"/>
        </w:rPr>
        <w:t xml:space="preserve"> podwykonawcom żadnej części zamówienia</w:t>
      </w:r>
      <w:r w:rsidR="002F7FAF" w:rsidRPr="001E4DF1">
        <w:rPr>
          <w:rFonts w:cs="Calibri"/>
          <w:sz w:val="24"/>
          <w:szCs w:val="24"/>
          <w:lang w:eastAsia="pl-PL"/>
        </w:rPr>
        <w:t>.</w:t>
      </w:r>
    </w:p>
    <w:p w14:paraId="7889815B" w14:textId="0B6187F6" w:rsidR="00AA109D" w:rsidRPr="001E4DF1" w:rsidRDefault="00EF7710" w:rsidP="001E4DF1">
      <w:pPr>
        <w:numPr>
          <w:ilvl w:val="0"/>
          <w:numId w:val="17"/>
        </w:numPr>
        <w:spacing w:after="120" w:line="360" w:lineRule="auto"/>
        <w:ind w:left="1071" w:hanging="357"/>
        <w:rPr>
          <w:rFonts w:cs="Calibri"/>
          <w:sz w:val="24"/>
          <w:szCs w:val="24"/>
          <w:lang w:eastAsia="pl-PL"/>
        </w:rPr>
      </w:pPr>
      <w:r w:rsidRPr="001E4DF1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E4DF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C5673E">
        <w:rPr>
          <w:rFonts w:cs="Calibri"/>
          <w:bCs/>
          <w:sz w:val="24"/>
          <w:szCs w:val="24"/>
          <w:lang w:eastAsia="pl-PL"/>
        </w:rPr>
      </w:r>
      <w:r w:rsidR="00C5673E">
        <w:rPr>
          <w:rFonts w:cs="Calibri"/>
          <w:bCs/>
          <w:sz w:val="24"/>
          <w:szCs w:val="24"/>
          <w:lang w:eastAsia="pl-PL"/>
        </w:rPr>
        <w:fldChar w:fldCharType="separate"/>
      </w:r>
      <w:r w:rsidRPr="001E4DF1">
        <w:rPr>
          <w:rFonts w:cs="Calibri"/>
          <w:bCs/>
          <w:sz w:val="24"/>
          <w:szCs w:val="24"/>
          <w:lang w:eastAsia="pl-PL"/>
        </w:rPr>
        <w:fldChar w:fldCharType="end"/>
      </w:r>
      <w:r w:rsidR="00BB7F62" w:rsidRPr="001E4DF1">
        <w:rPr>
          <w:rFonts w:cs="Calibri"/>
          <w:bCs/>
          <w:sz w:val="24"/>
          <w:szCs w:val="24"/>
          <w:lang w:eastAsia="pl-PL"/>
        </w:rPr>
        <w:t xml:space="preserve">  </w:t>
      </w:r>
      <w:r w:rsidRPr="001E4DF1">
        <w:rPr>
          <w:rFonts w:cs="Calibri"/>
          <w:bCs/>
          <w:sz w:val="24"/>
          <w:szCs w:val="24"/>
          <w:lang w:eastAsia="pl-PL"/>
        </w:rPr>
        <w:t>Z</w:t>
      </w:r>
      <w:r w:rsidRPr="001E4DF1">
        <w:rPr>
          <w:rFonts w:cs="Calibri"/>
          <w:sz w:val="24"/>
          <w:szCs w:val="24"/>
          <w:lang w:eastAsia="pl-PL"/>
        </w:rPr>
        <w:t>amierzam(-</w:t>
      </w:r>
      <w:proofErr w:type="gramStart"/>
      <w:r w:rsidRPr="001E4DF1">
        <w:rPr>
          <w:rFonts w:cs="Calibri"/>
          <w:sz w:val="24"/>
          <w:szCs w:val="24"/>
          <w:lang w:eastAsia="pl-PL"/>
        </w:rPr>
        <w:t>y)  następujące</w:t>
      </w:r>
      <w:proofErr w:type="gramEnd"/>
      <w:r w:rsidRPr="001E4DF1">
        <w:rPr>
          <w:rFonts w:cs="Calibri"/>
          <w:sz w:val="24"/>
          <w:szCs w:val="24"/>
          <w:lang w:eastAsia="pl-PL"/>
        </w:rPr>
        <w:t xml:space="preserve"> części zamówienia powierzyć</w:t>
      </w:r>
      <w:r w:rsidR="002F7FAF" w:rsidRPr="001E4DF1">
        <w:rPr>
          <w:rFonts w:cs="Calibri"/>
          <w:sz w:val="24"/>
          <w:szCs w:val="24"/>
          <w:lang w:eastAsia="pl-PL"/>
        </w:rPr>
        <w:t xml:space="preserve"> </w:t>
      </w:r>
      <w:r w:rsidRPr="001E4DF1">
        <w:rPr>
          <w:rFonts w:cs="Calibri"/>
          <w:sz w:val="24"/>
          <w:szCs w:val="24"/>
          <w:lang w:eastAsia="pl-PL"/>
        </w:rPr>
        <w:t>podwykonawcom: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5"/>
        <w:gridCol w:w="4002"/>
        <w:gridCol w:w="3930"/>
        <w:gridCol w:w="1416"/>
      </w:tblGrid>
      <w:tr w:rsidR="00EF7710" w:rsidRPr="001E4DF1" w14:paraId="276C9033" w14:textId="77777777" w:rsidTr="002F7FAF">
        <w:tc>
          <w:tcPr>
            <w:tcW w:w="568" w:type="dxa"/>
            <w:vAlign w:val="center"/>
          </w:tcPr>
          <w:p w14:paraId="7D3871BF" w14:textId="77777777" w:rsidR="00EF7710" w:rsidRPr="001E4DF1" w:rsidRDefault="00EF7710" w:rsidP="001E4DF1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  <w:r w:rsidRPr="001E4DF1">
              <w:rPr>
                <w:rFonts w:cs="Calibri"/>
                <w:b/>
                <w:sz w:val="24"/>
                <w:szCs w:val="24"/>
                <w:lang w:eastAsia="pl-PL"/>
              </w:rPr>
              <w:lastRenderedPageBreak/>
              <w:t>L.p.</w:t>
            </w:r>
          </w:p>
        </w:tc>
        <w:tc>
          <w:tcPr>
            <w:tcW w:w="4005" w:type="dxa"/>
            <w:vAlign w:val="center"/>
          </w:tcPr>
          <w:p w14:paraId="7970949C" w14:textId="77777777" w:rsidR="00EF7710" w:rsidRPr="001E4DF1" w:rsidRDefault="00EF7710" w:rsidP="001E4DF1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  <w:r w:rsidRPr="001E4DF1">
              <w:rPr>
                <w:rFonts w:cs="Calibri"/>
                <w:b/>
                <w:sz w:val="24"/>
                <w:szCs w:val="24"/>
                <w:lang w:eastAsia="pl-PL"/>
              </w:rPr>
              <w:t>Nazwa/firma, adres podwykonawcy</w:t>
            </w:r>
          </w:p>
          <w:p w14:paraId="6F0217FC" w14:textId="77777777" w:rsidR="00EF7710" w:rsidRPr="001E4DF1" w:rsidRDefault="00EF7710" w:rsidP="001E4DF1">
            <w:pPr>
              <w:spacing w:after="0" w:line="360" w:lineRule="auto"/>
              <w:rPr>
                <w:rFonts w:cs="Calibri"/>
                <w:sz w:val="24"/>
                <w:szCs w:val="24"/>
                <w:lang w:eastAsia="pl-PL"/>
              </w:rPr>
            </w:pPr>
            <w:r w:rsidRPr="001E4DF1">
              <w:rPr>
                <w:rFonts w:cs="Calibri"/>
                <w:sz w:val="24"/>
                <w:szCs w:val="24"/>
                <w:lang w:eastAsia="pl-PL"/>
              </w:rPr>
              <w:t>(o ile jest znana na dzień składania oferty)</w:t>
            </w:r>
          </w:p>
        </w:tc>
        <w:tc>
          <w:tcPr>
            <w:tcW w:w="3933" w:type="dxa"/>
            <w:vAlign w:val="center"/>
          </w:tcPr>
          <w:p w14:paraId="3E5F0D5E" w14:textId="77777777" w:rsidR="00EF7710" w:rsidRPr="001E4DF1" w:rsidRDefault="00EF7710" w:rsidP="001E4DF1">
            <w:pPr>
              <w:widowControl w:val="0"/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  <w:r w:rsidRPr="001E4DF1">
              <w:rPr>
                <w:rFonts w:cs="Calibri"/>
                <w:b/>
                <w:sz w:val="24"/>
                <w:szCs w:val="24"/>
                <w:lang w:eastAsia="pl-PL"/>
              </w:rPr>
              <w:t>Powierzane czynności</w:t>
            </w:r>
          </w:p>
          <w:p w14:paraId="5F909B80" w14:textId="77777777" w:rsidR="00EF7710" w:rsidRPr="001E4DF1" w:rsidRDefault="00EF7710" w:rsidP="001E4DF1">
            <w:pPr>
              <w:widowControl w:val="0"/>
              <w:spacing w:after="0" w:line="360" w:lineRule="auto"/>
              <w:rPr>
                <w:rFonts w:cs="Calibri"/>
                <w:sz w:val="24"/>
                <w:szCs w:val="24"/>
                <w:lang w:eastAsia="pl-PL"/>
              </w:rPr>
            </w:pPr>
            <w:r w:rsidRPr="001E4DF1">
              <w:rPr>
                <w:rFonts w:cs="Calibri"/>
                <w:sz w:val="24"/>
                <w:szCs w:val="24"/>
                <w:lang w:eastAsia="pl-PL"/>
              </w:rPr>
              <w:t>(należy wskazać/określić powierzany zakres)</w:t>
            </w:r>
          </w:p>
        </w:tc>
        <w:tc>
          <w:tcPr>
            <w:tcW w:w="1417" w:type="dxa"/>
            <w:vAlign w:val="center"/>
          </w:tcPr>
          <w:p w14:paraId="49AA5ADC" w14:textId="77777777" w:rsidR="00EF7710" w:rsidRPr="001E4DF1" w:rsidRDefault="00EF7710" w:rsidP="001E4DF1">
            <w:pPr>
              <w:widowControl w:val="0"/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  <w:r w:rsidRPr="001E4DF1">
              <w:rPr>
                <w:rFonts w:cs="Calibri"/>
                <w:b/>
                <w:sz w:val="24"/>
                <w:szCs w:val="24"/>
                <w:lang w:eastAsia="pl-PL"/>
              </w:rPr>
              <w:t>Uwagi</w:t>
            </w:r>
          </w:p>
        </w:tc>
      </w:tr>
      <w:tr w:rsidR="00EF7710" w:rsidRPr="001E4DF1" w14:paraId="116E8701" w14:textId="77777777" w:rsidTr="002F7FAF">
        <w:trPr>
          <w:trHeight w:val="340"/>
        </w:trPr>
        <w:tc>
          <w:tcPr>
            <w:tcW w:w="568" w:type="dxa"/>
            <w:vAlign w:val="center"/>
          </w:tcPr>
          <w:p w14:paraId="0AE4CC0C" w14:textId="77777777" w:rsidR="00EF7710" w:rsidRPr="001E4DF1" w:rsidRDefault="00EF7710" w:rsidP="001E4DF1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005" w:type="dxa"/>
            <w:vAlign w:val="center"/>
          </w:tcPr>
          <w:p w14:paraId="0674A1D5" w14:textId="77777777" w:rsidR="00EF7710" w:rsidRPr="001E4DF1" w:rsidRDefault="00EF7710" w:rsidP="001E4DF1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933" w:type="dxa"/>
            <w:vAlign w:val="center"/>
          </w:tcPr>
          <w:p w14:paraId="43712811" w14:textId="77777777" w:rsidR="00EF7710" w:rsidRPr="001E4DF1" w:rsidRDefault="00EF7710" w:rsidP="001E4DF1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671AFD26" w14:textId="77777777" w:rsidR="00EF7710" w:rsidRPr="001E4DF1" w:rsidRDefault="00EF7710" w:rsidP="001E4DF1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</w:tr>
      <w:tr w:rsidR="00EF7710" w:rsidRPr="001E4DF1" w14:paraId="154B25D7" w14:textId="77777777" w:rsidTr="002F7FAF">
        <w:trPr>
          <w:trHeight w:val="340"/>
        </w:trPr>
        <w:tc>
          <w:tcPr>
            <w:tcW w:w="568" w:type="dxa"/>
            <w:vAlign w:val="center"/>
          </w:tcPr>
          <w:p w14:paraId="583DEFED" w14:textId="77777777" w:rsidR="00EF7710" w:rsidRPr="001E4DF1" w:rsidRDefault="00EF7710" w:rsidP="001E4DF1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005" w:type="dxa"/>
            <w:vAlign w:val="center"/>
          </w:tcPr>
          <w:p w14:paraId="5B2A4AA3" w14:textId="77777777" w:rsidR="00EF7710" w:rsidRPr="001E4DF1" w:rsidRDefault="00EF7710" w:rsidP="001E4DF1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933" w:type="dxa"/>
            <w:vAlign w:val="center"/>
          </w:tcPr>
          <w:p w14:paraId="007E2C81" w14:textId="77777777" w:rsidR="00EF7710" w:rsidRPr="001E4DF1" w:rsidRDefault="00EF7710" w:rsidP="001E4DF1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037E09D0" w14:textId="77777777" w:rsidR="00EF7710" w:rsidRPr="001E4DF1" w:rsidRDefault="00EF7710" w:rsidP="001E4DF1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</w:tr>
    </w:tbl>
    <w:p w14:paraId="75383642" w14:textId="77777777" w:rsidR="00EF7710" w:rsidRPr="001E4DF1" w:rsidRDefault="00EF7710" w:rsidP="001E4DF1">
      <w:pPr>
        <w:spacing w:after="0" w:line="360" w:lineRule="auto"/>
        <w:ind w:firstLine="567"/>
        <w:rPr>
          <w:rFonts w:cs="Calibri"/>
          <w:b/>
          <w:sz w:val="24"/>
          <w:szCs w:val="24"/>
          <w:lang w:eastAsia="pl-PL"/>
        </w:rPr>
      </w:pPr>
      <w:r w:rsidRPr="001E4DF1">
        <w:rPr>
          <w:rFonts w:cs="Calibri"/>
          <w:b/>
          <w:sz w:val="24"/>
          <w:szCs w:val="24"/>
          <w:u w:val="single"/>
          <w:lang w:eastAsia="pl-PL"/>
        </w:rPr>
        <w:t>Uwaga:</w:t>
      </w:r>
      <w:r w:rsidRPr="001E4DF1">
        <w:rPr>
          <w:rFonts w:cs="Calibri"/>
          <w:b/>
          <w:sz w:val="24"/>
          <w:szCs w:val="24"/>
          <w:lang w:eastAsia="pl-PL"/>
        </w:rPr>
        <w:t xml:space="preserve"> </w:t>
      </w:r>
    </w:p>
    <w:p w14:paraId="08868A46" w14:textId="29A273AB" w:rsidR="00EF7710" w:rsidRPr="001E4DF1" w:rsidRDefault="00EF7710" w:rsidP="001E4DF1">
      <w:pPr>
        <w:spacing w:after="0" w:line="360" w:lineRule="auto"/>
        <w:ind w:left="567"/>
        <w:rPr>
          <w:rFonts w:cs="Calibri"/>
          <w:sz w:val="24"/>
          <w:szCs w:val="24"/>
          <w:lang w:eastAsia="pl-PL"/>
        </w:rPr>
      </w:pPr>
      <w:r w:rsidRPr="001E4DF1">
        <w:rPr>
          <w:rFonts w:cs="Calibri"/>
          <w:sz w:val="24"/>
          <w:szCs w:val="24"/>
          <w:lang w:eastAsia="pl-PL"/>
        </w:rPr>
        <w:t xml:space="preserve">W przypadku, gdy </w:t>
      </w:r>
      <w:r w:rsidR="002F7FAF" w:rsidRPr="001E4DF1">
        <w:rPr>
          <w:rFonts w:cs="Calibri"/>
          <w:sz w:val="24"/>
          <w:szCs w:val="24"/>
          <w:lang w:eastAsia="pl-PL"/>
        </w:rPr>
        <w:t>W</w:t>
      </w:r>
      <w:r w:rsidRPr="001E4DF1">
        <w:rPr>
          <w:rFonts w:cs="Calibri"/>
          <w:sz w:val="24"/>
          <w:szCs w:val="24"/>
          <w:lang w:eastAsia="pl-PL"/>
        </w:rPr>
        <w:t>ykonawca nie wypełni niniejszych danych lub zaznaczy „Nie zamierzam(-</w:t>
      </w:r>
      <w:proofErr w:type="gramStart"/>
      <w:r w:rsidRPr="001E4DF1">
        <w:rPr>
          <w:rFonts w:cs="Calibri"/>
          <w:sz w:val="24"/>
          <w:szCs w:val="24"/>
          <w:lang w:eastAsia="pl-PL"/>
        </w:rPr>
        <w:t>y)  powierzyć</w:t>
      </w:r>
      <w:proofErr w:type="gramEnd"/>
      <w:r w:rsidRPr="001E4DF1">
        <w:rPr>
          <w:rFonts w:cs="Calibri"/>
          <w:sz w:val="24"/>
          <w:szCs w:val="24"/>
          <w:lang w:eastAsia="pl-PL"/>
        </w:rPr>
        <w:t xml:space="preserve"> podwykonawcom żadnej części zamówienia”, </w:t>
      </w:r>
      <w:r w:rsidR="002F7FAF" w:rsidRPr="001E4DF1">
        <w:rPr>
          <w:rFonts w:cs="Calibri"/>
          <w:sz w:val="24"/>
          <w:szCs w:val="24"/>
          <w:lang w:eastAsia="pl-PL"/>
        </w:rPr>
        <w:t>Z</w:t>
      </w:r>
      <w:r w:rsidRPr="001E4DF1">
        <w:rPr>
          <w:rFonts w:cs="Calibri"/>
          <w:sz w:val="24"/>
          <w:szCs w:val="24"/>
          <w:lang w:eastAsia="pl-PL"/>
        </w:rPr>
        <w:t xml:space="preserve">amawiający uzna, iż </w:t>
      </w:r>
      <w:r w:rsidR="002F7FAF" w:rsidRPr="001E4DF1">
        <w:rPr>
          <w:rFonts w:cs="Calibri"/>
          <w:sz w:val="24"/>
          <w:szCs w:val="24"/>
          <w:lang w:eastAsia="pl-PL"/>
        </w:rPr>
        <w:t>W</w:t>
      </w:r>
      <w:r w:rsidRPr="001E4DF1">
        <w:rPr>
          <w:rFonts w:cs="Calibri"/>
          <w:sz w:val="24"/>
          <w:szCs w:val="24"/>
          <w:lang w:eastAsia="pl-PL"/>
        </w:rPr>
        <w:t>ykonawca zamierza wykonać całość zamówienia bez udziału Podwykonawców.</w:t>
      </w:r>
    </w:p>
    <w:p w14:paraId="7B1AD544" w14:textId="252A627A" w:rsidR="00EF7710" w:rsidRPr="001E4DF1" w:rsidRDefault="00EF7710" w:rsidP="001E4DF1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1E4DF1">
        <w:rPr>
          <w:rFonts w:cs="Calibri"/>
          <w:b/>
          <w:sz w:val="24"/>
          <w:szCs w:val="24"/>
          <w:lang w:eastAsia="pl-PL"/>
        </w:rPr>
        <w:t>Oświadczam</w:t>
      </w:r>
      <w:r w:rsidRPr="001E4DF1">
        <w:rPr>
          <w:rFonts w:cs="Calibri"/>
          <w:sz w:val="24"/>
          <w:szCs w:val="24"/>
          <w:lang w:eastAsia="pl-PL"/>
        </w:rPr>
        <w:t xml:space="preserve">, że </w:t>
      </w:r>
      <w:r w:rsidRPr="001E4DF1">
        <w:rPr>
          <w:rFonts w:cs="Calibri"/>
          <w:color w:val="000000"/>
          <w:sz w:val="24"/>
          <w:szCs w:val="24"/>
          <w:lang w:eastAsia="pl-PL"/>
        </w:rPr>
        <w:t>niniejsza oferta jest zgodna z przedmiotem zamówienia i treścią SWZ</w:t>
      </w:r>
      <w:r w:rsidR="00BB4F19" w:rsidRPr="001E4DF1">
        <w:rPr>
          <w:rFonts w:cs="Calibri"/>
          <w:b/>
          <w:sz w:val="24"/>
          <w:szCs w:val="24"/>
          <w:lang w:eastAsia="pl-PL"/>
        </w:rPr>
        <w:t xml:space="preserve"> </w:t>
      </w:r>
      <w:r w:rsidR="00BB4F19" w:rsidRPr="001E4DF1">
        <w:rPr>
          <w:rFonts w:cs="Calibri"/>
          <w:sz w:val="24"/>
          <w:szCs w:val="24"/>
          <w:lang w:eastAsia="pl-PL"/>
        </w:rPr>
        <w:t>wraz z załącznikami</w:t>
      </w:r>
      <w:r w:rsidR="000453DF" w:rsidRPr="001E4DF1">
        <w:rPr>
          <w:rFonts w:cs="Calibri"/>
          <w:sz w:val="24"/>
          <w:szCs w:val="24"/>
          <w:lang w:eastAsia="pl-PL"/>
        </w:rPr>
        <w:t>, zwłaszcza załącznikiem nr</w:t>
      </w:r>
      <w:r w:rsidR="0055054D" w:rsidRPr="001E4DF1">
        <w:rPr>
          <w:rFonts w:cs="Calibri"/>
          <w:sz w:val="24"/>
          <w:szCs w:val="24"/>
          <w:lang w:eastAsia="pl-PL"/>
        </w:rPr>
        <w:t xml:space="preserve"> 1 </w:t>
      </w:r>
      <w:r w:rsidR="000453DF" w:rsidRPr="001E4DF1">
        <w:rPr>
          <w:rFonts w:cs="Calibri"/>
          <w:sz w:val="24"/>
          <w:szCs w:val="24"/>
          <w:lang w:eastAsia="pl-PL"/>
        </w:rPr>
        <w:t>do SWZ</w:t>
      </w:r>
      <w:r w:rsidR="007C5D10">
        <w:rPr>
          <w:rFonts w:cs="Calibri"/>
          <w:sz w:val="24"/>
          <w:szCs w:val="24"/>
          <w:lang w:eastAsia="pl-PL"/>
        </w:rPr>
        <w:t xml:space="preserve"> (wzór umowy/OPZ). </w:t>
      </w:r>
      <w:r w:rsidR="00BB4F19" w:rsidRPr="001E4DF1">
        <w:rPr>
          <w:rFonts w:cs="Calibri"/>
          <w:sz w:val="24"/>
          <w:szCs w:val="24"/>
          <w:lang w:eastAsia="pl-PL"/>
        </w:rPr>
        <w:t xml:space="preserve"> </w:t>
      </w:r>
    </w:p>
    <w:p w14:paraId="4F7498E0" w14:textId="457BFB02" w:rsidR="00EF7710" w:rsidRPr="001E4DF1" w:rsidRDefault="00EF7710" w:rsidP="001E4DF1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1E4DF1">
        <w:rPr>
          <w:rFonts w:cs="Calibri"/>
          <w:b/>
          <w:sz w:val="24"/>
          <w:szCs w:val="24"/>
          <w:lang w:eastAsia="pl-PL"/>
        </w:rPr>
        <w:t>Oświadczam,</w:t>
      </w:r>
      <w:r w:rsidRPr="001E4DF1">
        <w:rPr>
          <w:rFonts w:cs="Calibri"/>
          <w:sz w:val="24"/>
          <w:szCs w:val="24"/>
          <w:lang w:eastAsia="pl-PL"/>
        </w:rPr>
        <w:t xml:space="preserve"> że zapoznałem się </w:t>
      </w:r>
      <w:proofErr w:type="gramStart"/>
      <w:r w:rsidRPr="001E4DF1">
        <w:rPr>
          <w:rFonts w:cs="Calibri"/>
          <w:sz w:val="24"/>
          <w:szCs w:val="24"/>
          <w:lang w:eastAsia="pl-PL"/>
        </w:rPr>
        <w:t xml:space="preserve">z  </w:t>
      </w:r>
      <w:r w:rsidR="00824E61" w:rsidRPr="001E4DF1">
        <w:rPr>
          <w:rFonts w:cs="Calibri"/>
          <w:sz w:val="24"/>
          <w:szCs w:val="24"/>
          <w:lang w:eastAsia="pl-PL"/>
        </w:rPr>
        <w:t>wymogami</w:t>
      </w:r>
      <w:proofErr w:type="gramEnd"/>
      <w:r w:rsidR="00824E61" w:rsidRPr="001E4DF1">
        <w:rPr>
          <w:rFonts w:cs="Calibri"/>
          <w:sz w:val="24"/>
          <w:szCs w:val="24"/>
          <w:lang w:eastAsia="pl-PL"/>
        </w:rPr>
        <w:t xml:space="preserve"> </w:t>
      </w:r>
      <w:r w:rsidRPr="001E4DF1">
        <w:rPr>
          <w:rFonts w:cs="Calibri"/>
          <w:sz w:val="24"/>
          <w:szCs w:val="24"/>
          <w:lang w:eastAsia="pl-PL"/>
        </w:rPr>
        <w:t>zawartymi w specyfikacji warunków zamówienia wraz z wszelkimi zmianami, uzupełnieniami i aktualizacjami oraz pozostałymi załączonymi dokumentami</w:t>
      </w:r>
      <w:r w:rsidR="007C5D10">
        <w:rPr>
          <w:rFonts w:cs="Calibri"/>
          <w:sz w:val="24"/>
          <w:szCs w:val="24"/>
          <w:lang w:eastAsia="pl-PL"/>
        </w:rPr>
        <w:t xml:space="preserve"> </w:t>
      </w:r>
      <w:r w:rsidRPr="001E4DF1">
        <w:rPr>
          <w:rFonts w:cs="Calibri"/>
          <w:sz w:val="24"/>
          <w:szCs w:val="24"/>
          <w:lang w:eastAsia="pl-PL"/>
        </w:rPr>
        <w:t>i przyjmuję je bez zastrzeżeń.</w:t>
      </w:r>
    </w:p>
    <w:p w14:paraId="471996ED" w14:textId="787130D4" w:rsidR="00EF7710" w:rsidRPr="001E4DF1" w:rsidRDefault="00EF7710" w:rsidP="001E4DF1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1E4DF1">
        <w:rPr>
          <w:rFonts w:cs="Calibri"/>
          <w:b/>
          <w:sz w:val="24"/>
          <w:szCs w:val="24"/>
          <w:lang w:eastAsia="pl-PL"/>
        </w:rPr>
        <w:t>Oświadczam,</w:t>
      </w:r>
      <w:r w:rsidRPr="001E4DF1">
        <w:rPr>
          <w:rFonts w:cs="Calibri"/>
          <w:sz w:val="24"/>
          <w:szCs w:val="24"/>
          <w:lang w:eastAsia="pl-PL"/>
        </w:rPr>
        <w:t xml:space="preserve"> że uwzględniłem zmiany i dodatkowe ustalenia</w:t>
      </w:r>
      <w:r w:rsidR="00BB4F19" w:rsidRPr="001E4DF1">
        <w:rPr>
          <w:rFonts w:cs="Calibri"/>
          <w:sz w:val="24"/>
          <w:szCs w:val="24"/>
          <w:lang w:eastAsia="pl-PL"/>
        </w:rPr>
        <w:t xml:space="preserve">, które wynikły </w:t>
      </w:r>
      <w:r w:rsidRPr="001E4DF1">
        <w:rPr>
          <w:rFonts w:cs="Calibri"/>
          <w:sz w:val="24"/>
          <w:szCs w:val="24"/>
          <w:lang w:eastAsia="pl-PL"/>
        </w:rPr>
        <w:t>w trakcie procedury o udzielenie niniejszego zamówienia publicznego, stanowiące integralną część SWZ, wyszczególnione we wszystkich przekazanych/udostępnionych przez Zamawiającego</w:t>
      </w:r>
      <w:r w:rsidR="00DF3E61" w:rsidRPr="001E4DF1">
        <w:rPr>
          <w:rFonts w:cs="Calibri"/>
          <w:sz w:val="24"/>
          <w:szCs w:val="24"/>
          <w:lang w:eastAsia="pl-PL"/>
        </w:rPr>
        <w:t xml:space="preserve"> </w:t>
      </w:r>
      <w:r w:rsidRPr="001E4DF1">
        <w:rPr>
          <w:rFonts w:cs="Calibri"/>
          <w:sz w:val="24"/>
          <w:szCs w:val="24"/>
          <w:lang w:eastAsia="pl-PL"/>
        </w:rPr>
        <w:t>pismach/dokumentach</w:t>
      </w:r>
      <w:r w:rsidR="00BC3B28" w:rsidRPr="001E4DF1">
        <w:rPr>
          <w:rFonts w:cs="Calibri"/>
          <w:sz w:val="24"/>
          <w:szCs w:val="24"/>
          <w:lang w:eastAsia="pl-PL"/>
        </w:rPr>
        <w:t xml:space="preserve"> (o ile dotyczy)</w:t>
      </w:r>
      <w:r w:rsidR="007C5D10">
        <w:rPr>
          <w:rFonts w:cs="Calibri"/>
          <w:sz w:val="24"/>
          <w:szCs w:val="24"/>
          <w:lang w:eastAsia="pl-PL"/>
        </w:rPr>
        <w:t xml:space="preserve">. </w:t>
      </w:r>
    </w:p>
    <w:p w14:paraId="3BBFDBDD" w14:textId="2236B9A6" w:rsidR="00EF7710" w:rsidRPr="001E4DF1" w:rsidRDefault="00EF7710" w:rsidP="001E4DF1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1E4DF1">
        <w:rPr>
          <w:rFonts w:cs="Calibri"/>
          <w:b/>
          <w:sz w:val="24"/>
          <w:szCs w:val="24"/>
          <w:lang w:eastAsia="pl-PL"/>
        </w:rPr>
        <w:t>Oświadczam,</w:t>
      </w:r>
      <w:r w:rsidRPr="001E4DF1">
        <w:rPr>
          <w:rFonts w:cs="Calibri"/>
          <w:sz w:val="24"/>
          <w:szCs w:val="24"/>
          <w:lang w:eastAsia="pl-PL"/>
        </w:rPr>
        <w:t xml:space="preserve"> że zdobyłem konieczne informacje niezbędne do przygotowania oferty.</w:t>
      </w:r>
    </w:p>
    <w:p w14:paraId="4A6277FD" w14:textId="565B6631" w:rsidR="00EF7710" w:rsidRPr="001E4DF1" w:rsidRDefault="00EF7710" w:rsidP="001E4DF1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1E4DF1">
        <w:rPr>
          <w:rFonts w:cs="Calibri"/>
          <w:b/>
          <w:sz w:val="24"/>
          <w:szCs w:val="24"/>
          <w:lang w:eastAsia="pl-PL"/>
        </w:rPr>
        <w:t>Oświadczam</w:t>
      </w:r>
      <w:r w:rsidRPr="001E4DF1">
        <w:rPr>
          <w:rFonts w:cs="Calibri"/>
          <w:sz w:val="24"/>
          <w:szCs w:val="24"/>
          <w:lang w:eastAsia="pl-PL"/>
        </w:rPr>
        <w:t>, że jestem związan</w:t>
      </w:r>
      <w:r w:rsidR="007C5D10">
        <w:rPr>
          <w:rFonts w:cs="Calibri"/>
          <w:sz w:val="24"/>
          <w:szCs w:val="24"/>
          <w:lang w:eastAsia="pl-PL"/>
        </w:rPr>
        <w:t>y</w:t>
      </w:r>
      <w:r w:rsidRPr="001E4DF1">
        <w:rPr>
          <w:rFonts w:cs="Calibri"/>
          <w:sz w:val="24"/>
          <w:szCs w:val="24"/>
          <w:lang w:eastAsia="pl-PL"/>
        </w:rPr>
        <w:t xml:space="preserve"> niniejszą ofertą przez okres</w:t>
      </w:r>
      <w:r w:rsidR="00F34C7D" w:rsidRPr="001E4DF1">
        <w:rPr>
          <w:rFonts w:cs="Calibri"/>
          <w:sz w:val="24"/>
          <w:szCs w:val="24"/>
          <w:lang w:eastAsia="pl-PL"/>
        </w:rPr>
        <w:t xml:space="preserve"> </w:t>
      </w:r>
      <w:r w:rsidR="002D4BEF" w:rsidRPr="001E4DF1">
        <w:rPr>
          <w:rFonts w:cs="Calibri"/>
          <w:b/>
          <w:bCs/>
          <w:sz w:val="24"/>
          <w:szCs w:val="24"/>
          <w:lang w:eastAsia="pl-PL"/>
        </w:rPr>
        <w:t>3</w:t>
      </w:r>
      <w:r w:rsidRPr="001E4DF1">
        <w:rPr>
          <w:rFonts w:cs="Calibri"/>
          <w:b/>
          <w:bCs/>
          <w:sz w:val="24"/>
          <w:szCs w:val="24"/>
          <w:lang w:eastAsia="pl-PL"/>
        </w:rPr>
        <w:t>0 dni</w:t>
      </w:r>
      <w:r w:rsidR="00BB4F19" w:rsidRPr="001E4DF1">
        <w:rPr>
          <w:rFonts w:cs="Calibri"/>
          <w:b/>
          <w:bCs/>
          <w:sz w:val="24"/>
          <w:szCs w:val="24"/>
          <w:lang w:eastAsia="pl-PL"/>
        </w:rPr>
        <w:t xml:space="preserve"> </w:t>
      </w:r>
      <w:r w:rsidR="00DF3E61" w:rsidRPr="001E4DF1">
        <w:rPr>
          <w:rFonts w:cs="Calibri"/>
          <w:b/>
          <w:bCs/>
          <w:sz w:val="24"/>
          <w:szCs w:val="24"/>
          <w:lang w:eastAsia="pl-PL"/>
        </w:rPr>
        <w:t>(do daty wskazanej w SWZ</w:t>
      </w:r>
      <w:proofErr w:type="gramStart"/>
      <w:r w:rsidR="00DF3E61" w:rsidRPr="001E4DF1">
        <w:rPr>
          <w:rFonts w:cs="Calibri"/>
          <w:b/>
          <w:bCs/>
          <w:sz w:val="24"/>
          <w:szCs w:val="24"/>
          <w:lang w:eastAsia="pl-PL"/>
        </w:rPr>
        <w:t>),</w:t>
      </w:r>
      <w:r w:rsidRPr="001E4DF1">
        <w:rPr>
          <w:rFonts w:cs="Calibri"/>
          <w:b/>
          <w:bCs/>
          <w:color w:val="FF0000"/>
          <w:sz w:val="24"/>
          <w:szCs w:val="24"/>
          <w:lang w:eastAsia="pl-PL"/>
        </w:rPr>
        <w:t xml:space="preserve"> </w:t>
      </w:r>
      <w:r w:rsidRPr="001E4DF1">
        <w:rPr>
          <w:rFonts w:cs="Calibri"/>
          <w:sz w:val="24"/>
          <w:szCs w:val="24"/>
          <w:lang w:eastAsia="pl-PL"/>
        </w:rPr>
        <w:t xml:space="preserve"> licząc</w:t>
      </w:r>
      <w:proofErr w:type="gramEnd"/>
      <w:r w:rsidRPr="001E4DF1">
        <w:rPr>
          <w:rFonts w:cs="Calibri"/>
          <w:sz w:val="24"/>
          <w:szCs w:val="24"/>
          <w:lang w:eastAsia="pl-PL"/>
        </w:rPr>
        <w:t xml:space="preserve"> od daty składania ofert</w:t>
      </w:r>
      <w:r w:rsidR="00DF3E61" w:rsidRPr="001E4DF1">
        <w:rPr>
          <w:rFonts w:cs="Calibri"/>
          <w:sz w:val="24"/>
          <w:szCs w:val="24"/>
          <w:lang w:eastAsia="pl-PL"/>
        </w:rPr>
        <w:t>.</w:t>
      </w:r>
    </w:p>
    <w:p w14:paraId="6843B715" w14:textId="6633FACD" w:rsidR="00EF7710" w:rsidRPr="001E4DF1" w:rsidRDefault="00EF7710" w:rsidP="001E4DF1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1E4DF1">
        <w:rPr>
          <w:rFonts w:cs="Calibri"/>
          <w:b/>
          <w:sz w:val="24"/>
          <w:szCs w:val="24"/>
          <w:lang w:eastAsia="pl-PL"/>
        </w:rPr>
        <w:t>Oświadczam,</w:t>
      </w:r>
      <w:r w:rsidRPr="001E4DF1">
        <w:rPr>
          <w:rFonts w:cs="Calibri"/>
          <w:color w:val="000000"/>
          <w:sz w:val="24"/>
          <w:szCs w:val="24"/>
          <w:lang w:eastAsia="pl-PL"/>
        </w:rPr>
        <w:t xml:space="preserve"> że akceptuj</w:t>
      </w:r>
      <w:r w:rsidR="007C5D10">
        <w:rPr>
          <w:rFonts w:cs="Calibri"/>
          <w:color w:val="000000"/>
          <w:sz w:val="24"/>
          <w:szCs w:val="24"/>
          <w:lang w:eastAsia="pl-PL"/>
        </w:rPr>
        <w:t>ę</w:t>
      </w:r>
      <w:r w:rsidRPr="001E4DF1">
        <w:rPr>
          <w:rFonts w:cs="Calibri"/>
          <w:color w:val="000000"/>
          <w:sz w:val="24"/>
          <w:szCs w:val="24"/>
          <w:lang w:eastAsia="pl-PL"/>
        </w:rPr>
        <w:t xml:space="preserve"> wzór umowy</w:t>
      </w:r>
      <w:r w:rsidR="00FC75D5" w:rsidRPr="001E4DF1">
        <w:rPr>
          <w:rFonts w:cs="Calibri"/>
          <w:color w:val="000000"/>
          <w:sz w:val="24"/>
          <w:szCs w:val="24"/>
          <w:lang w:eastAsia="pl-PL"/>
        </w:rPr>
        <w:t xml:space="preserve">, </w:t>
      </w:r>
      <w:r w:rsidRPr="001E4DF1">
        <w:rPr>
          <w:rFonts w:cs="Calibri"/>
          <w:color w:val="000000"/>
          <w:sz w:val="24"/>
          <w:szCs w:val="24"/>
          <w:lang w:eastAsia="pl-PL"/>
        </w:rPr>
        <w:t>stanowiący załącznik</w:t>
      </w:r>
      <w:r w:rsidR="000C5BC0" w:rsidRPr="001E4DF1">
        <w:rPr>
          <w:rFonts w:cs="Calibri"/>
          <w:color w:val="000000"/>
          <w:sz w:val="24"/>
          <w:szCs w:val="24"/>
          <w:lang w:eastAsia="pl-PL"/>
        </w:rPr>
        <w:t xml:space="preserve"> nr 1</w:t>
      </w:r>
      <w:r w:rsidRPr="001E4DF1">
        <w:rPr>
          <w:rFonts w:cs="Calibri"/>
          <w:color w:val="000000"/>
          <w:sz w:val="24"/>
          <w:szCs w:val="24"/>
          <w:lang w:eastAsia="pl-PL"/>
        </w:rPr>
        <w:t xml:space="preserve"> do SWZ</w:t>
      </w:r>
      <w:r w:rsidR="0055054D" w:rsidRPr="001E4DF1">
        <w:rPr>
          <w:rFonts w:cs="Calibri"/>
          <w:color w:val="000000"/>
          <w:sz w:val="24"/>
          <w:szCs w:val="24"/>
          <w:lang w:eastAsia="pl-PL"/>
        </w:rPr>
        <w:t xml:space="preserve"> (będący jednocześnie OPZ)</w:t>
      </w:r>
      <w:r w:rsidR="00BB4F19" w:rsidRPr="001E4DF1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Pr="001E4DF1">
        <w:rPr>
          <w:rFonts w:cs="Calibri"/>
          <w:color w:val="000000"/>
          <w:sz w:val="24"/>
          <w:szCs w:val="24"/>
          <w:lang w:eastAsia="pl-PL"/>
        </w:rPr>
        <w:t>i w przypadku wyboru mojej</w:t>
      </w:r>
      <w:r w:rsidR="007C5D10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Pr="001E4DF1">
        <w:rPr>
          <w:rFonts w:cs="Calibri"/>
          <w:color w:val="000000"/>
          <w:sz w:val="24"/>
          <w:szCs w:val="24"/>
          <w:lang w:eastAsia="pl-PL"/>
        </w:rPr>
        <w:t>oferty,</w:t>
      </w:r>
      <w:r w:rsidR="00DA3B60" w:rsidRPr="001E4DF1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Pr="001E4DF1">
        <w:rPr>
          <w:rFonts w:cs="Calibri"/>
          <w:color w:val="000000"/>
          <w:sz w:val="24"/>
          <w:szCs w:val="24"/>
          <w:lang w:eastAsia="pl-PL"/>
        </w:rPr>
        <w:t>zobowiązuję/</w:t>
      </w:r>
      <w:r w:rsidR="00DE6E8D" w:rsidRPr="001E4DF1">
        <w:rPr>
          <w:rFonts w:cs="Calibri"/>
          <w:color w:val="000000"/>
          <w:sz w:val="24"/>
          <w:szCs w:val="24"/>
          <w:lang w:eastAsia="pl-PL"/>
        </w:rPr>
        <w:t>zobowiązuje</w:t>
      </w:r>
      <w:r w:rsidRPr="001E4DF1">
        <w:rPr>
          <w:rFonts w:cs="Calibri"/>
          <w:color w:val="000000"/>
          <w:sz w:val="24"/>
          <w:szCs w:val="24"/>
          <w:lang w:eastAsia="pl-PL"/>
        </w:rPr>
        <w:t>my się do jej podpisania</w:t>
      </w:r>
      <w:r w:rsidR="00FC75D5" w:rsidRPr="001E4DF1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Pr="001E4DF1">
        <w:rPr>
          <w:rFonts w:cs="Calibri"/>
          <w:color w:val="000000"/>
          <w:sz w:val="24"/>
          <w:szCs w:val="24"/>
          <w:lang w:eastAsia="pl-PL"/>
        </w:rPr>
        <w:t>w formie przedstawionej</w:t>
      </w:r>
      <w:r w:rsidR="007C5D10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Pr="001E4DF1">
        <w:rPr>
          <w:rFonts w:cs="Calibri"/>
          <w:color w:val="000000"/>
          <w:sz w:val="24"/>
          <w:szCs w:val="24"/>
          <w:lang w:eastAsia="pl-PL"/>
        </w:rPr>
        <w:t>w SWZ</w:t>
      </w:r>
      <w:r w:rsidR="0055054D" w:rsidRPr="001E4DF1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Pr="001E4DF1">
        <w:rPr>
          <w:rFonts w:cs="Calibri"/>
          <w:color w:val="000000"/>
          <w:sz w:val="24"/>
          <w:szCs w:val="24"/>
          <w:lang w:eastAsia="pl-PL"/>
        </w:rPr>
        <w:t xml:space="preserve">(z </w:t>
      </w:r>
      <w:r w:rsidRPr="001E4DF1">
        <w:rPr>
          <w:rFonts w:cs="Calibri"/>
          <w:sz w:val="24"/>
          <w:szCs w:val="24"/>
          <w:lang w:eastAsia="pl-PL"/>
        </w:rPr>
        <w:t xml:space="preserve">uwzględnieniem zmian  </w:t>
      </w:r>
      <w:r w:rsidR="007C5D10">
        <w:rPr>
          <w:rFonts w:cs="Calibri"/>
          <w:sz w:val="24"/>
          <w:szCs w:val="24"/>
          <w:lang w:eastAsia="pl-PL"/>
        </w:rPr>
        <w:br/>
      </w:r>
      <w:r w:rsidRPr="001E4DF1">
        <w:rPr>
          <w:rFonts w:cs="Calibri"/>
          <w:sz w:val="24"/>
          <w:szCs w:val="24"/>
          <w:lang w:eastAsia="pl-PL"/>
        </w:rPr>
        <w:t>i dodatkowych ustaleń</w:t>
      </w:r>
      <w:r w:rsidR="00BB4F19" w:rsidRPr="001E4DF1">
        <w:rPr>
          <w:rFonts w:cs="Calibri"/>
          <w:sz w:val="24"/>
          <w:szCs w:val="24"/>
          <w:lang w:eastAsia="pl-PL"/>
        </w:rPr>
        <w:t xml:space="preserve">, które wynikły </w:t>
      </w:r>
      <w:r w:rsidRPr="001E4DF1">
        <w:rPr>
          <w:rFonts w:cs="Calibri"/>
          <w:sz w:val="24"/>
          <w:szCs w:val="24"/>
          <w:lang w:eastAsia="pl-PL"/>
        </w:rPr>
        <w:t>w trakcie procedury</w:t>
      </w:r>
      <w:r w:rsidR="0055054D" w:rsidRPr="001E4DF1">
        <w:rPr>
          <w:rFonts w:cs="Calibri"/>
          <w:sz w:val="24"/>
          <w:szCs w:val="24"/>
          <w:lang w:eastAsia="pl-PL"/>
        </w:rPr>
        <w:t xml:space="preserve"> </w:t>
      </w:r>
      <w:r w:rsidRPr="001E4DF1">
        <w:rPr>
          <w:rFonts w:cs="Calibri"/>
          <w:sz w:val="24"/>
          <w:szCs w:val="24"/>
          <w:lang w:eastAsia="pl-PL"/>
        </w:rPr>
        <w:t xml:space="preserve">o udzielenie niniejszego </w:t>
      </w:r>
      <w:r w:rsidRPr="001E4DF1">
        <w:rPr>
          <w:rFonts w:cs="Calibri"/>
          <w:sz w:val="24"/>
          <w:szCs w:val="24"/>
          <w:lang w:eastAsia="pl-PL"/>
        </w:rPr>
        <w:lastRenderedPageBreak/>
        <w:t>zamówienia publicznego</w:t>
      </w:r>
      <w:r w:rsidRPr="001E4DF1">
        <w:rPr>
          <w:rFonts w:cs="Calibri"/>
          <w:color w:val="000000"/>
          <w:sz w:val="24"/>
          <w:szCs w:val="24"/>
          <w:lang w:eastAsia="pl-PL"/>
        </w:rPr>
        <w:t>) oraz</w:t>
      </w:r>
      <w:r w:rsidR="000C5BC0" w:rsidRPr="001E4DF1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Pr="001E4DF1">
        <w:rPr>
          <w:rFonts w:cs="Calibri"/>
          <w:color w:val="000000"/>
          <w:sz w:val="24"/>
          <w:szCs w:val="24"/>
          <w:lang w:eastAsia="pl-PL"/>
        </w:rPr>
        <w:t>w miejscu i terminie wyznaczonym przez Zamawiającego.</w:t>
      </w:r>
    </w:p>
    <w:p w14:paraId="08D39645" w14:textId="4E167A95" w:rsidR="00EF7710" w:rsidRPr="001E4DF1" w:rsidRDefault="00EF7710" w:rsidP="001E4DF1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bookmarkStart w:id="0" w:name="_Hlk69195273"/>
      <w:r w:rsidRPr="001E4DF1">
        <w:rPr>
          <w:rFonts w:cs="Calibri"/>
          <w:b/>
          <w:sz w:val="24"/>
          <w:szCs w:val="24"/>
          <w:lang w:eastAsia="pl-PL"/>
        </w:rPr>
        <w:t>Oświadczam</w:t>
      </w:r>
      <w:bookmarkEnd w:id="0"/>
      <w:r w:rsidRPr="001E4DF1">
        <w:rPr>
          <w:rFonts w:cs="Calibri"/>
          <w:b/>
          <w:sz w:val="24"/>
          <w:szCs w:val="24"/>
          <w:lang w:eastAsia="pl-PL"/>
        </w:rPr>
        <w:t>,</w:t>
      </w:r>
      <w:r w:rsidRPr="001E4DF1">
        <w:rPr>
          <w:rFonts w:cs="Calibri"/>
          <w:sz w:val="24"/>
          <w:szCs w:val="24"/>
          <w:lang w:eastAsia="pl-PL"/>
        </w:rPr>
        <w:t xml:space="preserve"> że gwarantuję wykonanie przedmiotu</w:t>
      </w:r>
      <w:r w:rsidR="0055054D" w:rsidRPr="001E4DF1">
        <w:rPr>
          <w:rFonts w:cs="Calibri"/>
          <w:sz w:val="24"/>
          <w:szCs w:val="24"/>
          <w:lang w:eastAsia="pl-PL"/>
        </w:rPr>
        <w:t xml:space="preserve"> zamówienia</w:t>
      </w:r>
      <w:r w:rsidRPr="001E4DF1">
        <w:rPr>
          <w:rFonts w:cs="Calibri"/>
          <w:sz w:val="24"/>
          <w:szCs w:val="24"/>
          <w:lang w:eastAsia="pl-PL"/>
        </w:rPr>
        <w:t xml:space="preserve"> </w:t>
      </w:r>
      <w:r w:rsidR="0055054D" w:rsidRPr="001E4DF1">
        <w:rPr>
          <w:rFonts w:cs="Calibri"/>
          <w:sz w:val="24"/>
          <w:szCs w:val="24"/>
          <w:lang w:eastAsia="pl-PL"/>
        </w:rPr>
        <w:t>(</w:t>
      </w:r>
      <w:r w:rsidRPr="001E4DF1">
        <w:rPr>
          <w:rFonts w:cs="Calibri"/>
          <w:sz w:val="24"/>
          <w:szCs w:val="24"/>
          <w:lang w:eastAsia="pl-PL"/>
        </w:rPr>
        <w:t>umowy</w:t>
      </w:r>
      <w:r w:rsidR="0055054D" w:rsidRPr="001E4DF1">
        <w:rPr>
          <w:rFonts w:cs="Calibri"/>
          <w:sz w:val="24"/>
          <w:szCs w:val="24"/>
          <w:lang w:eastAsia="pl-PL"/>
        </w:rPr>
        <w:t xml:space="preserve">) </w:t>
      </w:r>
      <w:r w:rsidRPr="001E4DF1">
        <w:rPr>
          <w:rFonts w:cs="Calibri"/>
          <w:sz w:val="24"/>
          <w:szCs w:val="24"/>
          <w:lang w:eastAsia="pl-PL"/>
        </w:rPr>
        <w:t>z należytą staranności</w:t>
      </w:r>
      <w:r w:rsidR="00BB4F19" w:rsidRPr="001E4DF1">
        <w:rPr>
          <w:rFonts w:cs="Calibri"/>
          <w:sz w:val="24"/>
          <w:szCs w:val="24"/>
          <w:lang w:eastAsia="pl-PL"/>
        </w:rPr>
        <w:t xml:space="preserve">ą </w:t>
      </w:r>
      <w:r w:rsidRPr="001E4DF1">
        <w:rPr>
          <w:rFonts w:cs="Calibri"/>
          <w:sz w:val="24"/>
          <w:szCs w:val="24"/>
          <w:lang w:eastAsia="pl-PL"/>
        </w:rPr>
        <w:t>z uwzględnieniem wszelkich wymaganych przepisów oraz przyjmuj</w:t>
      </w:r>
      <w:r w:rsidR="007C5D10">
        <w:rPr>
          <w:rFonts w:cs="Calibri"/>
          <w:sz w:val="24"/>
          <w:szCs w:val="24"/>
          <w:lang w:eastAsia="pl-PL"/>
        </w:rPr>
        <w:t>ę</w:t>
      </w:r>
      <w:r w:rsidRPr="001E4DF1">
        <w:rPr>
          <w:rFonts w:cs="Calibri"/>
          <w:sz w:val="24"/>
          <w:szCs w:val="24"/>
          <w:lang w:eastAsia="pl-PL"/>
        </w:rPr>
        <w:t xml:space="preserve"> odpowiedzialność wynikającą</w:t>
      </w:r>
      <w:r w:rsidR="00BB4F19" w:rsidRPr="001E4DF1">
        <w:rPr>
          <w:rFonts w:cs="Calibri"/>
          <w:sz w:val="24"/>
          <w:szCs w:val="24"/>
          <w:lang w:eastAsia="pl-PL"/>
        </w:rPr>
        <w:t xml:space="preserve"> </w:t>
      </w:r>
      <w:r w:rsidRPr="001E4DF1">
        <w:rPr>
          <w:rFonts w:cs="Calibri"/>
          <w:sz w:val="24"/>
          <w:szCs w:val="24"/>
          <w:lang w:eastAsia="pl-PL"/>
        </w:rPr>
        <w:t xml:space="preserve">z rodzaju wykonywanych </w:t>
      </w:r>
      <w:proofErr w:type="gramStart"/>
      <w:r w:rsidR="0055054D" w:rsidRPr="001E4DF1">
        <w:rPr>
          <w:rFonts w:cs="Calibri"/>
          <w:sz w:val="24"/>
          <w:szCs w:val="24"/>
          <w:lang w:eastAsia="pl-PL"/>
        </w:rPr>
        <w:t>usług</w:t>
      </w:r>
      <w:r w:rsidR="00BB4F19" w:rsidRPr="001E4DF1">
        <w:rPr>
          <w:rFonts w:cs="Calibri"/>
          <w:sz w:val="24"/>
          <w:szCs w:val="24"/>
          <w:lang w:eastAsia="pl-PL"/>
        </w:rPr>
        <w:t xml:space="preserve">, </w:t>
      </w:r>
      <w:r w:rsidRPr="001E4DF1">
        <w:rPr>
          <w:rFonts w:cs="Calibri"/>
          <w:sz w:val="24"/>
          <w:szCs w:val="24"/>
          <w:lang w:eastAsia="pl-PL"/>
        </w:rPr>
        <w:t xml:space="preserve"> </w:t>
      </w:r>
      <w:r w:rsidRPr="001E4DF1">
        <w:rPr>
          <w:rFonts w:cs="Calibri"/>
          <w:color w:val="000000"/>
          <w:sz w:val="24"/>
          <w:szCs w:val="24"/>
          <w:lang w:eastAsia="pl-PL"/>
        </w:rPr>
        <w:t>przewidzianą</w:t>
      </w:r>
      <w:proofErr w:type="gramEnd"/>
      <w:r w:rsidRPr="001E4DF1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="007C5D10">
        <w:rPr>
          <w:rFonts w:cs="Calibri"/>
          <w:color w:val="000000"/>
          <w:sz w:val="24"/>
          <w:szCs w:val="24"/>
          <w:lang w:eastAsia="pl-PL"/>
        </w:rPr>
        <w:br/>
      </w:r>
      <w:r w:rsidRPr="001E4DF1">
        <w:rPr>
          <w:rFonts w:cs="Calibri"/>
          <w:color w:val="000000"/>
          <w:sz w:val="24"/>
          <w:szCs w:val="24"/>
          <w:lang w:eastAsia="pl-PL"/>
        </w:rPr>
        <w:t>w przepisach prawa cywilnego i prawa karnego.</w:t>
      </w:r>
    </w:p>
    <w:p w14:paraId="1BF4C1B9" w14:textId="7930EECF" w:rsidR="0055054D" w:rsidRPr="001E4DF1" w:rsidRDefault="0055054D" w:rsidP="001E4DF1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1E4DF1">
        <w:rPr>
          <w:rFonts w:cs="Calibri"/>
          <w:b/>
          <w:sz w:val="24"/>
          <w:szCs w:val="24"/>
          <w:lang w:eastAsia="pl-PL"/>
        </w:rPr>
        <w:t>Oświadczam,</w:t>
      </w:r>
      <w:r w:rsidR="00037C4D" w:rsidRPr="001E4DF1">
        <w:rPr>
          <w:rFonts w:cs="Calibri"/>
          <w:b/>
          <w:sz w:val="24"/>
          <w:szCs w:val="24"/>
          <w:lang w:eastAsia="pl-PL"/>
        </w:rPr>
        <w:t xml:space="preserve"> </w:t>
      </w:r>
      <w:r w:rsidR="00037C4D" w:rsidRPr="001E4DF1">
        <w:rPr>
          <w:rFonts w:cs="Calibri"/>
          <w:sz w:val="24"/>
          <w:szCs w:val="24"/>
          <w:lang w:eastAsia="pl-PL"/>
        </w:rPr>
        <w:t xml:space="preserve">że posiadam wszelkie kwalifikacje, wiedzę, uprawnienia, doświadczenie, środki materialne i sprzęty oraz potencjał kadrowy niezbędne do wykonania przedmiotu zamówienia (umowy) oraz zobowiązuję się do wykonania przedmiotu zamówienia (umowy) z zachowaniem należytej staranności wymaganej w stosunkach tego rodzaju. </w:t>
      </w:r>
    </w:p>
    <w:p w14:paraId="7C92E167" w14:textId="2D830B1E" w:rsidR="00037C4D" w:rsidRPr="001E4DF1" w:rsidRDefault="00037C4D" w:rsidP="001E4DF1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1E4DF1">
        <w:rPr>
          <w:rFonts w:cs="Calibri"/>
          <w:b/>
          <w:sz w:val="24"/>
          <w:szCs w:val="24"/>
          <w:lang w:eastAsia="pl-PL"/>
        </w:rPr>
        <w:t xml:space="preserve">Oświadczam, </w:t>
      </w:r>
      <w:r w:rsidRPr="001E4DF1">
        <w:rPr>
          <w:rFonts w:cs="Calibri"/>
          <w:sz w:val="24"/>
          <w:szCs w:val="24"/>
          <w:lang w:eastAsia="pl-PL"/>
        </w:rPr>
        <w:t xml:space="preserve">że nie są mi znane żadne przeszkody natury technicznej, prawnej, ani finansowej, które uniemożliwiłyby, bądź utrudniłyby zawarcie umowy oraz wykonanie obowiązków wynikających z umowy. </w:t>
      </w:r>
    </w:p>
    <w:p w14:paraId="1FA42B32" w14:textId="5B6306BE" w:rsidR="002158CC" w:rsidRPr="001E4DF1" w:rsidRDefault="002158CC" w:rsidP="001E4DF1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1E4DF1">
        <w:rPr>
          <w:rFonts w:cs="Calibri"/>
          <w:b/>
          <w:sz w:val="24"/>
          <w:szCs w:val="24"/>
          <w:lang w:eastAsia="pl-PL"/>
        </w:rPr>
        <w:t xml:space="preserve">Oświadczam, </w:t>
      </w:r>
      <w:r w:rsidRPr="001E4DF1">
        <w:rPr>
          <w:rFonts w:cs="Calibri"/>
          <w:sz w:val="24"/>
          <w:szCs w:val="24"/>
          <w:lang w:eastAsia="pl-PL"/>
        </w:rPr>
        <w:t xml:space="preserve">że do kontaktów w sprawie </w:t>
      </w:r>
      <w:r w:rsidR="00037C4D" w:rsidRPr="001E4DF1">
        <w:rPr>
          <w:rFonts w:cs="Calibri"/>
          <w:sz w:val="24"/>
          <w:szCs w:val="24"/>
          <w:lang w:eastAsia="pl-PL"/>
        </w:rPr>
        <w:t>realizacji</w:t>
      </w:r>
      <w:r w:rsidRPr="001E4DF1">
        <w:rPr>
          <w:rFonts w:cs="Calibri"/>
          <w:sz w:val="24"/>
          <w:szCs w:val="24"/>
          <w:lang w:eastAsia="pl-PL"/>
        </w:rPr>
        <w:t xml:space="preserve"> </w:t>
      </w:r>
      <w:r w:rsidR="008D249F" w:rsidRPr="001E4DF1">
        <w:rPr>
          <w:rFonts w:cs="Calibri"/>
          <w:sz w:val="24"/>
          <w:szCs w:val="24"/>
          <w:lang w:eastAsia="pl-PL"/>
        </w:rPr>
        <w:t>przedmiotu zamówienia</w:t>
      </w:r>
      <w:r w:rsidR="0055054D" w:rsidRPr="001E4DF1">
        <w:rPr>
          <w:rFonts w:cs="Calibri"/>
          <w:sz w:val="24"/>
          <w:szCs w:val="24"/>
          <w:lang w:eastAsia="pl-PL"/>
        </w:rPr>
        <w:t xml:space="preserve"> </w:t>
      </w:r>
      <w:r w:rsidRPr="001E4DF1">
        <w:rPr>
          <w:rFonts w:cs="Calibri"/>
          <w:sz w:val="24"/>
          <w:szCs w:val="24"/>
          <w:lang w:eastAsia="pl-PL"/>
        </w:rPr>
        <w:t>upoważniam:</w:t>
      </w:r>
    </w:p>
    <w:p w14:paraId="261BFE7E" w14:textId="2E633DCB" w:rsidR="00E64150" w:rsidRPr="001E4DF1" w:rsidRDefault="00E64150" w:rsidP="001E4DF1">
      <w:pPr>
        <w:numPr>
          <w:ilvl w:val="0"/>
          <w:numId w:val="34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1E4DF1">
        <w:rPr>
          <w:rFonts w:cs="Calibri"/>
          <w:sz w:val="24"/>
          <w:szCs w:val="24"/>
          <w:lang w:eastAsia="pl-PL"/>
        </w:rPr>
        <w:t>imię i nazwisko:</w:t>
      </w:r>
      <w:r w:rsidRPr="001E4DF1">
        <w:rPr>
          <w:rFonts w:cs="Calibri"/>
          <w:sz w:val="24"/>
          <w:szCs w:val="24"/>
          <w:lang w:eastAsia="pl-PL"/>
        </w:rPr>
        <w:tab/>
      </w:r>
      <w:r w:rsidRPr="001E4DF1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1AFEE48B" w14:textId="31AFE51F" w:rsidR="00E64150" w:rsidRPr="001E4DF1" w:rsidRDefault="00E64150" w:rsidP="001E4DF1">
      <w:pPr>
        <w:numPr>
          <w:ilvl w:val="0"/>
          <w:numId w:val="34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1E4DF1">
        <w:rPr>
          <w:rFonts w:cs="Calibri"/>
          <w:sz w:val="24"/>
          <w:szCs w:val="24"/>
          <w:lang w:eastAsia="pl-PL"/>
        </w:rPr>
        <w:t>adres e-mail:</w:t>
      </w:r>
      <w:r w:rsidRPr="001E4DF1">
        <w:rPr>
          <w:rFonts w:cs="Calibri"/>
          <w:sz w:val="24"/>
          <w:szCs w:val="24"/>
          <w:lang w:eastAsia="pl-PL"/>
        </w:rPr>
        <w:tab/>
      </w:r>
      <w:r w:rsidRPr="001E4DF1">
        <w:rPr>
          <w:rFonts w:cs="Calibri"/>
          <w:sz w:val="24"/>
          <w:szCs w:val="24"/>
          <w:lang w:eastAsia="pl-PL"/>
        </w:rPr>
        <w:tab/>
      </w:r>
      <w:r w:rsidR="00E864DD" w:rsidRPr="001E4DF1">
        <w:rPr>
          <w:rFonts w:cs="Calibri"/>
          <w:sz w:val="24"/>
          <w:szCs w:val="24"/>
          <w:lang w:eastAsia="pl-PL"/>
        </w:rPr>
        <w:t>…………………………@…………</w:t>
      </w:r>
      <w:proofErr w:type="gramStart"/>
      <w:r w:rsidR="00E864DD" w:rsidRPr="001E4DF1">
        <w:rPr>
          <w:rFonts w:cs="Calibri"/>
          <w:sz w:val="24"/>
          <w:szCs w:val="24"/>
          <w:lang w:eastAsia="pl-PL"/>
        </w:rPr>
        <w:t>…….</w:t>
      </w:r>
      <w:proofErr w:type="gramEnd"/>
      <w:r w:rsidR="00E864DD" w:rsidRPr="001E4DF1">
        <w:rPr>
          <w:rFonts w:cs="Calibri"/>
          <w:sz w:val="24"/>
          <w:szCs w:val="24"/>
          <w:lang w:eastAsia="pl-PL"/>
        </w:rPr>
        <w:t>.……….…..</w:t>
      </w:r>
    </w:p>
    <w:p w14:paraId="472B8024" w14:textId="42A48574" w:rsidR="00E64150" w:rsidRPr="001E4DF1" w:rsidRDefault="00E64150" w:rsidP="001E4DF1">
      <w:pPr>
        <w:numPr>
          <w:ilvl w:val="0"/>
          <w:numId w:val="34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1E4DF1">
        <w:rPr>
          <w:rFonts w:cs="Calibri"/>
          <w:sz w:val="24"/>
          <w:szCs w:val="24"/>
          <w:lang w:eastAsia="pl-PL"/>
        </w:rPr>
        <w:t xml:space="preserve">telefon kontaktowy: </w:t>
      </w:r>
      <w:r w:rsidRPr="001E4DF1">
        <w:rPr>
          <w:rFonts w:cs="Calibri"/>
          <w:sz w:val="24"/>
          <w:szCs w:val="24"/>
          <w:lang w:eastAsia="pl-PL"/>
        </w:rPr>
        <w:tab/>
        <w:t>…………………………………………………</w:t>
      </w:r>
      <w:proofErr w:type="gramStart"/>
      <w:r w:rsidRPr="001E4DF1">
        <w:rPr>
          <w:rFonts w:cs="Calibri"/>
          <w:sz w:val="24"/>
          <w:szCs w:val="24"/>
          <w:lang w:eastAsia="pl-PL"/>
        </w:rPr>
        <w:t>…….</w:t>
      </w:r>
      <w:proofErr w:type="gramEnd"/>
      <w:r w:rsidRPr="001E4DF1">
        <w:rPr>
          <w:rFonts w:cs="Calibri"/>
          <w:sz w:val="24"/>
          <w:szCs w:val="24"/>
          <w:lang w:eastAsia="pl-PL"/>
        </w:rPr>
        <w:t>.….</w:t>
      </w:r>
    </w:p>
    <w:p w14:paraId="6CDDC287" w14:textId="4C813DA6" w:rsidR="00EF7710" w:rsidRPr="001E4DF1" w:rsidRDefault="00EF7710" w:rsidP="001E4DF1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1E4DF1">
        <w:rPr>
          <w:rFonts w:cs="Calibri"/>
          <w:b/>
          <w:sz w:val="24"/>
          <w:szCs w:val="24"/>
          <w:lang w:eastAsia="pl-PL"/>
        </w:rPr>
        <w:t>Oświadczam,</w:t>
      </w:r>
      <w:r w:rsidRPr="001E4DF1">
        <w:rPr>
          <w:rFonts w:cs="Calibri"/>
          <w:sz w:val="24"/>
          <w:szCs w:val="24"/>
          <w:lang w:eastAsia="pl-PL"/>
        </w:rPr>
        <w:t xml:space="preserve"> iż znana jest mi/nam treść art. 297 §</w:t>
      </w:r>
      <w:r w:rsidR="006076CD" w:rsidRPr="001E4DF1">
        <w:rPr>
          <w:rFonts w:cs="Calibri"/>
          <w:sz w:val="24"/>
          <w:szCs w:val="24"/>
          <w:lang w:eastAsia="pl-PL"/>
        </w:rPr>
        <w:t xml:space="preserve"> </w:t>
      </w:r>
      <w:r w:rsidRPr="001E4DF1">
        <w:rPr>
          <w:rFonts w:cs="Calibri"/>
          <w:sz w:val="24"/>
          <w:szCs w:val="24"/>
          <w:lang w:eastAsia="pl-PL"/>
        </w:rPr>
        <w:t xml:space="preserve">1 kodeksu karnego: </w:t>
      </w:r>
      <w:r w:rsidRPr="007C5D10">
        <w:rPr>
          <w:rFonts w:cs="Calibri"/>
          <w:sz w:val="24"/>
          <w:szCs w:val="24"/>
          <w:lang w:eastAsia="pl-PL"/>
        </w:rPr>
        <w:t xml:space="preserve">„Kto,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</w:t>
      </w:r>
      <w:r w:rsidRPr="007C5D10">
        <w:rPr>
          <w:rFonts w:cs="Calibri"/>
          <w:sz w:val="24"/>
          <w:szCs w:val="24"/>
          <w:lang w:eastAsia="pl-PL"/>
        </w:rPr>
        <w:lastRenderedPageBreak/>
        <w:t>o istotnym znaczeniu dla uzyskania wymienionego wsparcia finansowego, instrumentu płatniczego lub zamówienia, podlega karze pozbawienia wolności od 3 miesięcy do lat 5</w:t>
      </w:r>
      <w:r w:rsidR="00BB4F19" w:rsidRPr="007C5D10">
        <w:rPr>
          <w:rFonts w:cs="Calibri"/>
          <w:sz w:val="24"/>
          <w:szCs w:val="24"/>
          <w:lang w:eastAsia="pl-PL"/>
        </w:rPr>
        <w:t>”.</w:t>
      </w:r>
    </w:p>
    <w:p w14:paraId="78DA4C41" w14:textId="77777777" w:rsidR="00EF7710" w:rsidRPr="001E4DF1" w:rsidRDefault="00EF7710" w:rsidP="001E4DF1">
      <w:pPr>
        <w:spacing w:after="0" w:line="360" w:lineRule="auto"/>
        <w:rPr>
          <w:rFonts w:cs="Calibri"/>
          <w:sz w:val="24"/>
          <w:szCs w:val="24"/>
          <w:u w:val="single"/>
          <w:lang w:eastAsia="pl-PL"/>
        </w:rPr>
      </w:pPr>
    </w:p>
    <w:p w14:paraId="228E6FB3" w14:textId="17A681D2" w:rsidR="00EF7710" w:rsidRPr="001E4DF1" w:rsidRDefault="00DC2F45" w:rsidP="001E4DF1">
      <w:pPr>
        <w:numPr>
          <w:ilvl w:val="0"/>
          <w:numId w:val="13"/>
        </w:numPr>
        <w:spacing w:after="0" w:line="360" w:lineRule="auto"/>
        <w:ind w:left="357" w:hanging="357"/>
        <w:rPr>
          <w:rFonts w:cs="Calibri"/>
          <w:sz w:val="24"/>
          <w:szCs w:val="24"/>
          <w:lang w:eastAsia="pl-PL"/>
        </w:rPr>
      </w:pPr>
      <w:r w:rsidRPr="00DC2F45">
        <w:rPr>
          <w:rFonts w:cs="Calibri"/>
          <w:b/>
          <w:bCs/>
          <w:sz w:val="24"/>
          <w:szCs w:val="24"/>
          <w:lang w:eastAsia="pl-PL"/>
        </w:rPr>
        <w:t>Oświadczam, że jestem</w:t>
      </w:r>
      <w:r w:rsidR="000D4CD9" w:rsidRPr="00DC2F45">
        <w:rPr>
          <w:rFonts w:cs="Calibri"/>
          <w:b/>
          <w:bCs/>
          <w:sz w:val="24"/>
          <w:szCs w:val="24"/>
          <w:lang w:eastAsia="pl-PL"/>
        </w:rPr>
        <w:t>:</w:t>
      </w:r>
      <w:r w:rsidR="00EF7710" w:rsidRPr="001E4DF1">
        <w:rPr>
          <w:rFonts w:cs="Calibri"/>
          <w:b/>
          <w:bCs/>
          <w:sz w:val="24"/>
          <w:szCs w:val="24"/>
          <w:lang w:eastAsia="pl-PL"/>
        </w:rPr>
        <w:t xml:space="preserve"> </w:t>
      </w:r>
      <w:r w:rsidR="00EF7710" w:rsidRPr="001E4DF1">
        <w:rPr>
          <w:rFonts w:cs="Calibri"/>
          <w:sz w:val="24"/>
          <w:szCs w:val="24"/>
          <w:lang w:eastAsia="pl-PL"/>
        </w:rPr>
        <w:t>(należy zaznaczyć właściwy kwadrat)</w:t>
      </w:r>
      <w:r w:rsidR="00CE4E2A" w:rsidRPr="001E4DF1">
        <w:rPr>
          <w:rFonts w:cs="Calibri"/>
          <w:b/>
          <w:bCs/>
          <w:sz w:val="24"/>
          <w:szCs w:val="24"/>
          <w:lang w:eastAsia="pl-PL"/>
        </w:rPr>
        <w:t>:</w:t>
      </w:r>
    </w:p>
    <w:p w14:paraId="76803DF9" w14:textId="31C4BF23" w:rsidR="00EF7710" w:rsidRPr="001E4DF1" w:rsidRDefault="00EF7710" w:rsidP="001E4DF1">
      <w:pPr>
        <w:numPr>
          <w:ilvl w:val="0"/>
          <w:numId w:val="10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1E4DF1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E4DF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C5673E">
        <w:rPr>
          <w:rFonts w:cs="Calibri"/>
          <w:bCs/>
          <w:sz w:val="24"/>
          <w:szCs w:val="24"/>
          <w:lang w:eastAsia="pl-PL"/>
        </w:rPr>
      </w:r>
      <w:r w:rsidR="00C5673E">
        <w:rPr>
          <w:rFonts w:cs="Calibri"/>
          <w:bCs/>
          <w:sz w:val="24"/>
          <w:szCs w:val="24"/>
          <w:lang w:eastAsia="pl-PL"/>
        </w:rPr>
        <w:fldChar w:fldCharType="separate"/>
      </w:r>
      <w:r w:rsidRPr="001E4DF1">
        <w:rPr>
          <w:rFonts w:cs="Calibri"/>
          <w:bCs/>
          <w:sz w:val="24"/>
          <w:szCs w:val="24"/>
          <w:lang w:eastAsia="pl-PL"/>
        </w:rPr>
        <w:fldChar w:fldCharType="end"/>
      </w:r>
      <w:r w:rsidRPr="001E4DF1">
        <w:rPr>
          <w:rFonts w:cs="Calibri"/>
          <w:bCs/>
          <w:sz w:val="24"/>
          <w:szCs w:val="24"/>
          <w:lang w:eastAsia="pl-PL"/>
        </w:rPr>
        <w:t xml:space="preserve">   Mikro przedsiębiorstwem</w:t>
      </w:r>
      <w:r w:rsidR="00CF7F91" w:rsidRPr="001E4DF1">
        <w:rPr>
          <w:rFonts w:cs="Calibri"/>
          <w:bCs/>
          <w:sz w:val="24"/>
          <w:szCs w:val="24"/>
          <w:lang w:eastAsia="pl-PL"/>
        </w:rPr>
        <w:t xml:space="preserve"> (mikro przedsiębiorcą).</w:t>
      </w:r>
    </w:p>
    <w:p w14:paraId="30D6741E" w14:textId="23BCCB41" w:rsidR="00EF7710" w:rsidRPr="001E4DF1" w:rsidRDefault="00EF7710" w:rsidP="001E4DF1">
      <w:pPr>
        <w:numPr>
          <w:ilvl w:val="0"/>
          <w:numId w:val="10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1E4DF1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E4DF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C5673E">
        <w:rPr>
          <w:rFonts w:cs="Calibri"/>
          <w:bCs/>
          <w:sz w:val="24"/>
          <w:szCs w:val="24"/>
          <w:lang w:eastAsia="pl-PL"/>
        </w:rPr>
      </w:r>
      <w:r w:rsidR="00C5673E">
        <w:rPr>
          <w:rFonts w:cs="Calibri"/>
          <w:bCs/>
          <w:sz w:val="24"/>
          <w:szCs w:val="24"/>
          <w:lang w:eastAsia="pl-PL"/>
        </w:rPr>
        <w:fldChar w:fldCharType="separate"/>
      </w:r>
      <w:r w:rsidRPr="001E4DF1">
        <w:rPr>
          <w:rFonts w:cs="Calibri"/>
          <w:bCs/>
          <w:sz w:val="24"/>
          <w:szCs w:val="24"/>
          <w:lang w:eastAsia="pl-PL"/>
        </w:rPr>
        <w:fldChar w:fldCharType="end"/>
      </w:r>
      <w:r w:rsidRPr="001E4DF1">
        <w:rPr>
          <w:rFonts w:cs="Calibri"/>
          <w:bCs/>
          <w:sz w:val="24"/>
          <w:szCs w:val="24"/>
          <w:lang w:eastAsia="pl-PL"/>
        </w:rPr>
        <w:t xml:space="preserve">   Małym przedsiębiorstwem</w:t>
      </w:r>
      <w:r w:rsidR="00CF7F91" w:rsidRPr="001E4DF1">
        <w:rPr>
          <w:rFonts w:cs="Calibri"/>
          <w:bCs/>
          <w:sz w:val="24"/>
          <w:szCs w:val="24"/>
          <w:lang w:eastAsia="pl-PL"/>
        </w:rPr>
        <w:t xml:space="preserve"> (małym przedsiębiorcą).</w:t>
      </w:r>
    </w:p>
    <w:p w14:paraId="2E3163B6" w14:textId="746D4894" w:rsidR="00EF7710" w:rsidRPr="001E4DF1" w:rsidRDefault="00EF7710" w:rsidP="001E4DF1">
      <w:pPr>
        <w:numPr>
          <w:ilvl w:val="0"/>
          <w:numId w:val="10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1E4DF1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E4DF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C5673E">
        <w:rPr>
          <w:rFonts w:cs="Calibri"/>
          <w:bCs/>
          <w:sz w:val="24"/>
          <w:szCs w:val="24"/>
          <w:lang w:eastAsia="pl-PL"/>
        </w:rPr>
      </w:r>
      <w:r w:rsidR="00C5673E">
        <w:rPr>
          <w:rFonts w:cs="Calibri"/>
          <w:bCs/>
          <w:sz w:val="24"/>
          <w:szCs w:val="24"/>
          <w:lang w:eastAsia="pl-PL"/>
        </w:rPr>
        <w:fldChar w:fldCharType="separate"/>
      </w:r>
      <w:r w:rsidRPr="001E4DF1">
        <w:rPr>
          <w:rFonts w:cs="Calibri"/>
          <w:bCs/>
          <w:sz w:val="24"/>
          <w:szCs w:val="24"/>
          <w:lang w:eastAsia="pl-PL"/>
        </w:rPr>
        <w:fldChar w:fldCharType="end"/>
      </w:r>
      <w:r w:rsidRPr="001E4DF1">
        <w:rPr>
          <w:rFonts w:cs="Calibri"/>
          <w:bCs/>
          <w:sz w:val="24"/>
          <w:szCs w:val="24"/>
          <w:lang w:eastAsia="pl-PL"/>
        </w:rPr>
        <w:t xml:space="preserve">   Średnim przedsiębiorstwem</w:t>
      </w:r>
      <w:r w:rsidR="00CF7F91" w:rsidRPr="001E4DF1">
        <w:rPr>
          <w:rFonts w:cs="Calibri"/>
          <w:bCs/>
          <w:sz w:val="24"/>
          <w:szCs w:val="24"/>
          <w:lang w:eastAsia="pl-PL"/>
        </w:rPr>
        <w:t xml:space="preserve"> (średnim przedsiębiorcą).</w:t>
      </w:r>
    </w:p>
    <w:p w14:paraId="483232C1" w14:textId="17D29A5D" w:rsidR="00EF7710" w:rsidRPr="001E4DF1" w:rsidRDefault="00EF7710" w:rsidP="001E4DF1">
      <w:pPr>
        <w:numPr>
          <w:ilvl w:val="0"/>
          <w:numId w:val="10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1E4DF1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E4DF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C5673E">
        <w:rPr>
          <w:rFonts w:cs="Calibri"/>
          <w:bCs/>
          <w:sz w:val="24"/>
          <w:szCs w:val="24"/>
          <w:lang w:eastAsia="pl-PL"/>
        </w:rPr>
      </w:r>
      <w:r w:rsidR="00C5673E">
        <w:rPr>
          <w:rFonts w:cs="Calibri"/>
          <w:bCs/>
          <w:sz w:val="24"/>
          <w:szCs w:val="24"/>
          <w:lang w:eastAsia="pl-PL"/>
        </w:rPr>
        <w:fldChar w:fldCharType="separate"/>
      </w:r>
      <w:r w:rsidRPr="001E4DF1">
        <w:rPr>
          <w:rFonts w:cs="Calibri"/>
          <w:bCs/>
          <w:sz w:val="24"/>
          <w:szCs w:val="24"/>
          <w:lang w:eastAsia="pl-PL"/>
        </w:rPr>
        <w:fldChar w:fldCharType="end"/>
      </w:r>
      <w:r w:rsidRPr="001E4DF1">
        <w:rPr>
          <w:rFonts w:cs="Calibri"/>
          <w:bCs/>
          <w:sz w:val="24"/>
          <w:szCs w:val="24"/>
          <w:lang w:eastAsia="pl-PL"/>
        </w:rPr>
        <w:t xml:space="preserve">   </w:t>
      </w:r>
      <w:proofErr w:type="spellStart"/>
      <w:r w:rsidRPr="001E4DF1">
        <w:rPr>
          <w:rFonts w:cs="Calibri"/>
          <w:bCs/>
          <w:sz w:val="24"/>
          <w:szCs w:val="24"/>
          <w:lang w:val="en-GB" w:eastAsia="pl-PL"/>
        </w:rPr>
        <w:t>Dużym</w:t>
      </w:r>
      <w:proofErr w:type="spellEnd"/>
      <w:r w:rsidRPr="001E4DF1">
        <w:rPr>
          <w:rFonts w:cs="Calibri"/>
          <w:bCs/>
          <w:sz w:val="24"/>
          <w:szCs w:val="24"/>
          <w:lang w:val="en-GB" w:eastAsia="pl-PL"/>
        </w:rPr>
        <w:t xml:space="preserve"> </w:t>
      </w:r>
      <w:proofErr w:type="spellStart"/>
      <w:r w:rsidRPr="001E4DF1">
        <w:rPr>
          <w:rFonts w:cs="Calibri"/>
          <w:bCs/>
          <w:sz w:val="24"/>
          <w:szCs w:val="24"/>
          <w:lang w:val="en-GB" w:eastAsia="pl-PL"/>
        </w:rPr>
        <w:t>przedsi</w:t>
      </w:r>
      <w:r w:rsidR="007D56F9" w:rsidRPr="001E4DF1">
        <w:rPr>
          <w:rFonts w:cs="Calibri"/>
          <w:bCs/>
          <w:sz w:val="24"/>
          <w:szCs w:val="24"/>
          <w:lang w:val="en-GB" w:eastAsia="pl-PL"/>
        </w:rPr>
        <w:t>ę</w:t>
      </w:r>
      <w:r w:rsidRPr="001E4DF1">
        <w:rPr>
          <w:rFonts w:cs="Calibri"/>
          <w:bCs/>
          <w:sz w:val="24"/>
          <w:szCs w:val="24"/>
          <w:lang w:val="en-GB" w:eastAsia="pl-PL"/>
        </w:rPr>
        <w:t>biorstwem</w:t>
      </w:r>
      <w:proofErr w:type="spellEnd"/>
      <w:r w:rsidR="00CF7F91" w:rsidRPr="001E4DF1">
        <w:rPr>
          <w:rFonts w:cs="Calibri"/>
          <w:bCs/>
          <w:sz w:val="24"/>
          <w:szCs w:val="24"/>
          <w:lang w:val="en-GB" w:eastAsia="pl-PL"/>
        </w:rPr>
        <w:t xml:space="preserve"> (</w:t>
      </w:r>
      <w:proofErr w:type="spellStart"/>
      <w:r w:rsidR="00CF7F91" w:rsidRPr="001E4DF1">
        <w:rPr>
          <w:rFonts w:cs="Calibri"/>
          <w:bCs/>
          <w:sz w:val="24"/>
          <w:szCs w:val="24"/>
          <w:lang w:val="en-GB" w:eastAsia="pl-PL"/>
        </w:rPr>
        <w:t>dużym</w:t>
      </w:r>
      <w:proofErr w:type="spellEnd"/>
      <w:r w:rsidR="00CF7F91" w:rsidRPr="001E4DF1">
        <w:rPr>
          <w:rFonts w:cs="Calibri"/>
          <w:bCs/>
          <w:sz w:val="24"/>
          <w:szCs w:val="24"/>
          <w:lang w:val="en-GB" w:eastAsia="pl-PL"/>
        </w:rPr>
        <w:t xml:space="preserve"> </w:t>
      </w:r>
      <w:proofErr w:type="spellStart"/>
      <w:r w:rsidR="00CF7F91" w:rsidRPr="001E4DF1">
        <w:rPr>
          <w:rFonts w:cs="Calibri"/>
          <w:bCs/>
          <w:sz w:val="24"/>
          <w:szCs w:val="24"/>
          <w:lang w:val="en-GB" w:eastAsia="pl-PL"/>
        </w:rPr>
        <w:t>przedsiębiorcą</w:t>
      </w:r>
      <w:proofErr w:type="spellEnd"/>
      <w:r w:rsidR="00CF7F91" w:rsidRPr="001E4DF1">
        <w:rPr>
          <w:rFonts w:cs="Calibri"/>
          <w:bCs/>
          <w:sz w:val="24"/>
          <w:szCs w:val="24"/>
          <w:lang w:val="en-GB" w:eastAsia="pl-PL"/>
        </w:rPr>
        <w:t xml:space="preserve">). </w:t>
      </w:r>
      <w:r w:rsidR="004078A9" w:rsidRPr="001E4DF1">
        <w:rPr>
          <w:rFonts w:cs="Calibri"/>
          <w:bCs/>
          <w:sz w:val="24"/>
          <w:szCs w:val="24"/>
          <w:lang w:val="en-GB" w:eastAsia="pl-PL"/>
        </w:rPr>
        <w:t xml:space="preserve"> </w:t>
      </w:r>
      <w:r w:rsidR="007D56F9" w:rsidRPr="001E4DF1">
        <w:rPr>
          <w:rFonts w:cs="Calibri"/>
          <w:bCs/>
          <w:sz w:val="24"/>
          <w:szCs w:val="24"/>
          <w:lang w:val="en-GB" w:eastAsia="pl-PL"/>
        </w:rPr>
        <w:t xml:space="preserve"> </w:t>
      </w:r>
    </w:p>
    <w:p w14:paraId="0578A3CD" w14:textId="2D8E06FD" w:rsidR="00CF7F91" w:rsidRPr="001E4DF1" w:rsidRDefault="00CF7F91" w:rsidP="001E4DF1">
      <w:pPr>
        <w:spacing w:after="0" w:line="360" w:lineRule="auto"/>
        <w:ind w:left="284"/>
        <w:rPr>
          <w:rFonts w:cs="Calibri"/>
          <w:sz w:val="24"/>
          <w:szCs w:val="24"/>
          <w:u w:val="single"/>
          <w:lang w:eastAsia="pl-PL"/>
        </w:rPr>
      </w:pPr>
      <w:r w:rsidRPr="001E4DF1">
        <w:rPr>
          <w:rFonts w:cs="Calibri"/>
          <w:sz w:val="24"/>
          <w:szCs w:val="24"/>
          <w:u w:val="single"/>
          <w:lang w:eastAsia="pl-PL"/>
        </w:rPr>
        <w:t>Wyjaśnienie:</w:t>
      </w:r>
    </w:p>
    <w:p w14:paraId="556EE70B" w14:textId="77777777" w:rsidR="00CF7F91" w:rsidRPr="001E4DF1" w:rsidRDefault="00EF7710" w:rsidP="001E4DF1">
      <w:pPr>
        <w:numPr>
          <w:ilvl w:val="0"/>
          <w:numId w:val="20"/>
        </w:numPr>
        <w:spacing w:after="0" w:line="360" w:lineRule="auto"/>
        <w:ind w:left="1071" w:hanging="357"/>
        <w:rPr>
          <w:rFonts w:cs="Calibri"/>
          <w:sz w:val="24"/>
          <w:szCs w:val="24"/>
          <w:u w:val="single"/>
          <w:lang w:eastAsia="pl-PL"/>
        </w:rPr>
      </w:pPr>
      <w:r w:rsidRPr="001E4DF1">
        <w:rPr>
          <w:rFonts w:cs="Calibri"/>
          <w:b/>
          <w:sz w:val="24"/>
          <w:szCs w:val="24"/>
          <w:lang w:eastAsia="pl-PL"/>
        </w:rPr>
        <w:t xml:space="preserve">Mikro przedsiębiorstwo: </w:t>
      </w:r>
      <w:r w:rsidRPr="001E4DF1">
        <w:rPr>
          <w:rFonts w:cs="Calibri"/>
          <w:sz w:val="24"/>
          <w:szCs w:val="24"/>
          <w:lang w:eastAsia="pl-PL"/>
        </w:rPr>
        <w:t>przedsiębiorstwo</w:t>
      </w:r>
      <w:r w:rsidRPr="001E4DF1">
        <w:rPr>
          <w:rFonts w:cs="Calibri"/>
          <w:b/>
          <w:sz w:val="24"/>
          <w:szCs w:val="24"/>
          <w:lang w:eastAsia="pl-PL"/>
        </w:rPr>
        <w:t xml:space="preserve"> zatrudnia mniej niż 10 pracowników </w:t>
      </w:r>
      <w:r w:rsidRPr="001E4DF1">
        <w:rPr>
          <w:rFonts w:cs="Calibri"/>
          <w:sz w:val="24"/>
          <w:szCs w:val="24"/>
          <w:lang w:eastAsia="pl-PL"/>
        </w:rPr>
        <w:t>a jego roczny obrót nie przekracza (lub/i jego całkowity bilans roczny)</w:t>
      </w:r>
      <w:r w:rsidRPr="001E4DF1">
        <w:rPr>
          <w:rFonts w:cs="Calibri"/>
          <w:b/>
          <w:sz w:val="24"/>
          <w:szCs w:val="24"/>
          <w:lang w:eastAsia="pl-PL"/>
        </w:rPr>
        <w:t xml:space="preserve"> 2 milionów EUR.</w:t>
      </w:r>
    </w:p>
    <w:p w14:paraId="3920131D" w14:textId="25399344" w:rsidR="00EF7710" w:rsidRPr="001E4DF1" w:rsidRDefault="00EF7710" w:rsidP="001E4DF1">
      <w:pPr>
        <w:numPr>
          <w:ilvl w:val="0"/>
          <w:numId w:val="20"/>
        </w:numPr>
        <w:spacing w:after="0" w:line="360" w:lineRule="auto"/>
        <w:ind w:left="1071" w:hanging="357"/>
        <w:rPr>
          <w:rFonts w:cs="Calibri"/>
          <w:sz w:val="24"/>
          <w:szCs w:val="24"/>
          <w:u w:val="single"/>
          <w:lang w:eastAsia="pl-PL"/>
        </w:rPr>
      </w:pPr>
      <w:r w:rsidRPr="001E4DF1">
        <w:rPr>
          <w:rFonts w:cs="Calibri"/>
          <w:b/>
          <w:sz w:val="24"/>
          <w:szCs w:val="24"/>
          <w:lang w:eastAsia="pl-PL"/>
        </w:rPr>
        <w:t>Małe przedsiębiorstwo:</w:t>
      </w:r>
      <w:r w:rsidRPr="001E4DF1">
        <w:rPr>
          <w:rFonts w:cs="Calibri"/>
          <w:sz w:val="24"/>
          <w:szCs w:val="24"/>
          <w:lang w:eastAsia="pl-PL"/>
        </w:rPr>
        <w:t xml:space="preserve"> przedsiębiorstwo, które </w:t>
      </w:r>
      <w:r w:rsidRPr="001E4DF1">
        <w:rPr>
          <w:rFonts w:cs="Calibri"/>
          <w:b/>
          <w:sz w:val="24"/>
          <w:szCs w:val="24"/>
          <w:lang w:eastAsia="pl-PL"/>
        </w:rPr>
        <w:t>zatrudnia mniej niż 50 osób</w:t>
      </w:r>
      <w:r w:rsidRPr="001E4DF1">
        <w:rPr>
          <w:rFonts w:cs="Calibri"/>
          <w:sz w:val="24"/>
          <w:szCs w:val="24"/>
          <w:lang w:eastAsia="pl-PL"/>
        </w:rPr>
        <w:t xml:space="preserve"> i którego roczny obrót lub roczna suma bilansowa </w:t>
      </w:r>
      <w:r w:rsidRPr="001E4DF1">
        <w:rPr>
          <w:rFonts w:cs="Calibri"/>
          <w:b/>
          <w:sz w:val="24"/>
          <w:szCs w:val="24"/>
          <w:lang w:eastAsia="pl-PL"/>
        </w:rPr>
        <w:t>nie przekracza 10 milionów EUR</w:t>
      </w:r>
      <w:r w:rsidRPr="001E4DF1">
        <w:rPr>
          <w:rFonts w:cs="Calibri"/>
          <w:sz w:val="24"/>
          <w:szCs w:val="24"/>
          <w:lang w:eastAsia="pl-PL"/>
        </w:rPr>
        <w:t>.</w:t>
      </w:r>
    </w:p>
    <w:p w14:paraId="1E8A1F98" w14:textId="2CC4F2A7" w:rsidR="00EF7710" w:rsidRPr="001E4DF1" w:rsidRDefault="00EF7710" w:rsidP="001E4DF1">
      <w:pPr>
        <w:numPr>
          <w:ilvl w:val="0"/>
          <w:numId w:val="20"/>
        </w:numPr>
        <w:spacing w:after="0" w:line="360" w:lineRule="auto"/>
        <w:ind w:left="1071" w:hanging="357"/>
        <w:rPr>
          <w:rFonts w:cs="Calibri"/>
          <w:sz w:val="24"/>
          <w:szCs w:val="24"/>
          <w:u w:val="single"/>
          <w:lang w:eastAsia="pl-PL"/>
        </w:rPr>
      </w:pPr>
      <w:r w:rsidRPr="001E4DF1">
        <w:rPr>
          <w:rFonts w:cs="Calibri"/>
          <w:b/>
          <w:sz w:val="24"/>
          <w:szCs w:val="24"/>
          <w:lang w:eastAsia="pl-PL"/>
        </w:rPr>
        <w:t xml:space="preserve">Średnie przedsiębiorstwa: </w:t>
      </w:r>
      <w:r w:rsidRPr="001E4DF1">
        <w:rPr>
          <w:rFonts w:cs="Calibri"/>
          <w:sz w:val="24"/>
          <w:szCs w:val="24"/>
          <w:lang w:eastAsia="pl-PL"/>
        </w:rPr>
        <w:t>przedsiębiorstwa, które nie są</w:t>
      </w:r>
      <w:r w:rsidR="00CF7F91" w:rsidRPr="001E4DF1">
        <w:rPr>
          <w:rFonts w:cs="Calibri"/>
          <w:sz w:val="24"/>
          <w:szCs w:val="24"/>
          <w:lang w:eastAsia="pl-PL"/>
        </w:rPr>
        <w:t xml:space="preserve"> </w:t>
      </w:r>
      <w:r w:rsidRPr="001E4DF1">
        <w:rPr>
          <w:rFonts w:cs="Calibri"/>
          <w:sz w:val="24"/>
          <w:szCs w:val="24"/>
          <w:lang w:eastAsia="pl-PL"/>
        </w:rPr>
        <w:t xml:space="preserve">mikroprzedsiębiorstwami ani małymi przedsiębiorstwami i które </w:t>
      </w:r>
      <w:r w:rsidRPr="001E4DF1">
        <w:rPr>
          <w:rFonts w:cs="Calibri"/>
          <w:b/>
          <w:sz w:val="24"/>
          <w:szCs w:val="24"/>
          <w:lang w:eastAsia="pl-PL"/>
        </w:rPr>
        <w:t>zatrudniają mniej niż 250 osób</w:t>
      </w:r>
      <w:r w:rsidRPr="001E4DF1">
        <w:rPr>
          <w:rFonts w:cs="Calibri"/>
          <w:sz w:val="24"/>
          <w:szCs w:val="24"/>
          <w:lang w:eastAsia="pl-PL"/>
        </w:rPr>
        <w:t xml:space="preserve"> i których </w:t>
      </w:r>
      <w:r w:rsidRPr="001E4DF1">
        <w:rPr>
          <w:rFonts w:cs="Calibri"/>
          <w:b/>
          <w:sz w:val="24"/>
          <w:szCs w:val="24"/>
          <w:lang w:eastAsia="pl-PL"/>
        </w:rPr>
        <w:t>roczny obrót nie przekracza 50 milionów EUR</w:t>
      </w:r>
      <w:r w:rsidRPr="001E4DF1">
        <w:rPr>
          <w:rFonts w:cs="Calibri"/>
          <w:sz w:val="24"/>
          <w:szCs w:val="24"/>
          <w:lang w:eastAsia="pl-PL"/>
        </w:rPr>
        <w:t xml:space="preserve"> </w:t>
      </w:r>
      <w:r w:rsidRPr="001E4DF1">
        <w:rPr>
          <w:rFonts w:cs="Calibri"/>
          <w:b/>
          <w:sz w:val="24"/>
          <w:szCs w:val="24"/>
          <w:lang w:eastAsia="pl-PL"/>
        </w:rPr>
        <w:t>lub</w:t>
      </w:r>
      <w:r w:rsidRPr="001E4DF1">
        <w:rPr>
          <w:rFonts w:cs="Calibri"/>
          <w:sz w:val="24"/>
          <w:szCs w:val="24"/>
          <w:lang w:eastAsia="pl-PL"/>
        </w:rPr>
        <w:t xml:space="preserve"> </w:t>
      </w:r>
      <w:r w:rsidRPr="001E4DF1">
        <w:rPr>
          <w:rFonts w:cs="Calibri"/>
          <w:b/>
          <w:sz w:val="24"/>
          <w:szCs w:val="24"/>
          <w:lang w:eastAsia="pl-PL"/>
        </w:rPr>
        <w:t>roczna suma bilansowa nie przekracza 43 milionów EUR.</w:t>
      </w:r>
    </w:p>
    <w:p w14:paraId="33EADED0" w14:textId="77777777" w:rsidR="00EF7710" w:rsidRPr="001E4DF1" w:rsidRDefault="00EF7710" w:rsidP="001E4DF1">
      <w:pPr>
        <w:numPr>
          <w:ilvl w:val="0"/>
          <w:numId w:val="20"/>
        </w:numPr>
        <w:spacing w:after="0" w:line="360" w:lineRule="auto"/>
        <w:ind w:left="1071" w:hanging="357"/>
        <w:rPr>
          <w:rFonts w:cs="Calibri"/>
          <w:sz w:val="24"/>
          <w:szCs w:val="24"/>
          <w:u w:val="single"/>
          <w:lang w:eastAsia="pl-PL"/>
        </w:rPr>
      </w:pPr>
      <w:r w:rsidRPr="001E4DF1">
        <w:rPr>
          <w:rFonts w:cs="Calibri"/>
          <w:b/>
          <w:sz w:val="24"/>
          <w:szCs w:val="24"/>
          <w:lang w:eastAsia="en-GB"/>
        </w:rPr>
        <w:t xml:space="preserve">Duże przedsiębiorstwo: </w:t>
      </w:r>
      <w:r w:rsidRPr="001E4DF1">
        <w:rPr>
          <w:rFonts w:cs="Calibri"/>
          <w:sz w:val="24"/>
          <w:szCs w:val="24"/>
          <w:lang w:eastAsia="en-GB"/>
        </w:rPr>
        <w:t xml:space="preserve">jest to przedsiębiorstwo, które nie kwalifikuje się do żadnej z ww. kategorii przedsiębiorstw. </w:t>
      </w:r>
    </w:p>
    <w:p w14:paraId="5472AE2C" w14:textId="77777777" w:rsidR="00EF7710" w:rsidRPr="001E4DF1" w:rsidRDefault="00EF7710" w:rsidP="001E4DF1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4E90BB4E" w14:textId="599F91DA" w:rsidR="00EF7710" w:rsidRPr="001E4DF1" w:rsidRDefault="00DC2F45" w:rsidP="001E4DF1">
      <w:pPr>
        <w:numPr>
          <w:ilvl w:val="0"/>
          <w:numId w:val="13"/>
        </w:numPr>
        <w:spacing w:after="0" w:line="360" w:lineRule="auto"/>
        <w:ind w:left="357" w:hanging="357"/>
        <w:rPr>
          <w:rFonts w:cs="Calibri"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Tajemnica przedsiębiorstwa </w:t>
      </w:r>
    </w:p>
    <w:p w14:paraId="0F60077C" w14:textId="7DAD24D9" w:rsidR="00DC2F45" w:rsidRDefault="00DC2F45" w:rsidP="00DC2F45">
      <w:pPr>
        <w:spacing w:after="0" w:line="360" w:lineRule="auto"/>
        <w:rPr>
          <w:rFonts w:cs="Calibri"/>
          <w:sz w:val="24"/>
          <w:szCs w:val="24"/>
          <w:lang w:eastAsia="pl-PL"/>
        </w:rPr>
      </w:pPr>
      <w:r w:rsidRPr="00741ADB">
        <w:rPr>
          <w:rFonts w:cs="Calibri"/>
          <w:b/>
          <w:sz w:val="24"/>
          <w:szCs w:val="24"/>
          <w:lang w:eastAsia="pl-PL"/>
        </w:rPr>
        <w:t>Oświadczam</w:t>
      </w:r>
      <w:r>
        <w:rPr>
          <w:rFonts w:cs="Calibri"/>
          <w:b/>
          <w:sz w:val="24"/>
          <w:szCs w:val="24"/>
          <w:lang w:eastAsia="pl-PL"/>
        </w:rPr>
        <w:t xml:space="preserve">, </w:t>
      </w:r>
      <w:r w:rsidRPr="00741ADB">
        <w:rPr>
          <w:rFonts w:cs="Calibri"/>
          <w:sz w:val="24"/>
          <w:szCs w:val="24"/>
          <w:lang w:eastAsia="pl-PL"/>
        </w:rPr>
        <w:t>że niniejsza oferta</w:t>
      </w:r>
      <w:r>
        <w:rPr>
          <w:rFonts w:cs="Calibri"/>
          <w:sz w:val="24"/>
          <w:szCs w:val="24"/>
          <w:lang w:eastAsia="pl-PL"/>
        </w:rPr>
        <w:t>:</w:t>
      </w:r>
    </w:p>
    <w:p w14:paraId="720BE4FA" w14:textId="77777777" w:rsidR="00DC2F45" w:rsidRDefault="00DC2F45" w:rsidP="00DC2F45">
      <w:pPr>
        <w:spacing w:after="0" w:line="360" w:lineRule="auto"/>
        <w:rPr>
          <w:rFonts w:cs="Calibri"/>
          <w:sz w:val="24"/>
          <w:szCs w:val="24"/>
          <w:lang w:eastAsia="pl-PL"/>
        </w:rPr>
      </w:pPr>
      <w:r w:rsidRPr="00CE4E2A">
        <w:rPr>
          <w:rFonts w:cs="Calibri"/>
          <w:sz w:val="24"/>
          <w:szCs w:val="24"/>
          <w:lang w:eastAsia="pl-PL"/>
        </w:rPr>
        <w:t>(należy zaznaczyć właściwy kwadrat)</w:t>
      </w:r>
    </w:p>
    <w:p w14:paraId="4D5C4F38" w14:textId="77777777" w:rsidR="00DC2F45" w:rsidRDefault="00DC2F45" w:rsidP="00DC2F45">
      <w:pPr>
        <w:numPr>
          <w:ilvl w:val="0"/>
          <w:numId w:val="42"/>
        </w:numPr>
        <w:spacing w:after="120" w:line="360" w:lineRule="auto"/>
        <w:rPr>
          <w:rFonts w:cs="Calibri"/>
          <w:b/>
          <w:sz w:val="24"/>
          <w:szCs w:val="24"/>
          <w:lang w:eastAsia="pl-PL"/>
        </w:rPr>
      </w:pPr>
      <w:r w:rsidRPr="00CF7F91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9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C5673E">
        <w:rPr>
          <w:rFonts w:cs="Calibri"/>
          <w:bCs/>
          <w:sz w:val="24"/>
          <w:szCs w:val="24"/>
          <w:lang w:eastAsia="pl-PL"/>
        </w:rPr>
      </w:r>
      <w:r w:rsidR="00C5673E">
        <w:rPr>
          <w:rFonts w:cs="Calibri"/>
          <w:bCs/>
          <w:sz w:val="24"/>
          <w:szCs w:val="24"/>
          <w:lang w:eastAsia="pl-PL"/>
        </w:rPr>
        <w:fldChar w:fldCharType="separate"/>
      </w:r>
      <w:r w:rsidRPr="00CF7F91">
        <w:rPr>
          <w:rFonts w:cs="Calibri"/>
          <w:bCs/>
          <w:sz w:val="24"/>
          <w:szCs w:val="24"/>
          <w:lang w:eastAsia="pl-PL"/>
        </w:rPr>
        <w:fldChar w:fldCharType="end"/>
      </w:r>
      <w:r w:rsidRPr="00CF7F91">
        <w:rPr>
          <w:rFonts w:cs="Calibri"/>
          <w:bCs/>
          <w:sz w:val="24"/>
          <w:szCs w:val="24"/>
          <w:lang w:eastAsia="pl-PL"/>
        </w:rPr>
        <w:t xml:space="preserve"> </w:t>
      </w:r>
      <w:r w:rsidRPr="004C2DE7">
        <w:rPr>
          <w:rFonts w:cs="Calibri"/>
          <w:b/>
          <w:sz w:val="24"/>
          <w:szCs w:val="24"/>
          <w:lang w:eastAsia="pl-PL"/>
        </w:rPr>
        <w:t>Nie zawiera</w:t>
      </w:r>
    </w:p>
    <w:p w14:paraId="6957EFAF" w14:textId="77777777" w:rsidR="00DC2F45" w:rsidRPr="004E0361" w:rsidRDefault="00DC2F45" w:rsidP="00DC2F45">
      <w:pPr>
        <w:numPr>
          <w:ilvl w:val="0"/>
          <w:numId w:val="42"/>
        </w:numPr>
        <w:spacing w:after="120" w:line="360" w:lineRule="auto"/>
        <w:rPr>
          <w:rFonts w:cs="Calibri"/>
          <w:b/>
          <w:sz w:val="24"/>
          <w:szCs w:val="24"/>
          <w:lang w:eastAsia="pl-PL"/>
        </w:rPr>
      </w:pPr>
      <w:r w:rsidRPr="004E0361">
        <w:rPr>
          <w:rFonts w:cs="Calibri"/>
          <w:bCs/>
          <w:sz w:val="24"/>
          <w:szCs w:val="24"/>
          <w:lang w:eastAsia="pl-PL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E036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C5673E">
        <w:rPr>
          <w:rFonts w:cs="Calibri"/>
          <w:bCs/>
          <w:sz w:val="24"/>
          <w:szCs w:val="24"/>
          <w:lang w:eastAsia="pl-PL"/>
        </w:rPr>
      </w:r>
      <w:r w:rsidR="00C5673E">
        <w:rPr>
          <w:rFonts w:cs="Calibri"/>
          <w:bCs/>
          <w:sz w:val="24"/>
          <w:szCs w:val="24"/>
          <w:lang w:eastAsia="pl-PL"/>
        </w:rPr>
        <w:fldChar w:fldCharType="separate"/>
      </w:r>
      <w:r w:rsidRPr="004E0361">
        <w:rPr>
          <w:rFonts w:cs="Calibri"/>
          <w:bCs/>
          <w:sz w:val="24"/>
          <w:szCs w:val="24"/>
          <w:lang w:eastAsia="pl-PL"/>
        </w:rPr>
        <w:fldChar w:fldCharType="end"/>
      </w:r>
      <w:r w:rsidRPr="004E0361">
        <w:rPr>
          <w:rFonts w:cs="Calibri"/>
          <w:bCs/>
          <w:sz w:val="24"/>
          <w:szCs w:val="24"/>
          <w:lang w:eastAsia="pl-PL"/>
        </w:rPr>
        <w:t xml:space="preserve"> </w:t>
      </w:r>
      <w:r w:rsidRPr="004E0361">
        <w:rPr>
          <w:rFonts w:cs="Calibri"/>
          <w:b/>
          <w:sz w:val="24"/>
          <w:szCs w:val="24"/>
          <w:lang w:eastAsia="pl-PL"/>
        </w:rPr>
        <w:t xml:space="preserve">Zawiera </w:t>
      </w:r>
    </w:p>
    <w:p w14:paraId="6D92EC55" w14:textId="77777777" w:rsidR="00DC2F45" w:rsidRDefault="00DC2F45" w:rsidP="00DC2F45">
      <w:pPr>
        <w:spacing w:after="120" w:line="360" w:lineRule="auto"/>
        <w:rPr>
          <w:rFonts w:cs="Calibri"/>
          <w:sz w:val="24"/>
          <w:szCs w:val="24"/>
          <w:lang w:eastAsia="pl-PL"/>
        </w:rPr>
      </w:pPr>
      <w:r w:rsidRPr="000D4CD9">
        <w:rPr>
          <w:rFonts w:cs="Calibri"/>
          <w:sz w:val="24"/>
          <w:szCs w:val="24"/>
          <w:lang w:eastAsia="pl-PL"/>
        </w:rPr>
        <w:t>informacj</w:t>
      </w:r>
      <w:r>
        <w:rPr>
          <w:rFonts w:cs="Calibri"/>
          <w:sz w:val="24"/>
          <w:szCs w:val="24"/>
          <w:lang w:eastAsia="pl-PL"/>
        </w:rPr>
        <w:t>ę</w:t>
      </w:r>
      <w:r w:rsidRPr="000D4CD9">
        <w:rPr>
          <w:rFonts w:cs="Calibri"/>
          <w:sz w:val="24"/>
          <w:szCs w:val="24"/>
          <w:lang w:eastAsia="pl-PL"/>
        </w:rPr>
        <w:t xml:space="preserve"> stanowiąc</w:t>
      </w:r>
      <w:r>
        <w:rPr>
          <w:rFonts w:cs="Calibri"/>
          <w:sz w:val="24"/>
          <w:szCs w:val="24"/>
          <w:lang w:eastAsia="pl-PL"/>
        </w:rPr>
        <w:t>e</w:t>
      </w:r>
      <w:r w:rsidRPr="000D4CD9">
        <w:rPr>
          <w:rFonts w:cs="Calibri"/>
          <w:sz w:val="24"/>
          <w:szCs w:val="24"/>
          <w:lang w:eastAsia="pl-PL"/>
        </w:rPr>
        <w:t xml:space="preserve"> tajemnicę przedsiębiorstwa, w </w:t>
      </w:r>
      <w:r w:rsidRPr="00B237C6">
        <w:rPr>
          <w:rFonts w:cs="Calibri"/>
          <w:sz w:val="24"/>
          <w:szCs w:val="24"/>
          <w:lang w:eastAsia="pl-PL"/>
        </w:rPr>
        <w:t>rozumieniu art. 11 ust. 4 ustawy z dnia 16 kwietnia 1993 r.</w:t>
      </w:r>
      <w:r>
        <w:rPr>
          <w:rFonts w:cs="Calibri"/>
          <w:sz w:val="24"/>
          <w:szCs w:val="24"/>
          <w:lang w:eastAsia="pl-PL"/>
        </w:rPr>
        <w:t xml:space="preserve"> </w:t>
      </w:r>
      <w:r w:rsidRPr="00B237C6">
        <w:rPr>
          <w:rFonts w:cs="Calibri"/>
          <w:sz w:val="24"/>
          <w:szCs w:val="24"/>
          <w:lang w:eastAsia="pl-PL"/>
        </w:rPr>
        <w:t>o zwalczaniu nieuczciwej konkurencji</w:t>
      </w:r>
      <w:r>
        <w:rPr>
          <w:rFonts w:cs="Calibri"/>
          <w:sz w:val="24"/>
          <w:szCs w:val="24"/>
          <w:lang w:eastAsia="pl-PL"/>
        </w:rPr>
        <w:t xml:space="preserve">. </w:t>
      </w:r>
      <w:r w:rsidRPr="00B237C6">
        <w:rPr>
          <w:rFonts w:eastAsia="Verdana" w:cs="Calibri"/>
          <w:bCs/>
          <w:sz w:val="24"/>
          <w:szCs w:val="24"/>
        </w:rPr>
        <w:t xml:space="preserve"> </w:t>
      </w:r>
    </w:p>
    <w:p w14:paraId="1E022EF3" w14:textId="77777777" w:rsidR="000F2A5C" w:rsidRPr="001E4DF1" w:rsidRDefault="000F2A5C" w:rsidP="001E4DF1">
      <w:pPr>
        <w:spacing w:after="120" w:line="360" w:lineRule="auto"/>
        <w:rPr>
          <w:rFonts w:cs="Calibri"/>
          <w:sz w:val="24"/>
          <w:szCs w:val="24"/>
          <w:lang w:eastAsia="pl-PL"/>
        </w:rPr>
      </w:pPr>
    </w:p>
    <w:p w14:paraId="602F5B27" w14:textId="6DAF6B19" w:rsidR="00EF7710" w:rsidRPr="001E4DF1" w:rsidRDefault="00DC2F45" w:rsidP="001E4DF1">
      <w:pPr>
        <w:numPr>
          <w:ilvl w:val="0"/>
          <w:numId w:val="13"/>
        </w:numPr>
        <w:spacing w:after="0" w:line="360" w:lineRule="auto"/>
        <w:ind w:left="357" w:hanging="357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Informacje organizacyjne </w:t>
      </w:r>
    </w:p>
    <w:p w14:paraId="716B39E2" w14:textId="27F6E957" w:rsidR="00EE6193" w:rsidRPr="001E4DF1" w:rsidRDefault="00EE6193" w:rsidP="001E4DF1">
      <w:pPr>
        <w:numPr>
          <w:ilvl w:val="0"/>
          <w:numId w:val="21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1E4DF1">
        <w:rPr>
          <w:rFonts w:cs="Calibri"/>
          <w:sz w:val="24"/>
          <w:szCs w:val="24"/>
          <w:lang w:eastAsia="pl-PL"/>
        </w:rPr>
        <w:t xml:space="preserve">Osobą uprawnioną do udzielania informacji na temat złożonej oferty jest: </w:t>
      </w:r>
      <w:r w:rsidR="000D4CD9" w:rsidRPr="001E4DF1">
        <w:rPr>
          <w:rFonts w:cs="Calibri"/>
          <w:sz w:val="24"/>
          <w:szCs w:val="24"/>
          <w:lang w:eastAsia="pl-PL"/>
        </w:rPr>
        <w:t xml:space="preserve">Pani / Pan </w:t>
      </w:r>
      <w:r w:rsidRPr="001E4DF1">
        <w:rPr>
          <w:rFonts w:cs="Calibri"/>
          <w:sz w:val="24"/>
          <w:szCs w:val="24"/>
          <w:lang w:eastAsia="pl-PL"/>
        </w:rPr>
        <w:t>………………tel. ………...………e-mail: ………</w:t>
      </w:r>
      <w:proofErr w:type="gramStart"/>
      <w:r w:rsidRPr="001E4DF1">
        <w:rPr>
          <w:rFonts w:cs="Calibri"/>
          <w:sz w:val="24"/>
          <w:szCs w:val="24"/>
          <w:lang w:eastAsia="pl-PL"/>
        </w:rPr>
        <w:t>…….</w:t>
      </w:r>
      <w:proofErr w:type="gramEnd"/>
      <w:r w:rsidRPr="001E4DF1">
        <w:rPr>
          <w:rFonts w:cs="Calibri"/>
          <w:sz w:val="24"/>
          <w:szCs w:val="24"/>
          <w:lang w:eastAsia="pl-PL"/>
        </w:rPr>
        <w:t>…………..</w:t>
      </w:r>
    </w:p>
    <w:p w14:paraId="3998957A" w14:textId="316391C8" w:rsidR="00EE6193" w:rsidRPr="001E4DF1" w:rsidRDefault="00EE6193" w:rsidP="001E4DF1">
      <w:pPr>
        <w:numPr>
          <w:ilvl w:val="0"/>
          <w:numId w:val="21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1E4DF1">
        <w:rPr>
          <w:rFonts w:cs="Calibri"/>
          <w:sz w:val="24"/>
          <w:szCs w:val="24"/>
          <w:lang w:eastAsia="pl-PL"/>
        </w:rPr>
        <w:t>Osoba/osoby przewidziana/</w:t>
      </w:r>
      <w:proofErr w:type="spellStart"/>
      <w:r w:rsidRPr="001E4DF1">
        <w:rPr>
          <w:rFonts w:cs="Calibri"/>
          <w:sz w:val="24"/>
          <w:szCs w:val="24"/>
          <w:lang w:eastAsia="pl-PL"/>
        </w:rPr>
        <w:t>ne</w:t>
      </w:r>
      <w:proofErr w:type="spellEnd"/>
      <w:r w:rsidRPr="001E4DF1">
        <w:rPr>
          <w:rFonts w:cs="Calibri"/>
          <w:sz w:val="24"/>
          <w:szCs w:val="24"/>
          <w:lang w:eastAsia="pl-PL"/>
        </w:rPr>
        <w:t xml:space="preserve"> do podpisania umowy</w:t>
      </w:r>
      <w:r w:rsidR="00C86DBE" w:rsidRPr="001E4DF1">
        <w:rPr>
          <w:rFonts w:cs="Calibri"/>
          <w:sz w:val="24"/>
          <w:szCs w:val="24"/>
          <w:lang w:eastAsia="pl-PL"/>
        </w:rPr>
        <w:t xml:space="preserve"> (imię i nazwisko, funkcja)</w:t>
      </w:r>
      <w:r w:rsidRPr="001E4DF1">
        <w:rPr>
          <w:rFonts w:cs="Calibri"/>
          <w:sz w:val="24"/>
          <w:szCs w:val="24"/>
          <w:lang w:eastAsia="pl-PL"/>
        </w:rPr>
        <w:t>:</w:t>
      </w:r>
    </w:p>
    <w:p w14:paraId="446FBABC" w14:textId="77777777" w:rsidR="000D4CD9" w:rsidRPr="001E4DF1" w:rsidRDefault="00EE6193" w:rsidP="001E4DF1">
      <w:pPr>
        <w:spacing w:after="0" w:line="360" w:lineRule="auto"/>
        <w:ind w:left="641"/>
        <w:rPr>
          <w:rFonts w:cs="Calibri"/>
          <w:sz w:val="24"/>
          <w:szCs w:val="24"/>
          <w:lang w:eastAsia="pl-PL"/>
        </w:rPr>
      </w:pPr>
      <w:r w:rsidRPr="001E4DF1">
        <w:rPr>
          <w:rFonts w:cs="Calibri"/>
          <w:sz w:val="24"/>
          <w:szCs w:val="24"/>
          <w:lang w:eastAsia="pl-PL"/>
        </w:rPr>
        <w:t>…………………………………..………………………………</w:t>
      </w:r>
    </w:p>
    <w:p w14:paraId="1A2C2202" w14:textId="2350B1BD" w:rsidR="00EE6193" w:rsidRPr="001E4DF1" w:rsidRDefault="00EE6193" w:rsidP="001E4DF1">
      <w:pPr>
        <w:numPr>
          <w:ilvl w:val="0"/>
          <w:numId w:val="14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1E4DF1">
        <w:rPr>
          <w:rFonts w:cs="Calibri"/>
          <w:sz w:val="24"/>
          <w:szCs w:val="24"/>
          <w:lang w:eastAsia="pl-PL"/>
        </w:rPr>
        <w:t>Korespondencj</w:t>
      </w:r>
      <w:r w:rsidR="000D4CD9" w:rsidRPr="001E4DF1">
        <w:rPr>
          <w:rFonts w:cs="Calibri"/>
          <w:sz w:val="24"/>
          <w:szCs w:val="24"/>
          <w:lang w:eastAsia="pl-PL"/>
        </w:rPr>
        <w:t>ę</w:t>
      </w:r>
      <w:r w:rsidRPr="001E4DF1">
        <w:rPr>
          <w:rFonts w:cs="Calibri"/>
          <w:sz w:val="24"/>
          <w:szCs w:val="24"/>
          <w:lang w:eastAsia="pl-PL"/>
        </w:rPr>
        <w:t xml:space="preserve"> związaną z prowadzonym postępowaniem</w:t>
      </w:r>
      <w:r w:rsidR="000D4CD9" w:rsidRPr="001E4DF1">
        <w:rPr>
          <w:rFonts w:cs="Calibri"/>
          <w:sz w:val="24"/>
          <w:szCs w:val="24"/>
          <w:lang w:eastAsia="pl-PL"/>
        </w:rPr>
        <w:t xml:space="preserve"> </w:t>
      </w:r>
      <w:r w:rsidRPr="001E4DF1">
        <w:rPr>
          <w:rFonts w:cs="Calibri"/>
          <w:sz w:val="24"/>
          <w:szCs w:val="24"/>
          <w:lang w:eastAsia="pl-PL"/>
        </w:rPr>
        <w:t>oraz ze złożoną przeze mnie ofertą</w:t>
      </w:r>
      <w:r w:rsidR="000D4CD9" w:rsidRPr="001E4DF1">
        <w:rPr>
          <w:rFonts w:cs="Calibri"/>
          <w:sz w:val="24"/>
          <w:szCs w:val="24"/>
          <w:lang w:eastAsia="pl-PL"/>
        </w:rPr>
        <w:t xml:space="preserve"> </w:t>
      </w:r>
      <w:r w:rsidRPr="001E4DF1">
        <w:rPr>
          <w:rFonts w:cs="Calibri"/>
          <w:sz w:val="24"/>
          <w:szCs w:val="24"/>
          <w:lang w:eastAsia="pl-PL"/>
        </w:rPr>
        <w:t>proszę kierować</w:t>
      </w:r>
      <w:r w:rsidR="003C20C2" w:rsidRPr="001E4DF1">
        <w:rPr>
          <w:rFonts w:cs="Calibri"/>
          <w:sz w:val="24"/>
          <w:szCs w:val="24"/>
          <w:lang w:eastAsia="pl-PL"/>
        </w:rPr>
        <w:t xml:space="preserve"> </w:t>
      </w:r>
      <w:r w:rsidRPr="001E4DF1">
        <w:rPr>
          <w:rFonts w:cs="Calibri"/>
          <w:sz w:val="24"/>
          <w:szCs w:val="24"/>
          <w:lang w:eastAsia="pl-PL"/>
        </w:rPr>
        <w:t>na:</w:t>
      </w:r>
      <w:r w:rsidR="000D4CD9" w:rsidRPr="001E4DF1">
        <w:rPr>
          <w:rFonts w:cs="Calibri"/>
          <w:sz w:val="24"/>
          <w:szCs w:val="24"/>
          <w:lang w:eastAsia="pl-PL"/>
        </w:rPr>
        <w:t xml:space="preserve"> </w:t>
      </w:r>
      <w:r w:rsidRPr="001E4DF1">
        <w:rPr>
          <w:rFonts w:cs="Calibri"/>
          <w:sz w:val="24"/>
          <w:szCs w:val="24"/>
          <w:lang w:eastAsia="pl-PL"/>
        </w:rPr>
        <w:t xml:space="preserve">adres </w:t>
      </w:r>
      <w:proofErr w:type="gramStart"/>
      <w:r w:rsidRPr="001E4DF1">
        <w:rPr>
          <w:rFonts w:cs="Calibri"/>
          <w:sz w:val="24"/>
          <w:szCs w:val="24"/>
          <w:lang w:eastAsia="pl-PL"/>
        </w:rPr>
        <w:t xml:space="preserve">e-mail:  </w:t>
      </w:r>
      <w:r w:rsidRPr="001E4DF1">
        <w:rPr>
          <w:rFonts w:cs="Calibri"/>
          <w:b/>
          <w:sz w:val="24"/>
          <w:szCs w:val="24"/>
          <w:lang w:eastAsia="pl-PL"/>
        </w:rPr>
        <w:t>…</w:t>
      </w:r>
      <w:proofErr w:type="gramEnd"/>
      <w:r w:rsidRPr="001E4DF1">
        <w:rPr>
          <w:rFonts w:cs="Calibri"/>
          <w:b/>
          <w:sz w:val="24"/>
          <w:szCs w:val="24"/>
          <w:lang w:eastAsia="pl-PL"/>
        </w:rPr>
        <w:t>………………………@……………………</w:t>
      </w:r>
    </w:p>
    <w:p w14:paraId="4EAFEB93" w14:textId="55A9ABD8" w:rsidR="00EE6193" w:rsidRPr="001E4DF1" w:rsidRDefault="00EE6193" w:rsidP="001E4DF1">
      <w:pPr>
        <w:numPr>
          <w:ilvl w:val="0"/>
          <w:numId w:val="14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1E4DF1">
        <w:rPr>
          <w:rFonts w:eastAsia="TimesNewRomanPS-BoldMT" w:cs="Calibri"/>
          <w:b/>
          <w:bCs/>
          <w:sz w:val="24"/>
          <w:szCs w:val="24"/>
          <w:lang w:eastAsia="pl-PL"/>
        </w:rPr>
        <w:t xml:space="preserve">Pełnomocnik </w:t>
      </w:r>
      <w:r w:rsidRPr="001E4DF1">
        <w:rPr>
          <w:rFonts w:eastAsia="TimesNewRomanPS-BoldMT" w:cs="Calibri"/>
          <w:sz w:val="24"/>
          <w:szCs w:val="24"/>
          <w:lang w:eastAsia="pl-PL"/>
        </w:rPr>
        <w:t xml:space="preserve">w przypadku składania </w:t>
      </w:r>
      <w:r w:rsidRPr="001E4DF1">
        <w:rPr>
          <w:rFonts w:eastAsia="TimesNewRomanPS-BoldMT" w:cs="Calibri"/>
          <w:b/>
          <w:bCs/>
          <w:sz w:val="24"/>
          <w:szCs w:val="24"/>
          <w:lang w:eastAsia="pl-PL"/>
        </w:rPr>
        <w:t>oferty wspólnej:</w:t>
      </w:r>
    </w:p>
    <w:p w14:paraId="4DED409E" w14:textId="7486B972" w:rsidR="00EE6193" w:rsidRPr="001E4DF1" w:rsidRDefault="00EE6193" w:rsidP="001E4DF1">
      <w:pPr>
        <w:numPr>
          <w:ilvl w:val="0"/>
          <w:numId w:val="22"/>
        </w:numPr>
        <w:spacing w:after="0" w:line="360" w:lineRule="auto"/>
        <w:ind w:left="1071" w:hanging="357"/>
        <w:rPr>
          <w:rFonts w:cs="Calibri"/>
          <w:sz w:val="24"/>
          <w:szCs w:val="24"/>
          <w:lang w:eastAsia="pl-PL"/>
        </w:rPr>
      </w:pPr>
      <w:r w:rsidRPr="001E4DF1">
        <w:rPr>
          <w:rFonts w:eastAsia="TimesNewRomanPS-BoldMT" w:cs="Calibri"/>
          <w:sz w:val="24"/>
          <w:szCs w:val="24"/>
          <w:lang w:eastAsia="pl-PL"/>
        </w:rPr>
        <w:t xml:space="preserve">Nazwisko, </w:t>
      </w:r>
      <w:proofErr w:type="gramStart"/>
      <w:r w:rsidRPr="001E4DF1">
        <w:rPr>
          <w:rFonts w:eastAsia="TimesNewRomanPS-BoldMT" w:cs="Calibri"/>
          <w:sz w:val="24"/>
          <w:szCs w:val="24"/>
          <w:lang w:eastAsia="pl-PL"/>
        </w:rPr>
        <w:t>imię</w:t>
      </w:r>
      <w:r w:rsidR="000D4CD9" w:rsidRPr="001E4DF1">
        <w:rPr>
          <w:rFonts w:eastAsia="TimesNewRomanPS-BoldMT" w:cs="Calibri"/>
          <w:sz w:val="24"/>
          <w:szCs w:val="24"/>
          <w:lang w:eastAsia="pl-PL"/>
        </w:rPr>
        <w:t xml:space="preserve">: </w:t>
      </w:r>
      <w:r w:rsidRPr="001E4DF1">
        <w:rPr>
          <w:rFonts w:eastAsia="TimesNewRomanPS-BoldMT" w:cs="Calibri"/>
          <w:sz w:val="24"/>
          <w:szCs w:val="24"/>
          <w:lang w:eastAsia="pl-PL"/>
        </w:rPr>
        <w:t>..</w:t>
      </w:r>
      <w:proofErr w:type="gramEnd"/>
      <w:r w:rsidRPr="001E4DF1">
        <w:rPr>
          <w:rFonts w:eastAsia="TimesNewRomanPS-BoldMT" w:cs="Calibri"/>
          <w:sz w:val="24"/>
          <w:szCs w:val="24"/>
          <w:lang w:eastAsia="pl-PL"/>
        </w:rPr>
        <w:t>……………………………………………………………………………</w:t>
      </w:r>
      <w:r w:rsidR="000D4CD9" w:rsidRPr="001E4DF1">
        <w:rPr>
          <w:rFonts w:eastAsia="TimesNewRomanPS-BoldMT" w:cs="Calibri"/>
          <w:sz w:val="24"/>
          <w:szCs w:val="24"/>
          <w:lang w:eastAsia="pl-PL"/>
        </w:rPr>
        <w:t>…………</w:t>
      </w:r>
      <w:r w:rsidRPr="001E4DF1">
        <w:rPr>
          <w:rFonts w:eastAsia="TimesNewRomanPS-BoldMT" w:cs="Calibri"/>
          <w:sz w:val="24"/>
          <w:szCs w:val="24"/>
          <w:lang w:eastAsia="pl-PL"/>
        </w:rPr>
        <w:t>……</w:t>
      </w:r>
    </w:p>
    <w:p w14:paraId="21D4BB8D" w14:textId="103E1A26" w:rsidR="00EE6193" w:rsidRPr="001E4DF1" w:rsidRDefault="00EE6193" w:rsidP="001E4DF1">
      <w:pPr>
        <w:numPr>
          <w:ilvl w:val="0"/>
          <w:numId w:val="22"/>
        </w:numPr>
        <w:spacing w:after="0" w:line="360" w:lineRule="auto"/>
        <w:ind w:left="1071" w:hanging="357"/>
        <w:rPr>
          <w:rFonts w:cs="Calibri"/>
          <w:sz w:val="24"/>
          <w:szCs w:val="24"/>
          <w:lang w:eastAsia="pl-PL"/>
        </w:rPr>
      </w:pPr>
      <w:r w:rsidRPr="001E4DF1">
        <w:rPr>
          <w:rFonts w:eastAsia="TimesNewRomanPS-BoldMT" w:cs="Calibri"/>
          <w:sz w:val="24"/>
          <w:szCs w:val="24"/>
          <w:lang w:eastAsia="pl-PL"/>
        </w:rPr>
        <w:t>Stanowisko</w:t>
      </w:r>
      <w:r w:rsidR="00D607E7" w:rsidRPr="001E4DF1">
        <w:rPr>
          <w:rFonts w:eastAsia="TimesNewRomanPS-BoldMT" w:cs="Calibri"/>
          <w:sz w:val="24"/>
          <w:szCs w:val="24"/>
          <w:lang w:eastAsia="pl-PL"/>
        </w:rPr>
        <w:t xml:space="preserve">: </w:t>
      </w:r>
      <w:r w:rsidRPr="001E4DF1">
        <w:rPr>
          <w:rFonts w:eastAsia="TimesNewRomanPS-BoldMT" w:cs="Calibri"/>
          <w:sz w:val="24"/>
          <w:szCs w:val="24"/>
          <w:lang w:eastAsia="pl-PL"/>
        </w:rPr>
        <w:t>………………………………………………………………………………………………………</w:t>
      </w:r>
    </w:p>
    <w:p w14:paraId="59BEEB98" w14:textId="0AD5C4D1" w:rsidR="00237BFB" w:rsidRPr="001E4DF1" w:rsidRDefault="00EE6193" w:rsidP="001E4DF1">
      <w:pPr>
        <w:numPr>
          <w:ilvl w:val="0"/>
          <w:numId w:val="22"/>
        </w:numPr>
        <w:spacing w:after="0" w:line="360" w:lineRule="auto"/>
        <w:ind w:left="1071" w:hanging="357"/>
        <w:rPr>
          <w:rFonts w:cs="Calibri"/>
          <w:sz w:val="24"/>
          <w:szCs w:val="24"/>
          <w:lang w:eastAsia="pl-PL"/>
        </w:rPr>
      </w:pPr>
      <w:r w:rsidRPr="001E4DF1">
        <w:rPr>
          <w:rFonts w:eastAsia="TimesNewRomanPS-BoldMT" w:cs="Calibri"/>
          <w:sz w:val="24"/>
          <w:szCs w:val="24"/>
          <w:lang w:eastAsia="pl-PL"/>
        </w:rPr>
        <w:t>Adres</w:t>
      </w:r>
      <w:r w:rsidR="000D4CD9" w:rsidRPr="001E4DF1">
        <w:rPr>
          <w:rFonts w:eastAsia="TimesNewRomanPS-BoldMT" w:cs="Calibri"/>
          <w:sz w:val="24"/>
          <w:szCs w:val="24"/>
          <w:lang w:eastAsia="pl-PL"/>
        </w:rPr>
        <w:t xml:space="preserve"> e-mail: </w:t>
      </w:r>
      <w:r w:rsidRPr="001E4DF1">
        <w:rPr>
          <w:rFonts w:eastAsia="TimesNewRomanPS-BoldMT" w:cs="Calibri"/>
          <w:sz w:val="24"/>
          <w:szCs w:val="24"/>
          <w:lang w:eastAsia="pl-PL"/>
        </w:rPr>
        <w:t>……………</w:t>
      </w:r>
      <w:r w:rsidR="000D4CD9" w:rsidRPr="001E4DF1">
        <w:rPr>
          <w:rFonts w:eastAsia="TimesNewRomanPS-BoldMT" w:cs="Calibri"/>
          <w:sz w:val="24"/>
          <w:szCs w:val="24"/>
          <w:lang w:eastAsia="pl-PL"/>
        </w:rPr>
        <w:t>@.......................</w:t>
      </w:r>
    </w:p>
    <w:p w14:paraId="28EEC896" w14:textId="116B1E84" w:rsidR="002F0C4A" w:rsidRDefault="002F0C4A" w:rsidP="00DC2F45">
      <w:pPr>
        <w:widowControl w:val="0"/>
        <w:suppressAutoHyphens/>
        <w:autoSpaceDE w:val="0"/>
        <w:spacing w:after="0" w:line="200" w:lineRule="atLeast"/>
        <w:rPr>
          <w:rFonts w:cs="Calibri"/>
          <w:sz w:val="24"/>
          <w:szCs w:val="24"/>
        </w:rPr>
      </w:pPr>
    </w:p>
    <w:p w14:paraId="557E73C9" w14:textId="6F2CCAF2" w:rsidR="00890CB0" w:rsidRDefault="00890CB0" w:rsidP="00DC2F45">
      <w:pPr>
        <w:widowControl w:val="0"/>
        <w:suppressAutoHyphens/>
        <w:autoSpaceDE w:val="0"/>
        <w:spacing w:after="0" w:line="200" w:lineRule="atLeast"/>
        <w:rPr>
          <w:rFonts w:cs="Calibri"/>
          <w:sz w:val="24"/>
          <w:szCs w:val="24"/>
        </w:rPr>
      </w:pPr>
    </w:p>
    <w:p w14:paraId="24729975" w14:textId="5B75D493" w:rsidR="00890CB0" w:rsidRDefault="00890CB0" w:rsidP="00DC2F45">
      <w:pPr>
        <w:widowControl w:val="0"/>
        <w:suppressAutoHyphens/>
        <w:autoSpaceDE w:val="0"/>
        <w:spacing w:after="0" w:line="200" w:lineRule="atLeast"/>
        <w:rPr>
          <w:rFonts w:cs="Calibri"/>
          <w:sz w:val="24"/>
          <w:szCs w:val="24"/>
        </w:rPr>
      </w:pPr>
    </w:p>
    <w:p w14:paraId="5268F8A6" w14:textId="2017CBB4" w:rsidR="00890CB0" w:rsidRDefault="00890CB0" w:rsidP="00DC2F45">
      <w:pPr>
        <w:widowControl w:val="0"/>
        <w:suppressAutoHyphens/>
        <w:autoSpaceDE w:val="0"/>
        <w:spacing w:after="0" w:line="200" w:lineRule="atLeast"/>
        <w:rPr>
          <w:rFonts w:cs="Calibri"/>
          <w:sz w:val="24"/>
          <w:szCs w:val="24"/>
        </w:rPr>
      </w:pPr>
    </w:p>
    <w:p w14:paraId="4BEE723C" w14:textId="15A14A55" w:rsidR="00890CB0" w:rsidRDefault="00890CB0" w:rsidP="00DC2F45">
      <w:pPr>
        <w:widowControl w:val="0"/>
        <w:suppressAutoHyphens/>
        <w:autoSpaceDE w:val="0"/>
        <w:spacing w:after="0" w:line="200" w:lineRule="atLeast"/>
        <w:rPr>
          <w:rFonts w:cs="Calibri"/>
          <w:sz w:val="24"/>
          <w:szCs w:val="24"/>
        </w:rPr>
      </w:pPr>
    </w:p>
    <w:p w14:paraId="67AD4CE2" w14:textId="7E6B682B" w:rsidR="00890CB0" w:rsidRDefault="00890CB0" w:rsidP="00DC2F45">
      <w:pPr>
        <w:widowControl w:val="0"/>
        <w:suppressAutoHyphens/>
        <w:autoSpaceDE w:val="0"/>
        <w:spacing w:after="0" w:line="200" w:lineRule="atLeast"/>
        <w:rPr>
          <w:rFonts w:cs="Calibri"/>
          <w:sz w:val="24"/>
          <w:szCs w:val="24"/>
        </w:rPr>
      </w:pPr>
    </w:p>
    <w:p w14:paraId="7988334D" w14:textId="79251093" w:rsidR="00890CB0" w:rsidRDefault="00890CB0" w:rsidP="00DC2F45">
      <w:pPr>
        <w:widowControl w:val="0"/>
        <w:suppressAutoHyphens/>
        <w:autoSpaceDE w:val="0"/>
        <w:spacing w:after="0" w:line="200" w:lineRule="atLeast"/>
        <w:rPr>
          <w:rFonts w:cs="Calibri"/>
          <w:sz w:val="24"/>
          <w:szCs w:val="24"/>
        </w:rPr>
      </w:pPr>
    </w:p>
    <w:p w14:paraId="1DF9BE22" w14:textId="10FFD308" w:rsidR="00890CB0" w:rsidRDefault="00890CB0" w:rsidP="00DC2F45">
      <w:pPr>
        <w:widowControl w:val="0"/>
        <w:suppressAutoHyphens/>
        <w:autoSpaceDE w:val="0"/>
        <w:spacing w:after="0" w:line="200" w:lineRule="atLeast"/>
        <w:rPr>
          <w:rFonts w:cs="Calibri"/>
          <w:sz w:val="24"/>
          <w:szCs w:val="24"/>
        </w:rPr>
      </w:pPr>
    </w:p>
    <w:p w14:paraId="414F819E" w14:textId="222C6E94" w:rsidR="00890CB0" w:rsidRDefault="00890CB0" w:rsidP="00DC2F45">
      <w:pPr>
        <w:widowControl w:val="0"/>
        <w:suppressAutoHyphens/>
        <w:autoSpaceDE w:val="0"/>
        <w:spacing w:after="0" w:line="200" w:lineRule="atLeast"/>
        <w:rPr>
          <w:rFonts w:cs="Calibri"/>
          <w:sz w:val="24"/>
          <w:szCs w:val="24"/>
        </w:rPr>
      </w:pPr>
    </w:p>
    <w:p w14:paraId="1D9AF7FD" w14:textId="5D285EAE" w:rsidR="00890CB0" w:rsidRDefault="00890CB0" w:rsidP="00DC2F45">
      <w:pPr>
        <w:widowControl w:val="0"/>
        <w:suppressAutoHyphens/>
        <w:autoSpaceDE w:val="0"/>
        <w:spacing w:after="0" w:line="200" w:lineRule="atLeast"/>
        <w:rPr>
          <w:rFonts w:cs="Calibri"/>
          <w:sz w:val="24"/>
          <w:szCs w:val="24"/>
        </w:rPr>
      </w:pPr>
    </w:p>
    <w:p w14:paraId="70C514C5" w14:textId="53BAC86B" w:rsidR="00890CB0" w:rsidRDefault="00890CB0" w:rsidP="00DC2F45">
      <w:pPr>
        <w:widowControl w:val="0"/>
        <w:suppressAutoHyphens/>
        <w:autoSpaceDE w:val="0"/>
        <w:spacing w:after="0" w:line="200" w:lineRule="atLeast"/>
        <w:rPr>
          <w:rFonts w:cs="Calibri"/>
          <w:sz w:val="24"/>
          <w:szCs w:val="24"/>
        </w:rPr>
      </w:pPr>
    </w:p>
    <w:p w14:paraId="3FA79EA4" w14:textId="1C7DD764" w:rsidR="00890CB0" w:rsidRDefault="00890CB0" w:rsidP="00DC2F45">
      <w:pPr>
        <w:widowControl w:val="0"/>
        <w:suppressAutoHyphens/>
        <w:autoSpaceDE w:val="0"/>
        <w:spacing w:after="0" w:line="200" w:lineRule="atLeast"/>
        <w:rPr>
          <w:rFonts w:cs="Calibri"/>
          <w:sz w:val="24"/>
          <w:szCs w:val="24"/>
        </w:rPr>
      </w:pPr>
    </w:p>
    <w:p w14:paraId="22BCDAB1" w14:textId="77777777" w:rsidR="00890CB0" w:rsidRDefault="00890CB0" w:rsidP="00DC2F45">
      <w:pPr>
        <w:widowControl w:val="0"/>
        <w:suppressAutoHyphens/>
        <w:autoSpaceDE w:val="0"/>
        <w:spacing w:after="0" w:line="200" w:lineRule="atLeast"/>
        <w:rPr>
          <w:rFonts w:cs="Calibri"/>
          <w:sz w:val="24"/>
          <w:szCs w:val="24"/>
        </w:rPr>
      </w:pPr>
      <w:bookmarkStart w:id="1" w:name="_GoBack"/>
      <w:bookmarkEnd w:id="1"/>
    </w:p>
    <w:p w14:paraId="572BC159" w14:textId="77777777" w:rsidR="002F0C4A" w:rsidRDefault="002F0C4A" w:rsidP="00DC2F45">
      <w:pPr>
        <w:widowControl w:val="0"/>
        <w:suppressAutoHyphens/>
        <w:autoSpaceDE w:val="0"/>
        <w:spacing w:after="0" w:line="200" w:lineRule="atLeast"/>
        <w:rPr>
          <w:rFonts w:cs="Calibri"/>
          <w:sz w:val="24"/>
          <w:szCs w:val="24"/>
        </w:rPr>
      </w:pPr>
    </w:p>
    <w:p w14:paraId="4E85E65A" w14:textId="139B2842" w:rsidR="00DC2F45" w:rsidRPr="001E4DF1" w:rsidRDefault="00DC2F45" w:rsidP="00DC2F45">
      <w:pPr>
        <w:numPr>
          <w:ilvl w:val="0"/>
          <w:numId w:val="13"/>
        </w:numPr>
        <w:spacing w:after="0" w:line="360" w:lineRule="auto"/>
        <w:ind w:left="357" w:hanging="357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lastRenderedPageBreak/>
        <w:t>Poza</w:t>
      </w:r>
      <w:r w:rsidR="002F0C4A">
        <w:rPr>
          <w:rFonts w:cs="Calibri"/>
          <w:b/>
          <w:sz w:val="24"/>
          <w:szCs w:val="24"/>
          <w:lang w:eastAsia="pl-PL"/>
        </w:rPr>
        <w:t xml:space="preserve"> </w:t>
      </w:r>
      <w:r>
        <w:rPr>
          <w:rFonts w:cs="Calibri"/>
          <w:b/>
          <w:sz w:val="24"/>
          <w:szCs w:val="24"/>
          <w:lang w:eastAsia="pl-PL"/>
        </w:rPr>
        <w:t xml:space="preserve">cenowe kryterium oceny ofert – Doświadczenie </w:t>
      </w:r>
      <w:r w:rsidR="002F0C4A">
        <w:rPr>
          <w:rFonts w:cs="Calibri"/>
          <w:b/>
          <w:sz w:val="24"/>
          <w:szCs w:val="24"/>
          <w:lang w:eastAsia="pl-PL"/>
        </w:rPr>
        <w:t xml:space="preserve">zawodowe osoby (reżysera) skierowanej do realizacji zamówienia (przedmiotowy środek dowodowy, służący potwierdzeniu zgodności z kryterium oceny ofert) </w:t>
      </w:r>
    </w:p>
    <w:p w14:paraId="68CAFE2D" w14:textId="1A19A8A5" w:rsidR="00DC2F45" w:rsidRDefault="00DC2F45" w:rsidP="00DC2F45">
      <w:pPr>
        <w:widowControl w:val="0"/>
        <w:suppressAutoHyphens/>
        <w:autoSpaceDE w:val="0"/>
        <w:spacing w:after="0" w:line="200" w:lineRule="atLeast"/>
        <w:rPr>
          <w:rFonts w:cs="Calibri"/>
          <w:sz w:val="24"/>
          <w:szCs w:val="24"/>
        </w:rPr>
      </w:pPr>
    </w:p>
    <w:p w14:paraId="50BC5141" w14:textId="039500D9" w:rsidR="002F0C4A" w:rsidRPr="002F0C4A" w:rsidRDefault="002F0C4A" w:rsidP="002F0C4A">
      <w:pPr>
        <w:pStyle w:val="Nagwek2"/>
        <w:spacing w:before="0" w:after="0" w:line="360" w:lineRule="auto"/>
        <w:ind w:left="425"/>
        <w:rPr>
          <w:rFonts w:ascii="Calibri" w:hAnsi="Calibri" w:cs="Calibri"/>
          <w:b w:val="0"/>
          <w:i w:val="0"/>
          <w:sz w:val="24"/>
          <w:szCs w:val="24"/>
        </w:rPr>
      </w:pPr>
      <w:r w:rsidRPr="002F0C4A">
        <w:rPr>
          <w:rFonts w:ascii="Calibri" w:hAnsi="Calibri" w:cs="Calibri"/>
          <w:b w:val="0"/>
          <w:i w:val="0"/>
          <w:sz w:val="24"/>
          <w:szCs w:val="24"/>
        </w:rPr>
        <w:t>Wykaz filmów</w:t>
      </w:r>
      <w:r w:rsidR="00C45050">
        <w:rPr>
          <w:rFonts w:ascii="Calibri" w:hAnsi="Calibri" w:cs="Calibri"/>
          <w:b w:val="0"/>
          <w:i w:val="0"/>
          <w:sz w:val="24"/>
          <w:szCs w:val="24"/>
        </w:rPr>
        <w:t xml:space="preserve"> (odcinków)</w:t>
      </w:r>
      <w:r w:rsidRPr="002F0C4A">
        <w:rPr>
          <w:rFonts w:ascii="Calibri" w:hAnsi="Calibri" w:cs="Calibri"/>
          <w:b w:val="0"/>
          <w:i w:val="0"/>
          <w:sz w:val="24"/>
          <w:szCs w:val="24"/>
        </w:rPr>
        <w:t xml:space="preserve"> popularno-naukowych zrealizowanych przez </w:t>
      </w:r>
      <w:r w:rsidRPr="002F0C4A">
        <w:rPr>
          <w:rFonts w:ascii="Calibri" w:hAnsi="Calibri" w:cs="Calibri"/>
          <w:b w:val="0"/>
          <w:i w:val="0"/>
          <w:sz w:val="24"/>
          <w:szCs w:val="24"/>
          <w:u w:val="single"/>
        </w:rPr>
        <w:t>reżysera</w:t>
      </w:r>
      <w:r w:rsidRPr="002F0C4A">
        <w:rPr>
          <w:rFonts w:ascii="Calibri" w:hAnsi="Calibri" w:cs="Calibri"/>
          <w:b w:val="0"/>
          <w:i w:val="0"/>
          <w:sz w:val="24"/>
          <w:szCs w:val="24"/>
        </w:rPr>
        <w:t xml:space="preserve"> skierowanego do realizacji zamówienia:</w:t>
      </w:r>
    </w:p>
    <w:p w14:paraId="65678DEB" w14:textId="77777777" w:rsidR="002F0C4A" w:rsidRDefault="002F0C4A" w:rsidP="00DC2F45">
      <w:pPr>
        <w:widowControl w:val="0"/>
        <w:suppressAutoHyphens/>
        <w:autoSpaceDE w:val="0"/>
        <w:spacing w:after="0" w:line="200" w:lineRule="atLeast"/>
        <w:rPr>
          <w:rFonts w:cs="Calibri"/>
          <w:sz w:val="24"/>
          <w:szCs w:val="24"/>
        </w:rPr>
      </w:pPr>
    </w:p>
    <w:tbl>
      <w:tblPr>
        <w:tblW w:w="11199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552"/>
        <w:gridCol w:w="1795"/>
        <w:gridCol w:w="2687"/>
        <w:gridCol w:w="3456"/>
      </w:tblGrid>
      <w:tr w:rsidR="002F0C4A" w:rsidRPr="002F0C4A" w14:paraId="1E765B6E" w14:textId="77777777" w:rsidTr="002F0C4A">
        <w:trPr>
          <w:trHeight w:val="2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528D29" w14:textId="77777777" w:rsidR="002F0C4A" w:rsidRPr="002F0C4A" w:rsidRDefault="002F0C4A" w:rsidP="009E7602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2F0C4A">
              <w:rPr>
                <w:rFonts w:cs="Calibri"/>
                <w:sz w:val="24"/>
                <w:szCs w:val="24"/>
              </w:rPr>
              <w:t>1.</w:t>
            </w:r>
          </w:p>
        </w:tc>
        <w:tc>
          <w:tcPr>
            <w:tcW w:w="10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FE364F" w14:textId="625C381A" w:rsidR="002F0C4A" w:rsidRPr="002F0C4A" w:rsidRDefault="002F0C4A" w:rsidP="009E7602">
            <w:pPr>
              <w:spacing w:after="0"/>
              <w:rPr>
                <w:rFonts w:cs="Calibri"/>
                <w:bCs/>
                <w:sz w:val="24"/>
                <w:szCs w:val="24"/>
              </w:rPr>
            </w:pPr>
            <w:r w:rsidRPr="002F0C4A">
              <w:rPr>
                <w:rFonts w:cs="Calibri"/>
                <w:bCs/>
                <w:sz w:val="24"/>
                <w:szCs w:val="24"/>
              </w:rPr>
              <w:t>Imię i nazwisko</w:t>
            </w:r>
            <w:r>
              <w:rPr>
                <w:rFonts w:cs="Calibri"/>
                <w:bCs/>
                <w:sz w:val="24"/>
                <w:szCs w:val="24"/>
              </w:rPr>
              <w:t xml:space="preserve"> reżysera</w:t>
            </w:r>
            <w:proofErr w:type="gramStart"/>
            <w:r>
              <w:rPr>
                <w:rFonts w:cs="Calibri"/>
                <w:bCs/>
                <w:sz w:val="24"/>
                <w:szCs w:val="24"/>
              </w:rPr>
              <w:t xml:space="preserve"> </w:t>
            </w:r>
            <w:r w:rsidRPr="002F0C4A">
              <w:rPr>
                <w:rFonts w:cs="Calibri"/>
                <w:bCs/>
                <w:sz w:val="24"/>
                <w:szCs w:val="24"/>
              </w:rPr>
              <w:t>:…</w:t>
            </w:r>
            <w:proofErr w:type="gramEnd"/>
            <w:r w:rsidRPr="002F0C4A">
              <w:rPr>
                <w:rFonts w:cs="Calibri"/>
                <w:bCs/>
                <w:sz w:val="24"/>
                <w:szCs w:val="24"/>
              </w:rPr>
              <w:t>………………..</w:t>
            </w:r>
          </w:p>
        </w:tc>
      </w:tr>
      <w:tr w:rsidR="002F0C4A" w:rsidRPr="002F0C4A" w14:paraId="12D4A6D5" w14:textId="77777777" w:rsidTr="002F0C4A">
        <w:trPr>
          <w:trHeight w:val="693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9E3F90" w14:textId="77777777" w:rsidR="002F0C4A" w:rsidRPr="002F0C4A" w:rsidRDefault="002F0C4A" w:rsidP="009E7602">
            <w:pPr>
              <w:spacing w:after="0" w:line="256" w:lineRule="auto"/>
              <w:jc w:val="center"/>
              <w:rPr>
                <w:rFonts w:cs="Calibri"/>
                <w:sz w:val="24"/>
                <w:szCs w:val="24"/>
              </w:rPr>
            </w:pPr>
            <w:r w:rsidRPr="002F0C4A">
              <w:rPr>
                <w:rFonts w:cs="Calibri"/>
                <w:sz w:val="24"/>
                <w:szCs w:val="24"/>
              </w:rPr>
              <w:t>2.</w:t>
            </w:r>
          </w:p>
        </w:tc>
        <w:tc>
          <w:tcPr>
            <w:tcW w:w="10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F93E6B" w14:textId="54E2F72E" w:rsidR="002F0C4A" w:rsidRPr="002F0C4A" w:rsidRDefault="002F0C4A" w:rsidP="009E7602">
            <w:pPr>
              <w:spacing w:after="0" w:line="257" w:lineRule="auto"/>
              <w:rPr>
                <w:rFonts w:cs="Calibri"/>
                <w:sz w:val="24"/>
                <w:szCs w:val="24"/>
              </w:rPr>
            </w:pPr>
            <w:r w:rsidRPr="002F0C4A">
              <w:rPr>
                <w:rFonts w:cs="Calibri"/>
                <w:sz w:val="24"/>
                <w:szCs w:val="24"/>
              </w:rPr>
              <w:t xml:space="preserve">Doświadczenie reżysera w realizacji </w:t>
            </w:r>
            <w:r w:rsidRPr="002F0C4A">
              <w:rPr>
                <w:rFonts w:cs="Calibri"/>
                <w:b/>
                <w:sz w:val="24"/>
                <w:szCs w:val="24"/>
              </w:rPr>
              <w:t>filmów (odcinków) popularno-naukowych</w:t>
            </w:r>
            <w:r w:rsidRPr="002F0C4A">
              <w:rPr>
                <w:rFonts w:cs="Calibri"/>
                <w:sz w:val="24"/>
                <w:szCs w:val="24"/>
              </w:rPr>
              <w:t xml:space="preserve"> o czasie trwania</w:t>
            </w:r>
            <w:r w:rsidRPr="002F0C4A">
              <w:rPr>
                <w:rFonts w:cs="Calibri"/>
                <w:b/>
                <w:sz w:val="24"/>
                <w:szCs w:val="24"/>
              </w:rPr>
              <w:t>, co najmniej 15 minut każdy</w:t>
            </w:r>
            <w:r w:rsidRPr="002F0C4A">
              <w:rPr>
                <w:rFonts w:cs="Calibri"/>
                <w:sz w:val="24"/>
                <w:szCs w:val="24"/>
              </w:rPr>
              <w:t xml:space="preserve">, wyemitowanych w </w:t>
            </w:r>
            <w:r w:rsidRPr="002F0C4A">
              <w:rPr>
                <w:rFonts w:cs="Calibri"/>
                <w:b/>
                <w:sz w:val="24"/>
                <w:szCs w:val="24"/>
              </w:rPr>
              <w:t>telewizji ogólnopolskiej.</w:t>
            </w:r>
          </w:p>
          <w:p w14:paraId="46DC772C" w14:textId="77777777" w:rsidR="002F0C4A" w:rsidRPr="002F0C4A" w:rsidRDefault="002F0C4A" w:rsidP="009E7602">
            <w:pPr>
              <w:spacing w:after="0" w:line="257" w:lineRule="auto"/>
              <w:rPr>
                <w:rFonts w:cs="Calibri"/>
                <w:sz w:val="24"/>
                <w:szCs w:val="24"/>
              </w:rPr>
            </w:pPr>
            <w:r w:rsidRPr="002F0C4A">
              <w:rPr>
                <w:rFonts w:cs="Calibri"/>
                <w:sz w:val="24"/>
                <w:szCs w:val="24"/>
              </w:rPr>
              <w:t xml:space="preserve">Spełnienie kryterium na podstawie opisu doświadczenia </w:t>
            </w:r>
            <w:proofErr w:type="gramStart"/>
            <w:r w:rsidRPr="002F0C4A">
              <w:rPr>
                <w:rFonts w:cs="Calibri"/>
                <w:sz w:val="24"/>
                <w:szCs w:val="24"/>
              </w:rPr>
              <w:t>( wpisać</w:t>
            </w:r>
            <w:proofErr w:type="gramEnd"/>
            <w:r w:rsidRPr="002F0C4A">
              <w:rPr>
                <w:rFonts w:cs="Calibri"/>
                <w:sz w:val="24"/>
                <w:szCs w:val="24"/>
              </w:rPr>
              <w:t xml:space="preserve"> wykonane realizacje):</w:t>
            </w:r>
          </w:p>
        </w:tc>
      </w:tr>
      <w:tr w:rsidR="002F0C4A" w:rsidRPr="002F0C4A" w14:paraId="049748EF" w14:textId="77777777" w:rsidTr="002F0C4A">
        <w:trPr>
          <w:trHeight w:val="492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10F6AD" w14:textId="77777777" w:rsidR="002F0C4A" w:rsidRPr="002F0C4A" w:rsidRDefault="002F0C4A" w:rsidP="009E7602">
            <w:pPr>
              <w:spacing w:line="25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D3EE4A" w14:textId="77777777" w:rsidR="002F0C4A" w:rsidRPr="002F0C4A" w:rsidRDefault="002F0C4A" w:rsidP="002F0C4A">
            <w:pPr>
              <w:spacing w:before="30" w:after="20" w:line="257" w:lineRule="auto"/>
              <w:rPr>
                <w:rFonts w:cs="Calibri"/>
                <w:sz w:val="24"/>
                <w:szCs w:val="24"/>
              </w:rPr>
            </w:pPr>
            <w:r w:rsidRPr="002F0C4A">
              <w:rPr>
                <w:rFonts w:cs="Calibri"/>
                <w:sz w:val="24"/>
                <w:szCs w:val="24"/>
              </w:rPr>
              <w:t>Podmiot, na rzecz którego zamówienie było realizowane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696381" w14:textId="22318E02" w:rsidR="002F0C4A" w:rsidRPr="002F0C4A" w:rsidRDefault="002F0C4A" w:rsidP="002F0C4A">
            <w:pPr>
              <w:spacing w:before="30" w:after="20" w:line="257" w:lineRule="auto"/>
              <w:rPr>
                <w:rFonts w:cs="Calibri"/>
                <w:sz w:val="24"/>
                <w:szCs w:val="24"/>
              </w:rPr>
            </w:pPr>
            <w:r w:rsidRPr="002F0C4A">
              <w:rPr>
                <w:rFonts w:cs="Calibri"/>
                <w:sz w:val="24"/>
                <w:szCs w:val="24"/>
              </w:rPr>
              <w:t>Termin realizacji zamówienia</w:t>
            </w:r>
            <w:r w:rsidRPr="002F0C4A">
              <w:rPr>
                <w:rFonts w:cs="Calibri"/>
                <w:sz w:val="24"/>
                <w:szCs w:val="24"/>
              </w:rPr>
              <w:br/>
              <w:t xml:space="preserve"> </w:t>
            </w:r>
            <w:r w:rsidRPr="002F0C4A">
              <w:rPr>
                <w:rFonts w:cs="Calibri"/>
                <w:i/>
                <w:sz w:val="24"/>
                <w:szCs w:val="24"/>
              </w:rPr>
              <w:t>(mm-</w:t>
            </w:r>
            <w:proofErr w:type="spellStart"/>
            <w:r w:rsidRPr="002F0C4A">
              <w:rPr>
                <w:rFonts w:cs="Calibri"/>
                <w:i/>
                <w:sz w:val="24"/>
                <w:szCs w:val="24"/>
              </w:rPr>
              <w:t>rrr</w:t>
            </w:r>
            <w:proofErr w:type="spellEnd"/>
            <w:r w:rsidRPr="002F0C4A">
              <w:rPr>
                <w:rFonts w:cs="Calibri"/>
                <w:i/>
                <w:sz w:val="24"/>
                <w:szCs w:val="24"/>
              </w:rPr>
              <w:t>)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1B1571" w14:textId="77777777" w:rsidR="002F0C4A" w:rsidRPr="002F0C4A" w:rsidRDefault="002F0C4A" w:rsidP="002F0C4A">
            <w:pPr>
              <w:spacing w:before="30" w:after="20" w:line="257" w:lineRule="auto"/>
              <w:ind w:right="29"/>
              <w:rPr>
                <w:rFonts w:cs="Calibri"/>
                <w:sz w:val="24"/>
                <w:szCs w:val="24"/>
              </w:rPr>
            </w:pPr>
            <w:r w:rsidRPr="002F0C4A">
              <w:rPr>
                <w:rFonts w:cs="Calibri"/>
                <w:sz w:val="24"/>
                <w:szCs w:val="24"/>
              </w:rPr>
              <w:t>Tytuł i zakres tematyczny filmów</w:t>
            </w:r>
          </w:p>
        </w:tc>
        <w:tc>
          <w:tcPr>
            <w:tcW w:w="34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9127820" w14:textId="77777777" w:rsidR="002F0C4A" w:rsidRPr="002F0C4A" w:rsidRDefault="002F0C4A" w:rsidP="002F0C4A">
            <w:pPr>
              <w:spacing w:before="30" w:after="20" w:line="257" w:lineRule="auto"/>
              <w:ind w:right="29"/>
              <w:rPr>
                <w:rFonts w:cs="Calibri"/>
                <w:sz w:val="24"/>
                <w:szCs w:val="24"/>
              </w:rPr>
            </w:pPr>
            <w:r w:rsidRPr="002F0C4A">
              <w:rPr>
                <w:rFonts w:cs="Calibri"/>
                <w:sz w:val="24"/>
                <w:szCs w:val="24"/>
              </w:rPr>
              <w:t>Nazwa telewizji, która wyemitowała film</w:t>
            </w:r>
          </w:p>
        </w:tc>
      </w:tr>
      <w:tr w:rsidR="002F0C4A" w:rsidRPr="002F0C4A" w14:paraId="52C2907F" w14:textId="77777777" w:rsidTr="002F0C4A">
        <w:trPr>
          <w:trHeight w:val="26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D59C1E" w14:textId="77777777" w:rsidR="002F0C4A" w:rsidRPr="002F0C4A" w:rsidRDefault="002F0C4A" w:rsidP="009E7602">
            <w:pPr>
              <w:spacing w:before="30" w:after="30" w:line="256" w:lineRule="auto"/>
              <w:jc w:val="center"/>
              <w:rPr>
                <w:rFonts w:cs="Calibri"/>
                <w:sz w:val="24"/>
                <w:szCs w:val="24"/>
              </w:rPr>
            </w:pPr>
            <w:r w:rsidRPr="002F0C4A">
              <w:rPr>
                <w:rFonts w:cs="Calibri"/>
                <w:sz w:val="24"/>
                <w:szCs w:val="24"/>
              </w:rPr>
              <w:t>2.1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D2F395" w14:textId="77777777" w:rsidR="002F0C4A" w:rsidRPr="002F0C4A" w:rsidRDefault="002F0C4A" w:rsidP="009E7602">
            <w:pPr>
              <w:spacing w:before="30" w:after="30" w:line="25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AD755F3" w14:textId="77777777" w:rsidR="002F0C4A" w:rsidRPr="002F0C4A" w:rsidRDefault="002F0C4A" w:rsidP="009E7602">
            <w:pPr>
              <w:spacing w:before="30" w:after="30" w:line="25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209154F" w14:textId="77777777" w:rsidR="002F0C4A" w:rsidRPr="002F0C4A" w:rsidRDefault="002F0C4A" w:rsidP="009E7602">
            <w:pPr>
              <w:spacing w:before="30" w:after="30" w:line="25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34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1833CDB" w14:textId="77777777" w:rsidR="002F0C4A" w:rsidRPr="002F0C4A" w:rsidRDefault="002F0C4A" w:rsidP="009E7602">
            <w:pPr>
              <w:spacing w:before="30" w:after="30" w:line="256" w:lineRule="auto"/>
              <w:rPr>
                <w:rFonts w:cs="Calibri"/>
                <w:sz w:val="24"/>
                <w:szCs w:val="24"/>
              </w:rPr>
            </w:pPr>
          </w:p>
        </w:tc>
      </w:tr>
      <w:tr w:rsidR="002F0C4A" w:rsidRPr="002F0C4A" w14:paraId="32C58AC3" w14:textId="77777777" w:rsidTr="002F0C4A">
        <w:trPr>
          <w:trHeight w:val="2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2E4A8E" w14:textId="77777777" w:rsidR="002F0C4A" w:rsidRPr="002F0C4A" w:rsidRDefault="002F0C4A" w:rsidP="009E7602">
            <w:pPr>
              <w:spacing w:before="30" w:after="30" w:line="256" w:lineRule="auto"/>
              <w:jc w:val="center"/>
              <w:rPr>
                <w:rFonts w:cs="Calibri"/>
                <w:sz w:val="24"/>
                <w:szCs w:val="24"/>
              </w:rPr>
            </w:pPr>
            <w:r w:rsidRPr="002F0C4A">
              <w:rPr>
                <w:rFonts w:cs="Calibri"/>
                <w:sz w:val="24"/>
                <w:szCs w:val="24"/>
              </w:rPr>
              <w:t>2.2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EEB13" w14:textId="77777777" w:rsidR="002F0C4A" w:rsidRPr="002F0C4A" w:rsidRDefault="002F0C4A" w:rsidP="009E7602">
            <w:pPr>
              <w:spacing w:before="30" w:after="30" w:line="25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FBD084D" w14:textId="77777777" w:rsidR="002F0C4A" w:rsidRPr="002F0C4A" w:rsidRDefault="002F0C4A" w:rsidP="009E7602">
            <w:pPr>
              <w:spacing w:before="30" w:after="30" w:line="25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1F447FD" w14:textId="77777777" w:rsidR="002F0C4A" w:rsidRPr="002F0C4A" w:rsidRDefault="002F0C4A" w:rsidP="009E7602">
            <w:pPr>
              <w:spacing w:before="30" w:after="30" w:line="25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34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37AA2D5" w14:textId="77777777" w:rsidR="002F0C4A" w:rsidRPr="002F0C4A" w:rsidRDefault="002F0C4A" w:rsidP="009E7602">
            <w:pPr>
              <w:spacing w:before="30" w:after="30" w:line="256" w:lineRule="auto"/>
              <w:rPr>
                <w:rFonts w:cs="Calibri"/>
                <w:sz w:val="24"/>
                <w:szCs w:val="24"/>
              </w:rPr>
            </w:pPr>
          </w:p>
        </w:tc>
      </w:tr>
      <w:tr w:rsidR="002F0C4A" w:rsidRPr="002F0C4A" w14:paraId="49742A8C" w14:textId="77777777" w:rsidTr="002F0C4A">
        <w:trPr>
          <w:trHeight w:val="2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693C52" w14:textId="77777777" w:rsidR="002F0C4A" w:rsidRPr="002F0C4A" w:rsidRDefault="002F0C4A" w:rsidP="009E7602">
            <w:pPr>
              <w:spacing w:before="30" w:after="30" w:line="256" w:lineRule="auto"/>
              <w:jc w:val="center"/>
              <w:rPr>
                <w:rFonts w:cs="Calibri"/>
                <w:sz w:val="24"/>
                <w:szCs w:val="24"/>
              </w:rPr>
            </w:pPr>
            <w:r w:rsidRPr="002F0C4A">
              <w:rPr>
                <w:rFonts w:cs="Calibri"/>
                <w:sz w:val="24"/>
                <w:szCs w:val="24"/>
              </w:rPr>
              <w:t>2.3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BFBB1" w14:textId="77777777" w:rsidR="002F0C4A" w:rsidRPr="002F0C4A" w:rsidRDefault="002F0C4A" w:rsidP="009E7602">
            <w:pPr>
              <w:spacing w:before="30" w:after="30" w:line="25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F339058" w14:textId="77777777" w:rsidR="002F0C4A" w:rsidRPr="002F0C4A" w:rsidRDefault="002F0C4A" w:rsidP="009E7602">
            <w:pPr>
              <w:spacing w:before="30" w:after="30" w:line="25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83527AE" w14:textId="77777777" w:rsidR="002F0C4A" w:rsidRPr="002F0C4A" w:rsidRDefault="002F0C4A" w:rsidP="009E7602">
            <w:pPr>
              <w:spacing w:before="30" w:after="30" w:line="25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34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A402264" w14:textId="77777777" w:rsidR="002F0C4A" w:rsidRPr="002F0C4A" w:rsidRDefault="002F0C4A" w:rsidP="009E7602">
            <w:pPr>
              <w:spacing w:before="30" w:after="30" w:line="256" w:lineRule="auto"/>
              <w:rPr>
                <w:rFonts w:cs="Calibri"/>
                <w:sz w:val="24"/>
                <w:szCs w:val="24"/>
              </w:rPr>
            </w:pPr>
          </w:p>
        </w:tc>
      </w:tr>
      <w:tr w:rsidR="002F0C4A" w:rsidRPr="002F0C4A" w14:paraId="1276F647" w14:textId="77777777" w:rsidTr="002F0C4A">
        <w:trPr>
          <w:trHeight w:val="2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5CED62" w14:textId="1233AB0C" w:rsidR="002F0C4A" w:rsidRPr="002F0C4A" w:rsidRDefault="002F0C4A" w:rsidP="009E7602">
            <w:pPr>
              <w:spacing w:before="30" w:after="30" w:line="256" w:lineRule="auto"/>
              <w:jc w:val="center"/>
              <w:rPr>
                <w:rFonts w:cs="Calibri"/>
                <w:sz w:val="24"/>
                <w:szCs w:val="24"/>
              </w:rPr>
            </w:pPr>
            <w:r w:rsidRPr="002F0C4A">
              <w:rPr>
                <w:rFonts w:cs="Calibri"/>
                <w:sz w:val="24"/>
                <w:szCs w:val="24"/>
              </w:rPr>
              <w:t>2.4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BA31D" w14:textId="77777777" w:rsidR="002F0C4A" w:rsidRPr="002F0C4A" w:rsidRDefault="002F0C4A" w:rsidP="009E7602">
            <w:pPr>
              <w:spacing w:before="30" w:after="30" w:line="25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97D798F" w14:textId="77777777" w:rsidR="002F0C4A" w:rsidRPr="002F0C4A" w:rsidRDefault="002F0C4A" w:rsidP="009E7602">
            <w:pPr>
              <w:spacing w:before="30" w:after="30" w:line="25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DAD3D9D" w14:textId="77777777" w:rsidR="002F0C4A" w:rsidRPr="002F0C4A" w:rsidRDefault="002F0C4A" w:rsidP="009E7602">
            <w:pPr>
              <w:spacing w:before="30" w:after="30" w:line="25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34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A2181A2" w14:textId="77777777" w:rsidR="002F0C4A" w:rsidRPr="002F0C4A" w:rsidRDefault="002F0C4A" w:rsidP="009E7602">
            <w:pPr>
              <w:spacing w:before="30" w:after="30" w:line="256" w:lineRule="auto"/>
              <w:rPr>
                <w:rFonts w:cs="Calibri"/>
                <w:sz w:val="24"/>
                <w:szCs w:val="24"/>
              </w:rPr>
            </w:pPr>
          </w:p>
        </w:tc>
      </w:tr>
      <w:tr w:rsidR="002F0C4A" w:rsidRPr="002F0C4A" w14:paraId="6E18EFA4" w14:textId="77777777" w:rsidTr="002F0C4A">
        <w:trPr>
          <w:trHeight w:val="2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D2ADC6" w14:textId="1B63262F" w:rsidR="002F0C4A" w:rsidRPr="002F0C4A" w:rsidRDefault="002F0C4A" w:rsidP="009E7602">
            <w:pPr>
              <w:spacing w:before="30" w:after="30" w:line="256" w:lineRule="auto"/>
              <w:jc w:val="center"/>
              <w:rPr>
                <w:rFonts w:cs="Calibri"/>
                <w:sz w:val="24"/>
                <w:szCs w:val="24"/>
              </w:rPr>
            </w:pPr>
            <w:r w:rsidRPr="002F0C4A">
              <w:rPr>
                <w:rFonts w:cs="Calibri"/>
                <w:sz w:val="24"/>
                <w:szCs w:val="24"/>
              </w:rPr>
              <w:t>2.5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176AC" w14:textId="77777777" w:rsidR="002F0C4A" w:rsidRPr="002F0C4A" w:rsidRDefault="002F0C4A" w:rsidP="009E7602">
            <w:pPr>
              <w:spacing w:before="30" w:after="30" w:line="25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7127422" w14:textId="77777777" w:rsidR="002F0C4A" w:rsidRPr="002F0C4A" w:rsidRDefault="002F0C4A" w:rsidP="009E7602">
            <w:pPr>
              <w:spacing w:before="30" w:after="30" w:line="25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9FE196A" w14:textId="77777777" w:rsidR="002F0C4A" w:rsidRPr="002F0C4A" w:rsidRDefault="002F0C4A" w:rsidP="009E7602">
            <w:pPr>
              <w:spacing w:before="30" w:after="30" w:line="25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34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421C1EA" w14:textId="77777777" w:rsidR="002F0C4A" w:rsidRPr="002F0C4A" w:rsidRDefault="002F0C4A" w:rsidP="009E7602">
            <w:pPr>
              <w:spacing w:before="30" w:after="30" w:line="256" w:lineRule="auto"/>
              <w:rPr>
                <w:rFonts w:cs="Calibri"/>
                <w:sz w:val="24"/>
                <w:szCs w:val="24"/>
              </w:rPr>
            </w:pPr>
          </w:p>
        </w:tc>
      </w:tr>
      <w:tr w:rsidR="002F0C4A" w:rsidRPr="002F0C4A" w14:paraId="7DD481EA" w14:textId="77777777" w:rsidTr="002F0C4A">
        <w:trPr>
          <w:trHeight w:val="2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AE6B47" w14:textId="6F265AD9" w:rsidR="002F0C4A" w:rsidRPr="002F0C4A" w:rsidRDefault="002F0C4A" w:rsidP="009E7602">
            <w:pPr>
              <w:spacing w:before="30" w:after="30" w:line="256" w:lineRule="auto"/>
              <w:jc w:val="center"/>
              <w:rPr>
                <w:rFonts w:cs="Calibri"/>
                <w:sz w:val="24"/>
                <w:szCs w:val="24"/>
              </w:rPr>
            </w:pPr>
            <w:r w:rsidRPr="002F0C4A">
              <w:rPr>
                <w:rFonts w:cs="Calibri"/>
                <w:sz w:val="24"/>
                <w:szCs w:val="24"/>
              </w:rPr>
              <w:t>2.6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650A5" w14:textId="77777777" w:rsidR="002F0C4A" w:rsidRPr="002F0C4A" w:rsidRDefault="002F0C4A" w:rsidP="009E7602">
            <w:pPr>
              <w:spacing w:before="30" w:after="30" w:line="25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5609938" w14:textId="77777777" w:rsidR="002F0C4A" w:rsidRPr="002F0C4A" w:rsidRDefault="002F0C4A" w:rsidP="009E7602">
            <w:pPr>
              <w:spacing w:before="30" w:after="30" w:line="25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5E2B390" w14:textId="77777777" w:rsidR="002F0C4A" w:rsidRPr="002F0C4A" w:rsidRDefault="002F0C4A" w:rsidP="009E7602">
            <w:pPr>
              <w:spacing w:before="30" w:after="30" w:line="25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34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50F7A52" w14:textId="77777777" w:rsidR="002F0C4A" w:rsidRPr="002F0C4A" w:rsidRDefault="002F0C4A" w:rsidP="009E7602">
            <w:pPr>
              <w:spacing w:before="30" w:after="30" w:line="256" w:lineRule="auto"/>
              <w:rPr>
                <w:rFonts w:cs="Calibri"/>
                <w:sz w:val="24"/>
                <w:szCs w:val="24"/>
              </w:rPr>
            </w:pPr>
          </w:p>
        </w:tc>
      </w:tr>
      <w:tr w:rsidR="002F0C4A" w:rsidRPr="002F0C4A" w14:paraId="64571D09" w14:textId="77777777" w:rsidTr="002F0C4A">
        <w:trPr>
          <w:trHeight w:val="2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88DDF3" w14:textId="7415B1C8" w:rsidR="002F0C4A" w:rsidRPr="002F0C4A" w:rsidRDefault="002F0C4A" w:rsidP="009E7602">
            <w:pPr>
              <w:spacing w:before="30" w:after="30" w:line="256" w:lineRule="auto"/>
              <w:jc w:val="center"/>
              <w:rPr>
                <w:rFonts w:cs="Calibri"/>
                <w:sz w:val="24"/>
                <w:szCs w:val="24"/>
              </w:rPr>
            </w:pPr>
            <w:r w:rsidRPr="002F0C4A">
              <w:rPr>
                <w:rFonts w:cs="Calibri"/>
                <w:sz w:val="24"/>
                <w:szCs w:val="24"/>
              </w:rPr>
              <w:t>2.7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B79B82" w14:textId="77777777" w:rsidR="002F0C4A" w:rsidRPr="002F0C4A" w:rsidRDefault="002F0C4A" w:rsidP="009E7602">
            <w:pPr>
              <w:spacing w:before="30" w:after="30" w:line="25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3D570BD" w14:textId="77777777" w:rsidR="002F0C4A" w:rsidRPr="002F0C4A" w:rsidRDefault="002F0C4A" w:rsidP="009E7602">
            <w:pPr>
              <w:spacing w:before="30" w:after="30" w:line="25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E52EA70" w14:textId="77777777" w:rsidR="002F0C4A" w:rsidRPr="002F0C4A" w:rsidRDefault="002F0C4A" w:rsidP="009E7602">
            <w:pPr>
              <w:spacing w:before="30" w:after="30" w:line="25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34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F8941F" w14:textId="77777777" w:rsidR="002F0C4A" w:rsidRPr="002F0C4A" w:rsidRDefault="002F0C4A" w:rsidP="009E7602">
            <w:pPr>
              <w:spacing w:before="30" w:after="30" w:line="256" w:lineRule="auto"/>
              <w:rPr>
                <w:rFonts w:cs="Calibri"/>
                <w:sz w:val="24"/>
                <w:szCs w:val="24"/>
              </w:rPr>
            </w:pPr>
          </w:p>
        </w:tc>
      </w:tr>
      <w:tr w:rsidR="002F0C4A" w:rsidRPr="002F0C4A" w14:paraId="397EB786" w14:textId="77777777" w:rsidTr="002F0C4A">
        <w:trPr>
          <w:trHeight w:val="2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01CFD0" w14:textId="0EE22231" w:rsidR="002F0C4A" w:rsidRPr="002F0C4A" w:rsidRDefault="002F0C4A" w:rsidP="009E7602">
            <w:pPr>
              <w:spacing w:before="30" w:after="30" w:line="256" w:lineRule="auto"/>
              <w:jc w:val="center"/>
              <w:rPr>
                <w:rFonts w:cs="Calibri"/>
                <w:sz w:val="24"/>
                <w:szCs w:val="24"/>
              </w:rPr>
            </w:pPr>
            <w:r w:rsidRPr="002F0C4A">
              <w:rPr>
                <w:rFonts w:cs="Calibri"/>
                <w:sz w:val="24"/>
                <w:szCs w:val="24"/>
              </w:rPr>
              <w:t>2.8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E4DD5" w14:textId="77777777" w:rsidR="002F0C4A" w:rsidRPr="002F0C4A" w:rsidRDefault="002F0C4A" w:rsidP="009E7602">
            <w:pPr>
              <w:spacing w:before="30" w:after="30" w:line="25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34CB42D" w14:textId="77777777" w:rsidR="002F0C4A" w:rsidRPr="002F0C4A" w:rsidRDefault="002F0C4A" w:rsidP="009E7602">
            <w:pPr>
              <w:spacing w:before="30" w:after="30" w:line="25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0A90D58" w14:textId="77777777" w:rsidR="002F0C4A" w:rsidRPr="002F0C4A" w:rsidRDefault="002F0C4A" w:rsidP="009E7602">
            <w:pPr>
              <w:spacing w:before="30" w:after="30" w:line="25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34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071D17E" w14:textId="77777777" w:rsidR="002F0C4A" w:rsidRPr="002F0C4A" w:rsidRDefault="002F0C4A" w:rsidP="009E7602">
            <w:pPr>
              <w:spacing w:before="30" w:after="30" w:line="256" w:lineRule="auto"/>
              <w:rPr>
                <w:rFonts w:cs="Calibri"/>
                <w:sz w:val="24"/>
                <w:szCs w:val="24"/>
              </w:rPr>
            </w:pPr>
          </w:p>
        </w:tc>
      </w:tr>
      <w:tr w:rsidR="002F0C4A" w:rsidRPr="002F0C4A" w14:paraId="14E36E51" w14:textId="77777777" w:rsidTr="002F0C4A">
        <w:trPr>
          <w:trHeight w:val="2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5366F8" w14:textId="6C549EB4" w:rsidR="002F0C4A" w:rsidRPr="002F0C4A" w:rsidRDefault="002F0C4A" w:rsidP="009E7602">
            <w:pPr>
              <w:spacing w:before="30" w:after="30" w:line="256" w:lineRule="auto"/>
              <w:jc w:val="center"/>
              <w:rPr>
                <w:rFonts w:cs="Calibri"/>
                <w:sz w:val="24"/>
                <w:szCs w:val="24"/>
              </w:rPr>
            </w:pPr>
            <w:r w:rsidRPr="002F0C4A">
              <w:rPr>
                <w:rFonts w:cs="Calibri"/>
                <w:sz w:val="24"/>
                <w:szCs w:val="24"/>
              </w:rPr>
              <w:t>2.9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22963" w14:textId="77777777" w:rsidR="002F0C4A" w:rsidRPr="002F0C4A" w:rsidRDefault="002F0C4A" w:rsidP="009E7602">
            <w:pPr>
              <w:spacing w:before="30" w:after="30" w:line="25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F1A8704" w14:textId="77777777" w:rsidR="002F0C4A" w:rsidRPr="002F0C4A" w:rsidRDefault="002F0C4A" w:rsidP="009E7602">
            <w:pPr>
              <w:spacing w:before="30" w:after="30" w:line="25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7BA8C4E" w14:textId="77777777" w:rsidR="002F0C4A" w:rsidRPr="002F0C4A" w:rsidRDefault="002F0C4A" w:rsidP="009E7602">
            <w:pPr>
              <w:spacing w:before="30" w:after="30" w:line="25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34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AA55CBC" w14:textId="77777777" w:rsidR="002F0C4A" w:rsidRPr="002F0C4A" w:rsidRDefault="002F0C4A" w:rsidP="009E7602">
            <w:pPr>
              <w:spacing w:before="30" w:after="30" w:line="256" w:lineRule="auto"/>
              <w:rPr>
                <w:rFonts w:cs="Calibri"/>
                <w:sz w:val="24"/>
                <w:szCs w:val="24"/>
              </w:rPr>
            </w:pPr>
          </w:p>
        </w:tc>
      </w:tr>
      <w:tr w:rsidR="002F0C4A" w:rsidRPr="002F0C4A" w14:paraId="3470B602" w14:textId="77777777" w:rsidTr="002F0C4A">
        <w:trPr>
          <w:trHeight w:val="2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0BE0FB" w14:textId="02A1E8AD" w:rsidR="002F0C4A" w:rsidRPr="002F0C4A" w:rsidRDefault="002F0C4A" w:rsidP="009E7602">
            <w:pPr>
              <w:spacing w:before="30" w:after="30" w:line="256" w:lineRule="auto"/>
              <w:jc w:val="center"/>
              <w:rPr>
                <w:rFonts w:cs="Calibri"/>
                <w:sz w:val="24"/>
                <w:szCs w:val="24"/>
              </w:rPr>
            </w:pPr>
            <w:r w:rsidRPr="002F0C4A">
              <w:rPr>
                <w:rFonts w:cs="Calibri"/>
                <w:sz w:val="24"/>
                <w:szCs w:val="24"/>
              </w:rPr>
              <w:t>2.10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2E8EF" w14:textId="77777777" w:rsidR="002F0C4A" w:rsidRPr="002F0C4A" w:rsidRDefault="002F0C4A" w:rsidP="009E7602">
            <w:pPr>
              <w:spacing w:before="30" w:after="30" w:line="25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E6ED417" w14:textId="77777777" w:rsidR="002F0C4A" w:rsidRPr="002F0C4A" w:rsidRDefault="002F0C4A" w:rsidP="009E7602">
            <w:pPr>
              <w:spacing w:before="30" w:after="30" w:line="25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CCB6A31" w14:textId="77777777" w:rsidR="002F0C4A" w:rsidRPr="002F0C4A" w:rsidRDefault="002F0C4A" w:rsidP="009E7602">
            <w:pPr>
              <w:spacing w:before="30" w:after="30" w:line="25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34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2B5D31D" w14:textId="77777777" w:rsidR="002F0C4A" w:rsidRPr="002F0C4A" w:rsidRDefault="002F0C4A" w:rsidP="009E7602">
            <w:pPr>
              <w:spacing w:before="30" w:after="30" w:line="256" w:lineRule="auto"/>
              <w:rPr>
                <w:rFonts w:cs="Calibri"/>
                <w:sz w:val="24"/>
                <w:szCs w:val="24"/>
              </w:rPr>
            </w:pPr>
          </w:p>
        </w:tc>
      </w:tr>
      <w:tr w:rsidR="002F0C4A" w:rsidRPr="002F0C4A" w14:paraId="7C13F9DD" w14:textId="77777777" w:rsidTr="002F0C4A">
        <w:trPr>
          <w:trHeight w:val="2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034696" w14:textId="43D34008" w:rsidR="002F0C4A" w:rsidRPr="002F0C4A" w:rsidRDefault="007B6E56" w:rsidP="009E7602">
            <w:pPr>
              <w:spacing w:before="30" w:after="30" w:line="256" w:lineRule="auto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2.11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7DCDC" w14:textId="77777777" w:rsidR="002F0C4A" w:rsidRPr="002F0C4A" w:rsidRDefault="002F0C4A" w:rsidP="009E7602">
            <w:pPr>
              <w:spacing w:before="30" w:after="30" w:line="25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BA09AC6" w14:textId="77777777" w:rsidR="002F0C4A" w:rsidRPr="002F0C4A" w:rsidRDefault="002F0C4A" w:rsidP="009E7602">
            <w:pPr>
              <w:spacing w:before="30" w:after="30" w:line="25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B5E4FE7" w14:textId="77777777" w:rsidR="002F0C4A" w:rsidRPr="002F0C4A" w:rsidRDefault="002F0C4A" w:rsidP="009E7602">
            <w:pPr>
              <w:spacing w:before="30" w:after="30" w:line="25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34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C2C570A" w14:textId="77777777" w:rsidR="002F0C4A" w:rsidRPr="002F0C4A" w:rsidRDefault="002F0C4A" w:rsidP="009E7602">
            <w:pPr>
              <w:spacing w:before="30" w:after="30" w:line="256" w:lineRule="auto"/>
              <w:rPr>
                <w:rFonts w:cs="Calibri"/>
                <w:sz w:val="24"/>
                <w:szCs w:val="24"/>
              </w:rPr>
            </w:pPr>
          </w:p>
        </w:tc>
      </w:tr>
      <w:tr w:rsidR="007B6E56" w:rsidRPr="002F0C4A" w14:paraId="58FE57E1" w14:textId="77777777" w:rsidTr="007B6E56">
        <w:trPr>
          <w:trHeight w:val="2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6DC468" w14:textId="7AE71B8A" w:rsidR="007B6E56" w:rsidRPr="002F0C4A" w:rsidRDefault="007B6E56" w:rsidP="009E7602">
            <w:pPr>
              <w:spacing w:before="30" w:after="30" w:line="256" w:lineRule="auto"/>
              <w:jc w:val="center"/>
              <w:rPr>
                <w:rFonts w:cs="Calibri"/>
                <w:sz w:val="24"/>
                <w:szCs w:val="24"/>
              </w:rPr>
            </w:pPr>
            <w:r w:rsidRPr="002F0C4A">
              <w:rPr>
                <w:rFonts w:cs="Calibri"/>
                <w:sz w:val="24"/>
                <w:szCs w:val="24"/>
              </w:rPr>
              <w:t>2.1</w:t>
            </w:r>
            <w:r>
              <w:rPr>
                <w:rFonts w:cs="Calibri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4BFB8" w14:textId="77777777" w:rsidR="007B6E56" w:rsidRPr="002F0C4A" w:rsidRDefault="007B6E56" w:rsidP="009E7602">
            <w:pPr>
              <w:spacing w:before="30" w:after="30" w:line="25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C0BCBF0" w14:textId="77777777" w:rsidR="007B6E56" w:rsidRPr="002F0C4A" w:rsidRDefault="007B6E56" w:rsidP="009E7602">
            <w:pPr>
              <w:spacing w:before="30" w:after="30" w:line="25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B9B84B7" w14:textId="77777777" w:rsidR="007B6E56" w:rsidRPr="002F0C4A" w:rsidRDefault="007B6E56" w:rsidP="009E7602">
            <w:pPr>
              <w:spacing w:before="30" w:after="30" w:line="25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34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83F21BE" w14:textId="77777777" w:rsidR="007B6E56" w:rsidRPr="002F0C4A" w:rsidRDefault="007B6E56" w:rsidP="009E7602">
            <w:pPr>
              <w:spacing w:before="30" w:after="30" w:line="256" w:lineRule="auto"/>
              <w:rPr>
                <w:rFonts w:cs="Calibri"/>
                <w:sz w:val="24"/>
                <w:szCs w:val="24"/>
              </w:rPr>
            </w:pPr>
          </w:p>
        </w:tc>
      </w:tr>
      <w:tr w:rsidR="007B6E56" w:rsidRPr="002F0C4A" w14:paraId="77501F3E" w14:textId="77777777" w:rsidTr="007B6E56">
        <w:trPr>
          <w:trHeight w:val="2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7E351F" w14:textId="39A9DCB2" w:rsidR="007B6E56" w:rsidRPr="002F0C4A" w:rsidRDefault="007B6E56" w:rsidP="009E7602">
            <w:pPr>
              <w:spacing w:before="30" w:after="30" w:line="256" w:lineRule="auto"/>
              <w:jc w:val="center"/>
              <w:rPr>
                <w:rFonts w:cs="Calibri"/>
                <w:sz w:val="24"/>
                <w:szCs w:val="24"/>
              </w:rPr>
            </w:pPr>
            <w:r w:rsidRPr="002F0C4A">
              <w:rPr>
                <w:rFonts w:cs="Calibri"/>
                <w:sz w:val="24"/>
                <w:szCs w:val="24"/>
              </w:rPr>
              <w:t>2.1</w:t>
            </w:r>
            <w:r>
              <w:rPr>
                <w:rFonts w:cs="Calibri"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C8ACB1" w14:textId="77777777" w:rsidR="007B6E56" w:rsidRPr="002F0C4A" w:rsidRDefault="007B6E56" w:rsidP="009E7602">
            <w:pPr>
              <w:spacing w:before="30" w:after="30" w:line="25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195F89D" w14:textId="77777777" w:rsidR="007B6E56" w:rsidRPr="002F0C4A" w:rsidRDefault="007B6E56" w:rsidP="009E7602">
            <w:pPr>
              <w:spacing w:before="30" w:after="30" w:line="25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16F71AF" w14:textId="77777777" w:rsidR="007B6E56" w:rsidRPr="002F0C4A" w:rsidRDefault="007B6E56" w:rsidP="009E7602">
            <w:pPr>
              <w:spacing w:before="30" w:after="30" w:line="25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34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B690777" w14:textId="77777777" w:rsidR="007B6E56" w:rsidRPr="002F0C4A" w:rsidRDefault="007B6E56" w:rsidP="009E7602">
            <w:pPr>
              <w:spacing w:before="30" w:after="30" w:line="256" w:lineRule="auto"/>
              <w:rPr>
                <w:rFonts w:cs="Calibri"/>
                <w:sz w:val="24"/>
                <w:szCs w:val="24"/>
              </w:rPr>
            </w:pPr>
          </w:p>
        </w:tc>
      </w:tr>
      <w:tr w:rsidR="007B6E56" w:rsidRPr="002F0C4A" w14:paraId="52CE2688" w14:textId="77777777" w:rsidTr="007B6E56">
        <w:trPr>
          <w:trHeight w:val="2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CB9003" w14:textId="28B66A33" w:rsidR="007B6E56" w:rsidRPr="002F0C4A" w:rsidRDefault="007B6E56" w:rsidP="009E7602">
            <w:pPr>
              <w:spacing w:before="30" w:after="30" w:line="256" w:lineRule="auto"/>
              <w:jc w:val="center"/>
              <w:rPr>
                <w:rFonts w:cs="Calibri"/>
                <w:sz w:val="24"/>
                <w:szCs w:val="24"/>
              </w:rPr>
            </w:pPr>
            <w:r w:rsidRPr="002F0C4A">
              <w:rPr>
                <w:rFonts w:cs="Calibri"/>
                <w:sz w:val="24"/>
                <w:szCs w:val="24"/>
              </w:rPr>
              <w:t>2.1</w:t>
            </w:r>
            <w:r>
              <w:rPr>
                <w:rFonts w:cs="Calibri"/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609656" w14:textId="77777777" w:rsidR="007B6E56" w:rsidRPr="002F0C4A" w:rsidRDefault="007B6E56" w:rsidP="009E7602">
            <w:pPr>
              <w:spacing w:before="30" w:after="30" w:line="25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F743384" w14:textId="77777777" w:rsidR="007B6E56" w:rsidRPr="002F0C4A" w:rsidRDefault="007B6E56" w:rsidP="009E7602">
            <w:pPr>
              <w:spacing w:before="30" w:after="30" w:line="25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7E9135C" w14:textId="77777777" w:rsidR="007B6E56" w:rsidRPr="002F0C4A" w:rsidRDefault="007B6E56" w:rsidP="009E7602">
            <w:pPr>
              <w:spacing w:before="30" w:after="30" w:line="25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34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398AA68" w14:textId="77777777" w:rsidR="007B6E56" w:rsidRPr="002F0C4A" w:rsidRDefault="007B6E56" w:rsidP="009E7602">
            <w:pPr>
              <w:spacing w:before="30" w:after="30" w:line="256" w:lineRule="auto"/>
              <w:rPr>
                <w:rFonts w:cs="Calibri"/>
                <w:sz w:val="24"/>
                <w:szCs w:val="24"/>
              </w:rPr>
            </w:pPr>
          </w:p>
        </w:tc>
      </w:tr>
      <w:tr w:rsidR="007B6E56" w:rsidRPr="002F0C4A" w14:paraId="1DE5D9C9" w14:textId="77777777" w:rsidTr="007B6E56">
        <w:trPr>
          <w:trHeight w:val="2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A90593" w14:textId="34269A0E" w:rsidR="007B6E56" w:rsidRPr="002F0C4A" w:rsidRDefault="007B6E56" w:rsidP="009E7602">
            <w:pPr>
              <w:spacing w:before="30" w:after="30" w:line="256" w:lineRule="auto"/>
              <w:jc w:val="center"/>
              <w:rPr>
                <w:rFonts w:cs="Calibri"/>
                <w:sz w:val="24"/>
                <w:szCs w:val="24"/>
              </w:rPr>
            </w:pPr>
            <w:r w:rsidRPr="002F0C4A">
              <w:rPr>
                <w:rFonts w:cs="Calibri"/>
                <w:sz w:val="24"/>
                <w:szCs w:val="24"/>
              </w:rPr>
              <w:t>2.1</w:t>
            </w:r>
            <w:r>
              <w:rPr>
                <w:rFonts w:cs="Calibri"/>
                <w:sz w:val="24"/>
                <w:szCs w:val="24"/>
              </w:rPr>
              <w:t>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47ADE5" w14:textId="77777777" w:rsidR="007B6E56" w:rsidRPr="002F0C4A" w:rsidRDefault="007B6E56" w:rsidP="009E7602">
            <w:pPr>
              <w:spacing w:before="30" w:after="30" w:line="25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CE70DB1" w14:textId="77777777" w:rsidR="007B6E56" w:rsidRPr="002F0C4A" w:rsidRDefault="007B6E56" w:rsidP="009E7602">
            <w:pPr>
              <w:spacing w:before="30" w:after="30" w:line="25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70547E5" w14:textId="77777777" w:rsidR="007B6E56" w:rsidRPr="002F0C4A" w:rsidRDefault="007B6E56" w:rsidP="009E7602">
            <w:pPr>
              <w:spacing w:before="30" w:after="30" w:line="25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34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0A3FB20" w14:textId="77777777" w:rsidR="007B6E56" w:rsidRPr="002F0C4A" w:rsidRDefault="007B6E56" w:rsidP="009E7602">
            <w:pPr>
              <w:spacing w:before="30" w:after="30" w:line="256" w:lineRule="auto"/>
              <w:rPr>
                <w:rFonts w:cs="Calibri"/>
                <w:sz w:val="24"/>
                <w:szCs w:val="24"/>
              </w:rPr>
            </w:pPr>
          </w:p>
        </w:tc>
      </w:tr>
      <w:tr w:rsidR="007B6E56" w:rsidRPr="002F0C4A" w14:paraId="2C79C2D6" w14:textId="77777777" w:rsidTr="007B6E56">
        <w:trPr>
          <w:trHeight w:val="2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E0C1B9" w14:textId="005460B9" w:rsidR="007B6E56" w:rsidRPr="002F0C4A" w:rsidRDefault="007B6E56" w:rsidP="009E7602">
            <w:pPr>
              <w:spacing w:before="30" w:after="30" w:line="256" w:lineRule="auto"/>
              <w:jc w:val="center"/>
              <w:rPr>
                <w:rFonts w:cs="Calibri"/>
                <w:sz w:val="24"/>
                <w:szCs w:val="24"/>
              </w:rPr>
            </w:pPr>
            <w:r w:rsidRPr="002F0C4A">
              <w:rPr>
                <w:rFonts w:cs="Calibri"/>
                <w:sz w:val="24"/>
                <w:szCs w:val="24"/>
              </w:rPr>
              <w:t>2.1</w:t>
            </w:r>
            <w:r>
              <w:rPr>
                <w:rFonts w:cs="Calibri"/>
                <w:sz w:val="24"/>
                <w:szCs w:val="24"/>
              </w:rPr>
              <w:t>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74978B" w14:textId="77777777" w:rsidR="007B6E56" w:rsidRPr="002F0C4A" w:rsidRDefault="007B6E56" w:rsidP="009E7602">
            <w:pPr>
              <w:spacing w:before="30" w:after="30" w:line="25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5E69853" w14:textId="77777777" w:rsidR="007B6E56" w:rsidRPr="002F0C4A" w:rsidRDefault="007B6E56" w:rsidP="009E7602">
            <w:pPr>
              <w:spacing w:before="30" w:after="30" w:line="25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A6E600C" w14:textId="77777777" w:rsidR="007B6E56" w:rsidRPr="002F0C4A" w:rsidRDefault="007B6E56" w:rsidP="009E7602">
            <w:pPr>
              <w:spacing w:before="30" w:after="30" w:line="25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34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7679989" w14:textId="77777777" w:rsidR="007B6E56" w:rsidRPr="002F0C4A" w:rsidRDefault="007B6E56" w:rsidP="009E7602">
            <w:pPr>
              <w:spacing w:before="30" w:after="30" w:line="256" w:lineRule="auto"/>
              <w:rPr>
                <w:rFonts w:cs="Calibri"/>
                <w:sz w:val="24"/>
                <w:szCs w:val="24"/>
              </w:rPr>
            </w:pPr>
          </w:p>
        </w:tc>
      </w:tr>
      <w:tr w:rsidR="007B6E56" w:rsidRPr="002F0C4A" w14:paraId="522432C0" w14:textId="77777777" w:rsidTr="007B6E56">
        <w:trPr>
          <w:trHeight w:val="2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3449B5" w14:textId="22EFCA6D" w:rsidR="007B6E56" w:rsidRPr="002F0C4A" w:rsidRDefault="007B6E56" w:rsidP="009E7602">
            <w:pPr>
              <w:spacing w:before="30" w:after="30" w:line="256" w:lineRule="auto"/>
              <w:jc w:val="center"/>
              <w:rPr>
                <w:rFonts w:cs="Calibri"/>
                <w:sz w:val="24"/>
                <w:szCs w:val="24"/>
              </w:rPr>
            </w:pPr>
            <w:r w:rsidRPr="002F0C4A">
              <w:rPr>
                <w:rFonts w:cs="Calibri"/>
                <w:sz w:val="24"/>
                <w:szCs w:val="24"/>
              </w:rPr>
              <w:t>2.1</w:t>
            </w:r>
            <w:r>
              <w:rPr>
                <w:rFonts w:cs="Calibri"/>
                <w:sz w:val="24"/>
                <w:szCs w:val="24"/>
              </w:rPr>
              <w:t>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FC86E9" w14:textId="77777777" w:rsidR="007B6E56" w:rsidRPr="002F0C4A" w:rsidRDefault="007B6E56" w:rsidP="009E7602">
            <w:pPr>
              <w:spacing w:before="30" w:after="30" w:line="25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8D0708A" w14:textId="77777777" w:rsidR="007B6E56" w:rsidRPr="002F0C4A" w:rsidRDefault="007B6E56" w:rsidP="009E7602">
            <w:pPr>
              <w:spacing w:before="30" w:after="30" w:line="25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F7A1414" w14:textId="77777777" w:rsidR="007B6E56" w:rsidRPr="002F0C4A" w:rsidRDefault="007B6E56" w:rsidP="009E7602">
            <w:pPr>
              <w:spacing w:before="30" w:after="30" w:line="25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34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9613B13" w14:textId="77777777" w:rsidR="007B6E56" w:rsidRPr="002F0C4A" w:rsidRDefault="007B6E56" w:rsidP="009E7602">
            <w:pPr>
              <w:spacing w:before="30" w:after="30" w:line="256" w:lineRule="auto"/>
              <w:rPr>
                <w:rFonts w:cs="Calibri"/>
                <w:sz w:val="24"/>
                <w:szCs w:val="24"/>
              </w:rPr>
            </w:pPr>
          </w:p>
        </w:tc>
      </w:tr>
      <w:tr w:rsidR="007B6E56" w:rsidRPr="002F0C4A" w14:paraId="1FE116DE" w14:textId="77777777" w:rsidTr="007B6E56">
        <w:trPr>
          <w:trHeight w:val="2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BBCA56" w14:textId="73B22308" w:rsidR="007B6E56" w:rsidRPr="002F0C4A" w:rsidRDefault="007B6E56" w:rsidP="009E7602">
            <w:pPr>
              <w:spacing w:before="30" w:after="30" w:line="256" w:lineRule="auto"/>
              <w:jc w:val="center"/>
              <w:rPr>
                <w:rFonts w:cs="Calibri"/>
                <w:sz w:val="24"/>
                <w:szCs w:val="24"/>
              </w:rPr>
            </w:pPr>
            <w:r w:rsidRPr="002F0C4A">
              <w:rPr>
                <w:rFonts w:cs="Calibri"/>
                <w:sz w:val="24"/>
                <w:szCs w:val="24"/>
              </w:rPr>
              <w:lastRenderedPageBreak/>
              <w:t>2.1</w:t>
            </w:r>
            <w:r>
              <w:rPr>
                <w:rFonts w:cs="Calibri"/>
                <w:sz w:val="24"/>
                <w:szCs w:val="24"/>
              </w:rPr>
              <w:t>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E363C" w14:textId="77777777" w:rsidR="007B6E56" w:rsidRPr="002F0C4A" w:rsidRDefault="007B6E56" w:rsidP="009E7602">
            <w:pPr>
              <w:spacing w:before="30" w:after="30" w:line="25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F837257" w14:textId="77777777" w:rsidR="007B6E56" w:rsidRPr="002F0C4A" w:rsidRDefault="007B6E56" w:rsidP="009E7602">
            <w:pPr>
              <w:spacing w:before="30" w:after="30" w:line="25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0C64595" w14:textId="77777777" w:rsidR="007B6E56" w:rsidRPr="002F0C4A" w:rsidRDefault="007B6E56" w:rsidP="009E7602">
            <w:pPr>
              <w:spacing w:before="30" w:after="30" w:line="25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34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1680DAA" w14:textId="77777777" w:rsidR="007B6E56" w:rsidRPr="002F0C4A" w:rsidRDefault="007B6E56" w:rsidP="009E7602">
            <w:pPr>
              <w:spacing w:before="30" w:after="30" w:line="256" w:lineRule="auto"/>
              <w:rPr>
                <w:rFonts w:cs="Calibri"/>
                <w:sz w:val="24"/>
                <w:szCs w:val="24"/>
              </w:rPr>
            </w:pPr>
          </w:p>
        </w:tc>
      </w:tr>
      <w:tr w:rsidR="007B6E56" w:rsidRPr="002F0C4A" w14:paraId="0D2F6DB8" w14:textId="77777777" w:rsidTr="007B6E56">
        <w:trPr>
          <w:trHeight w:val="2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F6E936" w14:textId="4AC08FEE" w:rsidR="007B6E56" w:rsidRPr="002F0C4A" w:rsidRDefault="007B6E56" w:rsidP="009E7602">
            <w:pPr>
              <w:spacing w:before="30" w:after="30" w:line="256" w:lineRule="auto"/>
              <w:jc w:val="center"/>
              <w:rPr>
                <w:rFonts w:cs="Calibri"/>
                <w:sz w:val="24"/>
                <w:szCs w:val="24"/>
              </w:rPr>
            </w:pPr>
            <w:r w:rsidRPr="002F0C4A">
              <w:rPr>
                <w:rFonts w:cs="Calibri"/>
                <w:sz w:val="24"/>
                <w:szCs w:val="24"/>
              </w:rPr>
              <w:t>2.1</w:t>
            </w:r>
            <w:r>
              <w:rPr>
                <w:rFonts w:cs="Calibri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D877A" w14:textId="77777777" w:rsidR="007B6E56" w:rsidRPr="002F0C4A" w:rsidRDefault="007B6E56" w:rsidP="009E7602">
            <w:pPr>
              <w:spacing w:before="30" w:after="30" w:line="25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922F20A" w14:textId="77777777" w:rsidR="007B6E56" w:rsidRPr="002F0C4A" w:rsidRDefault="007B6E56" w:rsidP="009E7602">
            <w:pPr>
              <w:spacing w:before="30" w:after="30" w:line="25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CAC559C" w14:textId="77777777" w:rsidR="007B6E56" w:rsidRPr="002F0C4A" w:rsidRDefault="007B6E56" w:rsidP="009E7602">
            <w:pPr>
              <w:spacing w:before="30" w:after="30" w:line="25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34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A5D0255" w14:textId="77777777" w:rsidR="007B6E56" w:rsidRPr="002F0C4A" w:rsidRDefault="007B6E56" w:rsidP="009E7602">
            <w:pPr>
              <w:spacing w:before="30" w:after="30" w:line="256" w:lineRule="auto"/>
              <w:rPr>
                <w:rFonts w:cs="Calibri"/>
                <w:sz w:val="24"/>
                <w:szCs w:val="24"/>
              </w:rPr>
            </w:pPr>
          </w:p>
        </w:tc>
      </w:tr>
      <w:tr w:rsidR="007B6E56" w:rsidRPr="002F0C4A" w14:paraId="06FDE5FE" w14:textId="77777777" w:rsidTr="007B6E56">
        <w:trPr>
          <w:trHeight w:val="2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90E277" w14:textId="4D108032" w:rsidR="007B6E56" w:rsidRPr="002F0C4A" w:rsidRDefault="007B6E56" w:rsidP="009E7602">
            <w:pPr>
              <w:spacing w:before="30" w:after="30" w:line="256" w:lineRule="auto"/>
              <w:jc w:val="center"/>
              <w:rPr>
                <w:rFonts w:cs="Calibri"/>
                <w:sz w:val="24"/>
                <w:szCs w:val="24"/>
              </w:rPr>
            </w:pPr>
            <w:r w:rsidRPr="002F0C4A">
              <w:rPr>
                <w:rFonts w:cs="Calibri"/>
                <w:sz w:val="24"/>
                <w:szCs w:val="24"/>
              </w:rPr>
              <w:t>2.</w:t>
            </w:r>
            <w:r>
              <w:rPr>
                <w:rFonts w:cs="Calibri"/>
                <w:sz w:val="24"/>
                <w:szCs w:val="24"/>
              </w:rPr>
              <w:t>20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4CD908" w14:textId="77777777" w:rsidR="007B6E56" w:rsidRPr="002F0C4A" w:rsidRDefault="007B6E56" w:rsidP="009E7602">
            <w:pPr>
              <w:spacing w:before="30" w:after="30" w:line="25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32ECDAA" w14:textId="77777777" w:rsidR="007B6E56" w:rsidRPr="002F0C4A" w:rsidRDefault="007B6E56" w:rsidP="009E7602">
            <w:pPr>
              <w:spacing w:before="30" w:after="30" w:line="25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594D0B8" w14:textId="77777777" w:rsidR="007B6E56" w:rsidRPr="002F0C4A" w:rsidRDefault="007B6E56" w:rsidP="009E7602">
            <w:pPr>
              <w:spacing w:before="30" w:after="30" w:line="25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34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917F424" w14:textId="77777777" w:rsidR="007B6E56" w:rsidRPr="002F0C4A" w:rsidRDefault="007B6E56" w:rsidP="009E7602">
            <w:pPr>
              <w:spacing w:before="30" w:after="30" w:line="256" w:lineRule="auto"/>
              <w:rPr>
                <w:rFonts w:cs="Calibri"/>
                <w:sz w:val="24"/>
                <w:szCs w:val="24"/>
              </w:rPr>
            </w:pPr>
          </w:p>
        </w:tc>
      </w:tr>
      <w:tr w:rsidR="007B6E56" w:rsidRPr="002F0C4A" w14:paraId="0166E788" w14:textId="77777777" w:rsidTr="007B6E56">
        <w:trPr>
          <w:trHeight w:val="2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6CFDBD" w14:textId="3B3B03C7" w:rsidR="007B6E56" w:rsidRPr="002F0C4A" w:rsidRDefault="003873F5" w:rsidP="009E7602">
            <w:pPr>
              <w:spacing w:before="30" w:after="30" w:line="256" w:lineRule="auto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….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F2BE7" w14:textId="77777777" w:rsidR="007B6E56" w:rsidRPr="002F0C4A" w:rsidRDefault="007B6E56" w:rsidP="009E7602">
            <w:pPr>
              <w:spacing w:before="30" w:after="30" w:line="25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5541A80" w14:textId="77777777" w:rsidR="007B6E56" w:rsidRPr="002F0C4A" w:rsidRDefault="007B6E56" w:rsidP="009E7602">
            <w:pPr>
              <w:spacing w:before="30" w:after="30" w:line="25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6899BAE" w14:textId="77777777" w:rsidR="007B6E56" w:rsidRPr="002F0C4A" w:rsidRDefault="007B6E56" w:rsidP="009E7602">
            <w:pPr>
              <w:spacing w:before="30" w:after="30" w:line="25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34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82653BA" w14:textId="77777777" w:rsidR="007B6E56" w:rsidRPr="002F0C4A" w:rsidRDefault="007B6E56" w:rsidP="009E7602">
            <w:pPr>
              <w:spacing w:before="30" w:after="30" w:line="256" w:lineRule="auto"/>
              <w:rPr>
                <w:rFonts w:cs="Calibri"/>
                <w:sz w:val="24"/>
                <w:szCs w:val="24"/>
              </w:rPr>
            </w:pPr>
          </w:p>
        </w:tc>
      </w:tr>
    </w:tbl>
    <w:p w14:paraId="3300A33E" w14:textId="77777777" w:rsidR="002F0C4A" w:rsidRDefault="002F0C4A" w:rsidP="00DC2F45">
      <w:pPr>
        <w:widowControl w:val="0"/>
        <w:suppressAutoHyphens/>
        <w:autoSpaceDE w:val="0"/>
        <w:spacing w:after="0" w:line="200" w:lineRule="atLeast"/>
        <w:rPr>
          <w:rFonts w:cs="Calibri"/>
          <w:sz w:val="24"/>
          <w:szCs w:val="24"/>
        </w:rPr>
      </w:pPr>
    </w:p>
    <w:p w14:paraId="5B383D42" w14:textId="77777777" w:rsidR="002F0C4A" w:rsidRDefault="002F0C4A" w:rsidP="00DC2F45">
      <w:pPr>
        <w:widowControl w:val="0"/>
        <w:suppressAutoHyphens/>
        <w:autoSpaceDE w:val="0"/>
        <w:spacing w:after="0" w:line="200" w:lineRule="atLeast"/>
        <w:rPr>
          <w:rFonts w:cs="Calibri"/>
          <w:sz w:val="24"/>
          <w:szCs w:val="24"/>
        </w:rPr>
      </w:pPr>
    </w:p>
    <w:p w14:paraId="1FA4A3EB" w14:textId="6A2D1944" w:rsidR="002F0C4A" w:rsidRDefault="002F0C4A" w:rsidP="00DC2F45">
      <w:pPr>
        <w:widowControl w:val="0"/>
        <w:suppressAutoHyphens/>
        <w:autoSpaceDE w:val="0"/>
        <w:spacing w:after="0" w:line="200" w:lineRule="atLeast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Uwaga! Powyższy wykaz (tabelę) można edytować w zakresie ilości wierszy – proszę nie usuwać i nie zmieniać treści nagłówków.</w:t>
      </w:r>
    </w:p>
    <w:p w14:paraId="5F2F2AC8" w14:textId="77777777" w:rsidR="002F0C4A" w:rsidRDefault="002F0C4A" w:rsidP="00DC2F45">
      <w:pPr>
        <w:widowControl w:val="0"/>
        <w:suppressAutoHyphens/>
        <w:autoSpaceDE w:val="0"/>
        <w:spacing w:after="0" w:line="200" w:lineRule="atLeast"/>
        <w:rPr>
          <w:rFonts w:cs="Calibri"/>
          <w:sz w:val="24"/>
          <w:szCs w:val="24"/>
        </w:rPr>
      </w:pPr>
    </w:p>
    <w:p w14:paraId="37C36081" w14:textId="39D98E19" w:rsidR="002F0C4A" w:rsidRDefault="002F0C4A" w:rsidP="00DC2F45">
      <w:pPr>
        <w:widowControl w:val="0"/>
        <w:suppressAutoHyphens/>
        <w:autoSpaceDE w:val="0"/>
        <w:spacing w:after="0" w:line="200" w:lineRule="atLeast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Uwaga! Powyższy wykaz nie podlega uzupełnieniu – proszę o precyzyjne i czytelnie wypełnienie tabeli.   </w:t>
      </w:r>
    </w:p>
    <w:p w14:paraId="5DDE044E" w14:textId="7C2D932C" w:rsidR="00DC2F45" w:rsidRDefault="00DC2F45" w:rsidP="00DC2F45">
      <w:pPr>
        <w:widowControl w:val="0"/>
        <w:suppressAutoHyphens/>
        <w:autoSpaceDE w:val="0"/>
        <w:spacing w:after="0" w:line="200" w:lineRule="atLeast"/>
        <w:rPr>
          <w:rFonts w:cs="Calibri"/>
          <w:sz w:val="24"/>
          <w:szCs w:val="24"/>
        </w:rPr>
      </w:pPr>
    </w:p>
    <w:p w14:paraId="7B73FE22" w14:textId="4FEF7E5A" w:rsidR="00C45050" w:rsidRPr="00C45050" w:rsidRDefault="00C45050" w:rsidP="00DC2F45">
      <w:pPr>
        <w:widowControl w:val="0"/>
        <w:suppressAutoHyphens/>
        <w:autoSpaceDE w:val="0"/>
        <w:spacing w:after="0" w:line="200" w:lineRule="atLeast"/>
        <w:rPr>
          <w:rFonts w:cs="Calibri"/>
          <w:b/>
          <w:sz w:val="24"/>
          <w:szCs w:val="24"/>
        </w:rPr>
      </w:pPr>
      <w:r w:rsidRPr="00C45050">
        <w:rPr>
          <w:rFonts w:cs="Calibri"/>
          <w:b/>
          <w:sz w:val="24"/>
          <w:szCs w:val="24"/>
        </w:rPr>
        <w:t xml:space="preserve">Czytaj Rozdział 14 SWZ (kryteria oceny)! </w:t>
      </w:r>
    </w:p>
    <w:p w14:paraId="33EC25E9" w14:textId="05773689" w:rsidR="00DC2F45" w:rsidRDefault="00DC2F45" w:rsidP="00DC2F45">
      <w:pPr>
        <w:widowControl w:val="0"/>
        <w:suppressAutoHyphens/>
        <w:autoSpaceDE w:val="0"/>
        <w:spacing w:after="0" w:line="200" w:lineRule="atLeast"/>
        <w:rPr>
          <w:rFonts w:cs="Calibri"/>
          <w:sz w:val="24"/>
          <w:szCs w:val="24"/>
        </w:rPr>
      </w:pPr>
    </w:p>
    <w:p w14:paraId="05E48261" w14:textId="77777777" w:rsidR="00DC2F45" w:rsidRPr="001E4DF1" w:rsidRDefault="00DC2F45" w:rsidP="00DC2F45">
      <w:pPr>
        <w:widowControl w:val="0"/>
        <w:suppressAutoHyphens/>
        <w:autoSpaceDE w:val="0"/>
        <w:spacing w:after="0" w:line="200" w:lineRule="atLeast"/>
        <w:rPr>
          <w:rFonts w:cs="Calibri"/>
          <w:sz w:val="24"/>
          <w:szCs w:val="24"/>
        </w:rPr>
      </w:pPr>
    </w:p>
    <w:p w14:paraId="44286A6D" w14:textId="650C083A" w:rsidR="00AA1B4E" w:rsidRPr="001E4DF1" w:rsidRDefault="00AA1B4E" w:rsidP="002F0C4A">
      <w:pPr>
        <w:widowControl w:val="0"/>
        <w:numPr>
          <w:ilvl w:val="0"/>
          <w:numId w:val="23"/>
        </w:numPr>
        <w:suppressAutoHyphens/>
        <w:autoSpaceDE w:val="0"/>
        <w:spacing w:after="0" w:line="360" w:lineRule="auto"/>
        <w:rPr>
          <w:rFonts w:cs="Calibri"/>
          <w:sz w:val="24"/>
          <w:szCs w:val="24"/>
        </w:rPr>
      </w:pPr>
      <w:r w:rsidRPr="001E4DF1">
        <w:rPr>
          <w:rFonts w:cs="Calibri"/>
          <w:iCs/>
          <w:sz w:val="24"/>
          <w:szCs w:val="24"/>
        </w:rPr>
        <w:t>Jestem świadomy odpowiedzialności karnej wynikającej z art. 297 §</w:t>
      </w:r>
      <w:r w:rsidR="00922DE2" w:rsidRPr="001E4DF1">
        <w:rPr>
          <w:rFonts w:cs="Calibri"/>
          <w:iCs/>
          <w:sz w:val="24"/>
          <w:szCs w:val="24"/>
        </w:rPr>
        <w:t xml:space="preserve"> </w:t>
      </w:r>
      <w:r w:rsidRPr="001E4DF1">
        <w:rPr>
          <w:rFonts w:cs="Calibri"/>
          <w:iCs/>
          <w:sz w:val="24"/>
          <w:szCs w:val="24"/>
        </w:rPr>
        <w:t>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1E4DF1">
        <w:rPr>
          <w:rFonts w:cs="Calibri"/>
          <w:sz w:val="24"/>
          <w:szCs w:val="24"/>
        </w:rPr>
        <w:t xml:space="preserve"> </w:t>
      </w:r>
      <w:r w:rsidRPr="001E4DF1">
        <w:rPr>
          <w:rFonts w:cs="Calibri"/>
          <w:b/>
          <w:bCs/>
          <w:sz w:val="24"/>
          <w:szCs w:val="24"/>
        </w:rPr>
        <w:t xml:space="preserve">Prawdziwość powyższych informacji stwierdzam podpisem. </w:t>
      </w:r>
    </w:p>
    <w:p w14:paraId="611DDAA4" w14:textId="77777777" w:rsidR="00EF7710" w:rsidRPr="001E4DF1" w:rsidRDefault="00EF7710" w:rsidP="001E4DF1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717F486D" w14:textId="6D05A3E2" w:rsidR="00EF7710" w:rsidRPr="002F0C4A" w:rsidRDefault="00EF7710" w:rsidP="001E4DF1">
      <w:pPr>
        <w:spacing w:after="0" w:line="360" w:lineRule="auto"/>
        <w:rPr>
          <w:rFonts w:cs="Calibri"/>
          <w:sz w:val="24"/>
          <w:szCs w:val="24"/>
          <w:lang w:eastAsia="pl-PL"/>
        </w:rPr>
      </w:pPr>
      <w:r w:rsidRPr="002F0C4A">
        <w:rPr>
          <w:rFonts w:cs="Calibri"/>
          <w:sz w:val="24"/>
          <w:szCs w:val="24"/>
          <w:lang w:eastAsia="pl-PL"/>
        </w:rPr>
        <w:t xml:space="preserve">*    jeżeli nie dotyczy należy </w:t>
      </w:r>
      <w:proofErr w:type="gramStart"/>
      <w:r w:rsidRPr="002F0C4A">
        <w:rPr>
          <w:rFonts w:cs="Calibri"/>
          <w:sz w:val="24"/>
          <w:szCs w:val="24"/>
          <w:lang w:eastAsia="pl-PL"/>
        </w:rPr>
        <w:t>usunąć</w:t>
      </w:r>
      <w:r w:rsidR="000B67F1" w:rsidRPr="002F0C4A">
        <w:rPr>
          <w:rFonts w:cs="Calibri"/>
          <w:sz w:val="24"/>
          <w:szCs w:val="24"/>
          <w:lang w:eastAsia="pl-PL"/>
        </w:rPr>
        <w:t>,</w:t>
      </w:r>
      <w:proofErr w:type="gramEnd"/>
      <w:r w:rsidRPr="002F0C4A">
        <w:rPr>
          <w:rFonts w:cs="Calibri"/>
          <w:sz w:val="24"/>
          <w:szCs w:val="24"/>
          <w:lang w:eastAsia="pl-PL"/>
        </w:rPr>
        <w:t xml:space="preserve"> bądź skreślić</w:t>
      </w:r>
    </w:p>
    <w:sectPr w:rsidR="00EF7710" w:rsidRPr="002F0C4A" w:rsidSect="001E4DF1">
      <w:headerReference w:type="default" r:id="rId8"/>
      <w:footerReference w:type="default" r:id="rId9"/>
      <w:pgSz w:w="11906" w:h="16838"/>
      <w:pgMar w:top="1276" w:right="1418" w:bottom="1531" w:left="1418" w:header="113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1887A7" w14:textId="77777777" w:rsidR="00C5673E" w:rsidRDefault="00C5673E" w:rsidP="00DB577B">
      <w:pPr>
        <w:spacing w:after="0" w:line="240" w:lineRule="auto"/>
      </w:pPr>
      <w:r>
        <w:separator/>
      </w:r>
    </w:p>
  </w:endnote>
  <w:endnote w:type="continuationSeparator" w:id="0">
    <w:p w14:paraId="1E72410E" w14:textId="77777777" w:rsidR="00C5673E" w:rsidRDefault="00C5673E" w:rsidP="00DB57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L CasperOpenFace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ujiyama2">
    <w:altName w:val="Times New Roman"/>
    <w:charset w:val="00"/>
    <w:family w:val="auto"/>
    <w:pitch w:val="variable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C7E1AE" w14:textId="77777777" w:rsidR="00094B66" w:rsidRDefault="00094B66" w:rsidP="00094B66">
    <w:pPr>
      <w:jc w:val="center"/>
      <w:rPr>
        <w:rFonts w:eastAsia="Times New Roman" w:cs="Calibri"/>
        <w:b/>
        <w:sz w:val="20"/>
        <w:szCs w:val="20"/>
        <w:lang w:eastAsia="pl-PL"/>
      </w:rPr>
    </w:pPr>
  </w:p>
  <w:p w14:paraId="083DA818" w14:textId="66DF5DC6" w:rsidR="001E4DF1" w:rsidRPr="001E4DF1" w:rsidRDefault="00DA477C" w:rsidP="001E4DF1">
    <w:pPr>
      <w:pStyle w:val="Stopka"/>
      <w:jc w:val="center"/>
      <w:rPr>
        <w:rFonts w:ascii="Calibri" w:hAnsi="Calibri" w:cs="Calibri"/>
        <w:b/>
        <w:bCs/>
      </w:rPr>
    </w:pPr>
    <w:r w:rsidRPr="00DA477C">
      <w:rPr>
        <w:rFonts w:ascii="Calibri" w:hAnsi="Calibri" w:cs="Calibri"/>
      </w:rPr>
      <w:t xml:space="preserve">Strona </w:t>
    </w:r>
    <w:r w:rsidRPr="00DA477C">
      <w:rPr>
        <w:rFonts w:ascii="Calibri" w:hAnsi="Calibri" w:cs="Calibri"/>
        <w:b/>
        <w:bCs/>
      </w:rPr>
      <w:fldChar w:fldCharType="begin"/>
    </w:r>
    <w:r w:rsidRPr="00DA477C">
      <w:rPr>
        <w:rFonts w:ascii="Calibri" w:hAnsi="Calibri" w:cs="Calibri"/>
        <w:b/>
        <w:bCs/>
      </w:rPr>
      <w:instrText>PAGE</w:instrText>
    </w:r>
    <w:r w:rsidRPr="00DA477C">
      <w:rPr>
        <w:rFonts w:ascii="Calibri" w:hAnsi="Calibri" w:cs="Calibri"/>
        <w:b/>
        <w:bCs/>
      </w:rPr>
      <w:fldChar w:fldCharType="separate"/>
    </w:r>
    <w:r w:rsidRPr="00DA477C">
      <w:rPr>
        <w:rFonts w:ascii="Calibri" w:hAnsi="Calibri" w:cs="Calibri"/>
        <w:b/>
        <w:bCs/>
      </w:rPr>
      <w:t>2</w:t>
    </w:r>
    <w:r w:rsidRPr="00DA477C">
      <w:rPr>
        <w:rFonts w:ascii="Calibri" w:hAnsi="Calibri" w:cs="Calibri"/>
        <w:b/>
        <w:bCs/>
      </w:rPr>
      <w:fldChar w:fldCharType="end"/>
    </w:r>
    <w:r w:rsidRPr="00DA477C">
      <w:rPr>
        <w:rFonts w:ascii="Calibri" w:hAnsi="Calibri" w:cs="Calibri"/>
      </w:rPr>
      <w:t xml:space="preserve"> z </w:t>
    </w:r>
    <w:r w:rsidRPr="00DA477C">
      <w:rPr>
        <w:rFonts w:ascii="Calibri" w:hAnsi="Calibri" w:cs="Calibri"/>
        <w:b/>
        <w:bCs/>
      </w:rPr>
      <w:fldChar w:fldCharType="begin"/>
    </w:r>
    <w:r w:rsidRPr="00DA477C">
      <w:rPr>
        <w:rFonts w:ascii="Calibri" w:hAnsi="Calibri" w:cs="Calibri"/>
        <w:b/>
        <w:bCs/>
      </w:rPr>
      <w:instrText>NUMPAGES</w:instrText>
    </w:r>
    <w:r w:rsidRPr="00DA477C">
      <w:rPr>
        <w:rFonts w:ascii="Calibri" w:hAnsi="Calibri" w:cs="Calibri"/>
        <w:b/>
        <w:bCs/>
      </w:rPr>
      <w:fldChar w:fldCharType="separate"/>
    </w:r>
    <w:r w:rsidRPr="00DA477C">
      <w:rPr>
        <w:rFonts w:ascii="Calibri" w:hAnsi="Calibri" w:cs="Calibri"/>
        <w:b/>
        <w:bCs/>
      </w:rPr>
      <w:t>2</w:t>
    </w:r>
    <w:r w:rsidRPr="00DA477C">
      <w:rPr>
        <w:rFonts w:ascii="Calibri" w:hAnsi="Calibri" w:cs="Calibri"/>
        <w:b/>
        <w:bCs/>
      </w:rPr>
      <w:fldChar w:fldCharType="end"/>
    </w:r>
  </w:p>
  <w:p w14:paraId="33D23025" w14:textId="0712C66B" w:rsidR="001E4DF1" w:rsidRDefault="00890CB0">
    <w:pPr>
      <w:pStyle w:val="Stopka"/>
      <w:jc w:val="center"/>
    </w:pPr>
    <w:r>
      <w:rPr>
        <w:noProof/>
      </w:rPr>
      <w:pict w14:anchorId="0E0C407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6" o:spid="_x0000_i1026" type="#_x0000_t75" style="width:453.6pt;height:73.2pt;visibility:visible;mso-wrap-style:square">
          <v:imagedata r:id="rId1" o:title=""/>
        </v:shape>
      </w:pict>
    </w:r>
  </w:p>
  <w:p w14:paraId="712CCF21" w14:textId="77777777" w:rsidR="00EF7710" w:rsidRPr="007B17EA" w:rsidRDefault="00EF7710" w:rsidP="00DA477C">
    <w:pPr>
      <w:pStyle w:val="Stopka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FDA3DE" w14:textId="77777777" w:rsidR="00C5673E" w:rsidRDefault="00C5673E" w:rsidP="00DB577B">
      <w:pPr>
        <w:spacing w:after="0" w:line="240" w:lineRule="auto"/>
      </w:pPr>
      <w:r>
        <w:separator/>
      </w:r>
    </w:p>
  </w:footnote>
  <w:footnote w:type="continuationSeparator" w:id="0">
    <w:p w14:paraId="4EF985D2" w14:textId="77777777" w:rsidR="00C5673E" w:rsidRDefault="00C5673E" w:rsidP="00DB57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347237" w14:textId="6D873862" w:rsidR="00741ADB" w:rsidRDefault="00741ADB">
    <w:pPr>
      <w:pStyle w:val="Nagwek"/>
      <w:rPr>
        <w:noProof/>
        <w:sz w:val="18"/>
        <w:szCs w:val="18"/>
      </w:rPr>
    </w:pPr>
  </w:p>
  <w:p w14:paraId="2ED48A1B" w14:textId="4E11894D" w:rsidR="00586F74" w:rsidRDefault="00890CB0">
    <w:pPr>
      <w:pStyle w:val="Nagwek"/>
      <w:rPr>
        <w:noProof/>
        <w:sz w:val="18"/>
        <w:szCs w:val="18"/>
      </w:rPr>
    </w:pPr>
    <w:r>
      <w:rPr>
        <w:noProof/>
      </w:rPr>
      <w:pict w14:anchorId="233BF42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4" o:spid="_x0000_i1025" type="#_x0000_t75" style="width:426pt;height:50.4pt;visibility:visible;mso-wrap-style:square">
          <v:imagedata r:id="rId1" o:title=""/>
        </v:shape>
      </w:pict>
    </w:r>
  </w:p>
  <w:p w14:paraId="4BF51CBF" w14:textId="5D88E229" w:rsidR="00586F74" w:rsidRDefault="00586F74" w:rsidP="00741ADB">
    <w:pPr>
      <w:pStyle w:val="Nagwek"/>
      <w:rPr>
        <w:rFonts w:ascii="Calibri" w:hAnsi="Calibri" w:cs="Calibri"/>
        <w:b/>
        <w:i/>
        <w:sz w:val="20"/>
        <w:szCs w:val="20"/>
      </w:rPr>
    </w:pPr>
  </w:p>
  <w:p w14:paraId="6F890888" w14:textId="1707C60E" w:rsidR="001E4DF1" w:rsidRPr="003F0E14" w:rsidRDefault="001E4DF1" w:rsidP="001E4DF1">
    <w:pPr>
      <w:pStyle w:val="Nagwek"/>
      <w:rPr>
        <w:rFonts w:ascii="Calibri" w:hAnsi="Calibri" w:cs="Calibri"/>
        <w:b/>
        <w:noProof/>
        <w:sz w:val="20"/>
        <w:szCs w:val="20"/>
      </w:rPr>
    </w:pPr>
    <w:r w:rsidRPr="003F0E14">
      <w:rPr>
        <w:rFonts w:ascii="Calibri" w:hAnsi="Calibri" w:cs="Calibri"/>
        <w:b/>
        <w:noProof/>
        <w:sz w:val="20"/>
        <w:szCs w:val="20"/>
      </w:rPr>
      <w:t xml:space="preserve">Zał. nr </w:t>
    </w:r>
    <w:r>
      <w:rPr>
        <w:rFonts w:ascii="Calibri" w:hAnsi="Calibri" w:cs="Calibri"/>
        <w:b/>
        <w:noProof/>
        <w:sz w:val="20"/>
        <w:szCs w:val="20"/>
      </w:rPr>
      <w:t>2</w:t>
    </w:r>
    <w:r w:rsidRPr="003F0E14">
      <w:rPr>
        <w:rFonts w:ascii="Calibri" w:hAnsi="Calibri" w:cs="Calibri"/>
        <w:b/>
        <w:noProof/>
        <w:sz w:val="20"/>
        <w:szCs w:val="20"/>
      </w:rPr>
      <w:t xml:space="preserve"> do SWZ</w:t>
    </w:r>
  </w:p>
  <w:p w14:paraId="77194868" w14:textId="77777777" w:rsidR="001E4DF1" w:rsidRDefault="001E4DF1" w:rsidP="001E4DF1">
    <w:pPr>
      <w:pStyle w:val="Nagwek"/>
      <w:rPr>
        <w:rFonts w:ascii="Calibri" w:hAnsi="Calibri" w:cs="Calibri"/>
        <w:b/>
        <w:noProof/>
        <w:sz w:val="20"/>
        <w:szCs w:val="20"/>
      </w:rPr>
    </w:pPr>
    <w:r w:rsidRPr="003F0E14">
      <w:rPr>
        <w:rFonts w:ascii="Calibri" w:hAnsi="Calibri" w:cs="Calibri"/>
        <w:b/>
        <w:noProof/>
        <w:sz w:val="20"/>
        <w:szCs w:val="20"/>
      </w:rPr>
      <w:t>N</w:t>
    </w:r>
    <w:r>
      <w:rPr>
        <w:rFonts w:ascii="Calibri" w:hAnsi="Calibri" w:cs="Calibri"/>
        <w:b/>
        <w:noProof/>
        <w:sz w:val="20"/>
        <w:szCs w:val="20"/>
      </w:rPr>
      <w:t>r zamówienia</w:t>
    </w:r>
    <w:r w:rsidRPr="003F0E14">
      <w:rPr>
        <w:rFonts w:ascii="Calibri" w:hAnsi="Calibri" w:cs="Calibri"/>
        <w:b/>
        <w:noProof/>
        <w:sz w:val="20"/>
        <w:szCs w:val="20"/>
      </w:rPr>
      <w:t>: DZiK-DZP.2921.17.2025</w:t>
    </w:r>
  </w:p>
  <w:p w14:paraId="7639E22B" w14:textId="11CD3DB8" w:rsidR="00741ADB" w:rsidRPr="00741ADB" w:rsidRDefault="00741ADB" w:rsidP="001E4DF1">
    <w:pPr>
      <w:pStyle w:val="Nagwek"/>
      <w:rPr>
        <w:rFonts w:ascii="Calibri" w:hAnsi="Calibri" w:cs="Calibri"/>
        <w:b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Calibri"/>
        <w:i/>
        <w:i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002F4491"/>
    <w:multiLevelType w:val="hybridMultilevel"/>
    <w:tmpl w:val="7D4A008C"/>
    <w:lvl w:ilvl="0" w:tplc="FC2CE19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03921507"/>
    <w:multiLevelType w:val="hybridMultilevel"/>
    <w:tmpl w:val="C3E00682"/>
    <w:lvl w:ilvl="0" w:tplc="D3F4B316">
      <w:start w:val="38"/>
      <w:numFmt w:val="decimal"/>
      <w:pStyle w:val="Styl66"/>
      <w:lvlText w:val="%1."/>
      <w:lvlJc w:val="left"/>
      <w:pPr>
        <w:ind w:left="360" w:hanging="360"/>
      </w:pPr>
      <w:rPr>
        <w:rFonts w:cs="Times New Roman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0550782B"/>
    <w:multiLevelType w:val="hybridMultilevel"/>
    <w:tmpl w:val="0250FFEE"/>
    <w:lvl w:ilvl="0" w:tplc="04150011">
      <w:start w:val="1"/>
      <w:numFmt w:val="decimal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7" w15:restartNumberingAfterBreak="0">
    <w:nsid w:val="05827DA2"/>
    <w:multiLevelType w:val="hybridMultilevel"/>
    <w:tmpl w:val="6F2EB2B2"/>
    <w:lvl w:ilvl="0" w:tplc="34D2B5AE">
      <w:start w:val="3"/>
      <w:numFmt w:val="decimal"/>
      <w:lvlText w:val="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0CBC4239"/>
    <w:multiLevelType w:val="hybridMultilevel"/>
    <w:tmpl w:val="71180ED8"/>
    <w:lvl w:ilvl="0" w:tplc="CA22F798">
      <w:start w:val="1"/>
      <w:numFmt w:val="decimal"/>
      <w:lvlText w:val="%1)"/>
      <w:lvlJc w:val="left"/>
      <w:pPr>
        <w:ind w:left="1361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9" w15:restartNumberingAfterBreak="0">
    <w:nsid w:val="1732082F"/>
    <w:multiLevelType w:val="hybridMultilevel"/>
    <w:tmpl w:val="C8F26700"/>
    <w:lvl w:ilvl="0" w:tplc="DA14CA84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99F1B14"/>
    <w:multiLevelType w:val="hybridMultilevel"/>
    <w:tmpl w:val="71180ED8"/>
    <w:lvl w:ilvl="0" w:tplc="CA22F798">
      <w:start w:val="1"/>
      <w:numFmt w:val="decimal"/>
      <w:lvlText w:val="%1)"/>
      <w:lvlJc w:val="left"/>
      <w:pPr>
        <w:ind w:left="1361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1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2" w15:restartNumberingAfterBreak="0">
    <w:nsid w:val="26792920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 w15:restartNumberingAfterBreak="0">
    <w:nsid w:val="26B818C6"/>
    <w:multiLevelType w:val="hybridMultilevel"/>
    <w:tmpl w:val="E6DE6B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B46F35"/>
    <w:multiLevelType w:val="hybridMultilevel"/>
    <w:tmpl w:val="DB3E780A"/>
    <w:lvl w:ilvl="0" w:tplc="04150011">
      <w:start w:val="1"/>
      <w:numFmt w:val="decimal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5" w15:restartNumberingAfterBreak="0">
    <w:nsid w:val="30921EE2"/>
    <w:multiLevelType w:val="hybridMultilevel"/>
    <w:tmpl w:val="66E0FC40"/>
    <w:lvl w:ilvl="0" w:tplc="13CCD2EC">
      <w:start w:val="1"/>
      <w:numFmt w:val="decimal"/>
      <w:lvlText w:val="%1)"/>
      <w:lvlJc w:val="left"/>
      <w:pPr>
        <w:ind w:left="10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16" w15:restartNumberingAfterBreak="0">
    <w:nsid w:val="312F1EB5"/>
    <w:multiLevelType w:val="hybridMultilevel"/>
    <w:tmpl w:val="5AF84A14"/>
    <w:lvl w:ilvl="0" w:tplc="04150011">
      <w:start w:val="1"/>
      <w:numFmt w:val="decimal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7" w15:restartNumberingAfterBreak="0">
    <w:nsid w:val="3363252C"/>
    <w:multiLevelType w:val="hybridMultilevel"/>
    <w:tmpl w:val="B7FE0814"/>
    <w:lvl w:ilvl="0" w:tplc="3C34261A">
      <w:start w:val="1"/>
      <w:numFmt w:val="decimal"/>
      <w:lvlText w:val="%1)"/>
      <w:lvlJc w:val="left"/>
      <w:pPr>
        <w:ind w:left="100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18" w15:restartNumberingAfterBreak="0">
    <w:nsid w:val="336D0E7C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9" w15:restartNumberingAfterBreak="0">
    <w:nsid w:val="35792978"/>
    <w:multiLevelType w:val="hybridMultilevel"/>
    <w:tmpl w:val="A798FCA6"/>
    <w:lvl w:ilvl="0" w:tplc="1188E886">
      <w:start w:val="1"/>
      <w:numFmt w:val="decimal"/>
      <w:lvlText w:val="%1."/>
      <w:lvlJc w:val="left"/>
      <w:pPr>
        <w:ind w:left="759" w:hanging="360"/>
      </w:pPr>
      <w:rPr>
        <w:rFonts w:ascii="Calibri" w:eastAsia="Calibri" w:hAnsi="Calibri" w:cs="Calibri"/>
      </w:rPr>
    </w:lvl>
    <w:lvl w:ilvl="1" w:tplc="0415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20" w15:restartNumberingAfterBreak="0">
    <w:nsid w:val="384861C6"/>
    <w:multiLevelType w:val="hybridMultilevel"/>
    <w:tmpl w:val="318291A0"/>
    <w:lvl w:ilvl="0" w:tplc="4878A5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867630"/>
    <w:multiLevelType w:val="hybridMultilevel"/>
    <w:tmpl w:val="B2CE343A"/>
    <w:lvl w:ilvl="0" w:tplc="03506B2A">
      <w:start w:val="1"/>
      <w:numFmt w:val="lowerLetter"/>
      <w:lvlText w:val="%1)"/>
      <w:lvlJc w:val="left"/>
      <w:pPr>
        <w:ind w:left="172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441" w:hanging="360"/>
      </w:pPr>
    </w:lvl>
    <w:lvl w:ilvl="2" w:tplc="0415001B" w:tentative="1">
      <w:start w:val="1"/>
      <w:numFmt w:val="lowerRoman"/>
      <w:lvlText w:val="%3."/>
      <w:lvlJc w:val="right"/>
      <w:pPr>
        <w:ind w:left="3161" w:hanging="180"/>
      </w:pPr>
    </w:lvl>
    <w:lvl w:ilvl="3" w:tplc="0415000F" w:tentative="1">
      <w:start w:val="1"/>
      <w:numFmt w:val="decimal"/>
      <w:lvlText w:val="%4."/>
      <w:lvlJc w:val="left"/>
      <w:pPr>
        <w:ind w:left="3881" w:hanging="360"/>
      </w:pPr>
    </w:lvl>
    <w:lvl w:ilvl="4" w:tplc="04150019" w:tentative="1">
      <w:start w:val="1"/>
      <w:numFmt w:val="lowerLetter"/>
      <w:lvlText w:val="%5."/>
      <w:lvlJc w:val="left"/>
      <w:pPr>
        <w:ind w:left="4601" w:hanging="360"/>
      </w:pPr>
    </w:lvl>
    <w:lvl w:ilvl="5" w:tplc="0415001B" w:tentative="1">
      <w:start w:val="1"/>
      <w:numFmt w:val="lowerRoman"/>
      <w:lvlText w:val="%6."/>
      <w:lvlJc w:val="right"/>
      <w:pPr>
        <w:ind w:left="5321" w:hanging="180"/>
      </w:pPr>
    </w:lvl>
    <w:lvl w:ilvl="6" w:tplc="0415000F" w:tentative="1">
      <w:start w:val="1"/>
      <w:numFmt w:val="decimal"/>
      <w:lvlText w:val="%7."/>
      <w:lvlJc w:val="left"/>
      <w:pPr>
        <w:ind w:left="6041" w:hanging="360"/>
      </w:pPr>
    </w:lvl>
    <w:lvl w:ilvl="7" w:tplc="04150019" w:tentative="1">
      <w:start w:val="1"/>
      <w:numFmt w:val="lowerLetter"/>
      <w:lvlText w:val="%8."/>
      <w:lvlJc w:val="left"/>
      <w:pPr>
        <w:ind w:left="6761" w:hanging="360"/>
      </w:pPr>
    </w:lvl>
    <w:lvl w:ilvl="8" w:tplc="0415001B" w:tentative="1">
      <w:start w:val="1"/>
      <w:numFmt w:val="lowerRoman"/>
      <w:lvlText w:val="%9."/>
      <w:lvlJc w:val="right"/>
      <w:pPr>
        <w:ind w:left="7481" w:hanging="180"/>
      </w:pPr>
    </w:lvl>
  </w:abstractNum>
  <w:abstractNum w:abstractNumId="22" w15:restartNumberingAfterBreak="0">
    <w:nsid w:val="3BFE3CB1"/>
    <w:multiLevelType w:val="hybridMultilevel"/>
    <w:tmpl w:val="EACC235C"/>
    <w:lvl w:ilvl="0" w:tplc="EBE655E2">
      <w:start w:val="1"/>
      <w:numFmt w:val="decimal"/>
      <w:lvlText w:val="%1."/>
      <w:lvlJc w:val="left"/>
      <w:pPr>
        <w:ind w:left="1077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4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B7F7D16"/>
    <w:multiLevelType w:val="hybridMultilevel"/>
    <w:tmpl w:val="B2CE343A"/>
    <w:lvl w:ilvl="0" w:tplc="03506B2A">
      <w:start w:val="1"/>
      <w:numFmt w:val="lowerLetter"/>
      <w:lvlText w:val="%1)"/>
      <w:lvlJc w:val="left"/>
      <w:pPr>
        <w:ind w:left="172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441" w:hanging="360"/>
      </w:pPr>
    </w:lvl>
    <w:lvl w:ilvl="2" w:tplc="0415001B" w:tentative="1">
      <w:start w:val="1"/>
      <w:numFmt w:val="lowerRoman"/>
      <w:lvlText w:val="%3."/>
      <w:lvlJc w:val="right"/>
      <w:pPr>
        <w:ind w:left="3161" w:hanging="180"/>
      </w:pPr>
    </w:lvl>
    <w:lvl w:ilvl="3" w:tplc="0415000F" w:tentative="1">
      <w:start w:val="1"/>
      <w:numFmt w:val="decimal"/>
      <w:lvlText w:val="%4."/>
      <w:lvlJc w:val="left"/>
      <w:pPr>
        <w:ind w:left="3881" w:hanging="360"/>
      </w:pPr>
    </w:lvl>
    <w:lvl w:ilvl="4" w:tplc="04150019" w:tentative="1">
      <w:start w:val="1"/>
      <w:numFmt w:val="lowerLetter"/>
      <w:lvlText w:val="%5."/>
      <w:lvlJc w:val="left"/>
      <w:pPr>
        <w:ind w:left="4601" w:hanging="360"/>
      </w:pPr>
    </w:lvl>
    <w:lvl w:ilvl="5" w:tplc="0415001B" w:tentative="1">
      <w:start w:val="1"/>
      <w:numFmt w:val="lowerRoman"/>
      <w:lvlText w:val="%6."/>
      <w:lvlJc w:val="right"/>
      <w:pPr>
        <w:ind w:left="5321" w:hanging="180"/>
      </w:pPr>
    </w:lvl>
    <w:lvl w:ilvl="6" w:tplc="0415000F" w:tentative="1">
      <w:start w:val="1"/>
      <w:numFmt w:val="decimal"/>
      <w:lvlText w:val="%7."/>
      <w:lvlJc w:val="left"/>
      <w:pPr>
        <w:ind w:left="6041" w:hanging="360"/>
      </w:pPr>
    </w:lvl>
    <w:lvl w:ilvl="7" w:tplc="04150019" w:tentative="1">
      <w:start w:val="1"/>
      <w:numFmt w:val="lowerLetter"/>
      <w:lvlText w:val="%8."/>
      <w:lvlJc w:val="left"/>
      <w:pPr>
        <w:ind w:left="6761" w:hanging="360"/>
      </w:pPr>
    </w:lvl>
    <w:lvl w:ilvl="8" w:tplc="0415001B" w:tentative="1">
      <w:start w:val="1"/>
      <w:numFmt w:val="lowerRoman"/>
      <w:lvlText w:val="%9."/>
      <w:lvlJc w:val="right"/>
      <w:pPr>
        <w:ind w:left="7481" w:hanging="180"/>
      </w:pPr>
    </w:lvl>
  </w:abstractNum>
  <w:abstractNum w:abstractNumId="26" w15:restartNumberingAfterBreak="0">
    <w:nsid w:val="4D3E786E"/>
    <w:multiLevelType w:val="hybridMultilevel"/>
    <w:tmpl w:val="B2CE343A"/>
    <w:lvl w:ilvl="0" w:tplc="03506B2A">
      <w:start w:val="1"/>
      <w:numFmt w:val="lowerLetter"/>
      <w:lvlText w:val="%1)"/>
      <w:lvlJc w:val="left"/>
      <w:pPr>
        <w:ind w:left="172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441" w:hanging="360"/>
      </w:pPr>
    </w:lvl>
    <w:lvl w:ilvl="2" w:tplc="0415001B" w:tentative="1">
      <w:start w:val="1"/>
      <w:numFmt w:val="lowerRoman"/>
      <w:lvlText w:val="%3."/>
      <w:lvlJc w:val="right"/>
      <w:pPr>
        <w:ind w:left="3161" w:hanging="180"/>
      </w:pPr>
    </w:lvl>
    <w:lvl w:ilvl="3" w:tplc="0415000F" w:tentative="1">
      <w:start w:val="1"/>
      <w:numFmt w:val="decimal"/>
      <w:lvlText w:val="%4."/>
      <w:lvlJc w:val="left"/>
      <w:pPr>
        <w:ind w:left="3881" w:hanging="360"/>
      </w:pPr>
    </w:lvl>
    <w:lvl w:ilvl="4" w:tplc="04150019" w:tentative="1">
      <w:start w:val="1"/>
      <w:numFmt w:val="lowerLetter"/>
      <w:lvlText w:val="%5."/>
      <w:lvlJc w:val="left"/>
      <w:pPr>
        <w:ind w:left="4601" w:hanging="360"/>
      </w:pPr>
    </w:lvl>
    <w:lvl w:ilvl="5" w:tplc="0415001B" w:tentative="1">
      <w:start w:val="1"/>
      <w:numFmt w:val="lowerRoman"/>
      <w:lvlText w:val="%6."/>
      <w:lvlJc w:val="right"/>
      <w:pPr>
        <w:ind w:left="5321" w:hanging="180"/>
      </w:pPr>
    </w:lvl>
    <w:lvl w:ilvl="6" w:tplc="0415000F" w:tentative="1">
      <w:start w:val="1"/>
      <w:numFmt w:val="decimal"/>
      <w:lvlText w:val="%7."/>
      <w:lvlJc w:val="left"/>
      <w:pPr>
        <w:ind w:left="6041" w:hanging="360"/>
      </w:pPr>
    </w:lvl>
    <w:lvl w:ilvl="7" w:tplc="04150019" w:tentative="1">
      <w:start w:val="1"/>
      <w:numFmt w:val="lowerLetter"/>
      <w:lvlText w:val="%8."/>
      <w:lvlJc w:val="left"/>
      <w:pPr>
        <w:ind w:left="6761" w:hanging="360"/>
      </w:pPr>
    </w:lvl>
    <w:lvl w:ilvl="8" w:tplc="0415001B" w:tentative="1">
      <w:start w:val="1"/>
      <w:numFmt w:val="lowerRoman"/>
      <w:lvlText w:val="%9."/>
      <w:lvlJc w:val="right"/>
      <w:pPr>
        <w:ind w:left="7481" w:hanging="180"/>
      </w:pPr>
    </w:lvl>
  </w:abstractNum>
  <w:abstractNum w:abstractNumId="27" w15:restartNumberingAfterBreak="0">
    <w:nsid w:val="51241A7F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8" w15:restartNumberingAfterBreak="0">
    <w:nsid w:val="516C4FC6"/>
    <w:multiLevelType w:val="hybridMultilevel"/>
    <w:tmpl w:val="71180ED8"/>
    <w:lvl w:ilvl="0" w:tplc="CA22F798">
      <w:start w:val="1"/>
      <w:numFmt w:val="decimal"/>
      <w:lvlText w:val="%1)"/>
      <w:lvlJc w:val="left"/>
      <w:pPr>
        <w:ind w:left="1361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29" w15:restartNumberingAfterBreak="0">
    <w:nsid w:val="532F03D1"/>
    <w:multiLevelType w:val="hybridMultilevel"/>
    <w:tmpl w:val="84AAF1FC"/>
    <w:lvl w:ilvl="0" w:tplc="F890701C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0" w15:restartNumberingAfterBreak="0">
    <w:nsid w:val="56CB7E3D"/>
    <w:multiLevelType w:val="hybridMultilevel"/>
    <w:tmpl w:val="0226D6C4"/>
    <w:lvl w:ilvl="0" w:tplc="04150011">
      <w:start w:val="1"/>
      <w:numFmt w:val="decimal"/>
      <w:lvlText w:val="%1)"/>
      <w:lvlJc w:val="left"/>
      <w:pPr>
        <w:ind w:left="14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31" w15:restartNumberingAfterBreak="0">
    <w:nsid w:val="5C283F54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3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18E4854"/>
    <w:multiLevelType w:val="hybridMultilevel"/>
    <w:tmpl w:val="FC32989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6512228D"/>
    <w:multiLevelType w:val="hybridMultilevel"/>
    <w:tmpl w:val="6CF0BD0C"/>
    <w:lvl w:ilvl="0" w:tplc="2FEA92A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68647E"/>
    <w:multiLevelType w:val="hybridMultilevel"/>
    <w:tmpl w:val="29142D32"/>
    <w:lvl w:ilvl="0" w:tplc="04150011">
      <w:start w:val="1"/>
      <w:numFmt w:val="decimal"/>
      <w:lvlText w:val="%1)"/>
      <w:lvlJc w:val="left"/>
      <w:pPr>
        <w:ind w:left="1791" w:hanging="360"/>
      </w:p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7" w15:restartNumberingAfterBreak="0">
    <w:nsid w:val="66797240"/>
    <w:multiLevelType w:val="hybridMultilevel"/>
    <w:tmpl w:val="EB5A6AB6"/>
    <w:lvl w:ilvl="0" w:tplc="474A5E4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8A1CE0"/>
    <w:multiLevelType w:val="hybridMultilevel"/>
    <w:tmpl w:val="7C3C6D0E"/>
    <w:lvl w:ilvl="0" w:tplc="1C183984">
      <w:start w:val="1"/>
      <w:numFmt w:val="decimal"/>
      <w:lvlText w:val="%1)"/>
      <w:lvlJc w:val="left"/>
      <w:pPr>
        <w:ind w:left="1001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39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C10081"/>
    <w:multiLevelType w:val="hybridMultilevel"/>
    <w:tmpl w:val="71180ED8"/>
    <w:lvl w:ilvl="0" w:tplc="CA22F798">
      <w:start w:val="1"/>
      <w:numFmt w:val="decimal"/>
      <w:lvlText w:val="%1)"/>
      <w:lvlJc w:val="left"/>
      <w:pPr>
        <w:ind w:left="1361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41" w15:restartNumberingAfterBreak="0">
    <w:nsid w:val="710A6422"/>
    <w:multiLevelType w:val="hybridMultilevel"/>
    <w:tmpl w:val="0E82FB54"/>
    <w:lvl w:ilvl="0" w:tplc="04150011">
      <w:start w:val="1"/>
      <w:numFmt w:val="decimal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42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725332C2"/>
    <w:multiLevelType w:val="hybridMultilevel"/>
    <w:tmpl w:val="416C5FBC"/>
    <w:lvl w:ilvl="0" w:tplc="04150015">
      <w:start w:val="1"/>
      <w:numFmt w:val="upperLetter"/>
      <w:lvlText w:val="%1.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42"/>
  </w:num>
  <w:num w:numId="3">
    <w:abstractNumId w:val="24"/>
  </w:num>
  <w:num w:numId="4">
    <w:abstractNumId w:val="39"/>
  </w:num>
  <w:num w:numId="5">
    <w:abstractNumId w:val="33"/>
  </w:num>
  <w:num w:numId="6">
    <w:abstractNumId w:val="32"/>
    <w:lvlOverride w:ilvl="0">
      <w:startOverride w:val="1"/>
    </w:lvlOverride>
  </w:num>
  <w:num w:numId="7">
    <w:abstractNumId w:val="23"/>
    <w:lvlOverride w:ilvl="0">
      <w:startOverride w:val="1"/>
    </w:lvlOverride>
  </w:num>
  <w:num w:numId="8">
    <w:abstractNumId w:val="11"/>
  </w:num>
  <w:num w:numId="9">
    <w:abstractNumId w:val="20"/>
  </w:num>
  <w:num w:numId="10">
    <w:abstractNumId w:val="12"/>
  </w:num>
  <w:num w:numId="11">
    <w:abstractNumId w:val="19"/>
  </w:num>
  <w:num w:numId="12">
    <w:abstractNumId w:val="5"/>
  </w:num>
  <w:num w:numId="13">
    <w:abstractNumId w:val="43"/>
  </w:num>
  <w:num w:numId="14">
    <w:abstractNumId w:val="7"/>
  </w:num>
  <w:num w:numId="15">
    <w:abstractNumId w:val="9"/>
  </w:num>
  <w:num w:numId="16">
    <w:abstractNumId w:val="30"/>
  </w:num>
  <w:num w:numId="17">
    <w:abstractNumId w:val="36"/>
  </w:num>
  <w:num w:numId="18">
    <w:abstractNumId w:val="38"/>
  </w:num>
  <w:num w:numId="19">
    <w:abstractNumId w:val="22"/>
  </w:num>
  <w:num w:numId="20">
    <w:abstractNumId w:val="34"/>
  </w:num>
  <w:num w:numId="21">
    <w:abstractNumId w:val="4"/>
  </w:num>
  <w:num w:numId="22">
    <w:abstractNumId w:val="15"/>
  </w:num>
  <w:num w:numId="23">
    <w:abstractNumId w:val="1"/>
  </w:num>
  <w:num w:numId="24">
    <w:abstractNumId w:val="17"/>
  </w:num>
  <w:num w:numId="25">
    <w:abstractNumId w:val="40"/>
  </w:num>
  <w:num w:numId="26">
    <w:abstractNumId w:val="14"/>
  </w:num>
  <w:num w:numId="27">
    <w:abstractNumId w:val="27"/>
  </w:num>
  <w:num w:numId="28">
    <w:abstractNumId w:val="21"/>
  </w:num>
  <w:num w:numId="29">
    <w:abstractNumId w:val="8"/>
  </w:num>
  <w:num w:numId="30">
    <w:abstractNumId w:val="6"/>
  </w:num>
  <w:num w:numId="31">
    <w:abstractNumId w:val="31"/>
  </w:num>
  <w:num w:numId="32">
    <w:abstractNumId w:val="26"/>
  </w:num>
  <w:num w:numId="33">
    <w:abstractNumId w:val="28"/>
  </w:num>
  <w:num w:numId="34">
    <w:abstractNumId w:val="16"/>
  </w:num>
  <w:num w:numId="35">
    <w:abstractNumId w:val="18"/>
  </w:num>
  <w:num w:numId="36">
    <w:abstractNumId w:val="25"/>
  </w:num>
  <w:num w:numId="37">
    <w:abstractNumId w:val="10"/>
  </w:num>
  <w:num w:numId="38">
    <w:abstractNumId w:val="41"/>
  </w:num>
  <w:num w:numId="39">
    <w:abstractNumId w:val="37"/>
  </w:num>
  <w:num w:numId="40">
    <w:abstractNumId w:val="35"/>
  </w:num>
  <w:num w:numId="41">
    <w:abstractNumId w:val="29"/>
  </w:num>
  <w:num w:numId="42">
    <w:abstractNumId w:val="13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B577B"/>
    <w:rsid w:val="000050FB"/>
    <w:rsid w:val="00023DDA"/>
    <w:rsid w:val="000245CE"/>
    <w:rsid w:val="00030E28"/>
    <w:rsid w:val="00032DA5"/>
    <w:rsid w:val="00036893"/>
    <w:rsid w:val="00036C32"/>
    <w:rsid w:val="00037655"/>
    <w:rsid w:val="000379CD"/>
    <w:rsid w:val="00037C4D"/>
    <w:rsid w:val="000453DF"/>
    <w:rsid w:val="00046A4D"/>
    <w:rsid w:val="00060AB5"/>
    <w:rsid w:val="000641A4"/>
    <w:rsid w:val="00065330"/>
    <w:rsid w:val="00075563"/>
    <w:rsid w:val="0007743E"/>
    <w:rsid w:val="00080DE5"/>
    <w:rsid w:val="00094B66"/>
    <w:rsid w:val="000A16F0"/>
    <w:rsid w:val="000A7894"/>
    <w:rsid w:val="000A7955"/>
    <w:rsid w:val="000B67F1"/>
    <w:rsid w:val="000B6818"/>
    <w:rsid w:val="000B7AFE"/>
    <w:rsid w:val="000C0BC2"/>
    <w:rsid w:val="000C1D67"/>
    <w:rsid w:val="000C3B1A"/>
    <w:rsid w:val="000C52BA"/>
    <w:rsid w:val="000C5BC0"/>
    <w:rsid w:val="000C6C76"/>
    <w:rsid w:val="000D4CD9"/>
    <w:rsid w:val="000D5B4C"/>
    <w:rsid w:val="000F2A5C"/>
    <w:rsid w:val="001055F9"/>
    <w:rsid w:val="00112788"/>
    <w:rsid w:val="001225ED"/>
    <w:rsid w:val="001355E7"/>
    <w:rsid w:val="00136406"/>
    <w:rsid w:val="00136971"/>
    <w:rsid w:val="00143DB7"/>
    <w:rsid w:val="00146040"/>
    <w:rsid w:val="001472F7"/>
    <w:rsid w:val="00151B71"/>
    <w:rsid w:val="001675DA"/>
    <w:rsid w:val="00173C70"/>
    <w:rsid w:val="001A21E9"/>
    <w:rsid w:val="001A4545"/>
    <w:rsid w:val="001A6CBC"/>
    <w:rsid w:val="001B31C2"/>
    <w:rsid w:val="001B4D94"/>
    <w:rsid w:val="001C28FC"/>
    <w:rsid w:val="001E4DF1"/>
    <w:rsid w:val="001E7199"/>
    <w:rsid w:val="001F7C31"/>
    <w:rsid w:val="002158CC"/>
    <w:rsid w:val="0022067D"/>
    <w:rsid w:val="00224E68"/>
    <w:rsid w:val="00231292"/>
    <w:rsid w:val="002313C0"/>
    <w:rsid w:val="00237BFB"/>
    <w:rsid w:val="002508E2"/>
    <w:rsid w:val="002523A3"/>
    <w:rsid w:val="002619C5"/>
    <w:rsid w:val="002627E9"/>
    <w:rsid w:val="00264BDA"/>
    <w:rsid w:val="00267489"/>
    <w:rsid w:val="00273AF5"/>
    <w:rsid w:val="0027457E"/>
    <w:rsid w:val="00282F3D"/>
    <w:rsid w:val="002858EC"/>
    <w:rsid w:val="002A4FED"/>
    <w:rsid w:val="002B2FBF"/>
    <w:rsid w:val="002D4BEF"/>
    <w:rsid w:val="002D75EB"/>
    <w:rsid w:val="002E1538"/>
    <w:rsid w:val="002E7CC7"/>
    <w:rsid w:val="002F0C4A"/>
    <w:rsid w:val="002F7FAF"/>
    <w:rsid w:val="003017D3"/>
    <w:rsid w:val="00313EBB"/>
    <w:rsid w:val="00314F3F"/>
    <w:rsid w:val="00324D6E"/>
    <w:rsid w:val="00325B67"/>
    <w:rsid w:val="0033764D"/>
    <w:rsid w:val="00347647"/>
    <w:rsid w:val="00347B1E"/>
    <w:rsid w:val="003524FB"/>
    <w:rsid w:val="003530EB"/>
    <w:rsid w:val="003557E3"/>
    <w:rsid w:val="00362BDA"/>
    <w:rsid w:val="00373598"/>
    <w:rsid w:val="00377A3C"/>
    <w:rsid w:val="00382772"/>
    <w:rsid w:val="00384B7F"/>
    <w:rsid w:val="003873F5"/>
    <w:rsid w:val="00395FCB"/>
    <w:rsid w:val="0039691B"/>
    <w:rsid w:val="003A7E5F"/>
    <w:rsid w:val="003B5676"/>
    <w:rsid w:val="003B645E"/>
    <w:rsid w:val="003C20C2"/>
    <w:rsid w:val="003D68C1"/>
    <w:rsid w:val="003F1984"/>
    <w:rsid w:val="00403444"/>
    <w:rsid w:val="0040729F"/>
    <w:rsid w:val="004078A9"/>
    <w:rsid w:val="00407C20"/>
    <w:rsid w:val="00411B29"/>
    <w:rsid w:val="0041532C"/>
    <w:rsid w:val="00415F6C"/>
    <w:rsid w:val="004179ED"/>
    <w:rsid w:val="004231E9"/>
    <w:rsid w:val="00426700"/>
    <w:rsid w:val="004273C5"/>
    <w:rsid w:val="00431628"/>
    <w:rsid w:val="0044028D"/>
    <w:rsid w:val="00441C47"/>
    <w:rsid w:val="00445555"/>
    <w:rsid w:val="00446B4D"/>
    <w:rsid w:val="004477F5"/>
    <w:rsid w:val="00457068"/>
    <w:rsid w:val="00467D95"/>
    <w:rsid w:val="004707A6"/>
    <w:rsid w:val="00470C03"/>
    <w:rsid w:val="0047228E"/>
    <w:rsid w:val="004778A6"/>
    <w:rsid w:val="0048762C"/>
    <w:rsid w:val="00490576"/>
    <w:rsid w:val="004A3E69"/>
    <w:rsid w:val="004A4DD0"/>
    <w:rsid w:val="004B58D5"/>
    <w:rsid w:val="004B7540"/>
    <w:rsid w:val="004C1AFB"/>
    <w:rsid w:val="004D69F6"/>
    <w:rsid w:val="004D7F5E"/>
    <w:rsid w:val="004E1D14"/>
    <w:rsid w:val="004E3DC8"/>
    <w:rsid w:val="004F7524"/>
    <w:rsid w:val="00501A00"/>
    <w:rsid w:val="00521B34"/>
    <w:rsid w:val="005359B1"/>
    <w:rsid w:val="00542D0F"/>
    <w:rsid w:val="0055054D"/>
    <w:rsid w:val="00553C34"/>
    <w:rsid w:val="00557578"/>
    <w:rsid w:val="00564604"/>
    <w:rsid w:val="00570E84"/>
    <w:rsid w:val="00571CBE"/>
    <w:rsid w:val="00574213"/>
    <w:rsid w:val="00581B16"/>
    <w:rsid w:val="00586F74"/>
    <w:rsid w:val="00592A80"/>
    <w:rsid w:val="005A2085"/>
    <w:rsid w:val="005A6D60"/>
    <w:rsid w:val="005B7353"/>
    <w:rsid w:val="005B74FB"/>
    <w:rsid w:val="005C0259"/>
    <w:rsid w:val="005C4EF5"/>
    <w:rsid w:val="005E4FEB"/>
    <w:rsid w:val="005F3F3B"/>
    <w:rsid w:val="00604156"/>
    <w:rsid w:val="006076CD"/>
    <w:rsid w:val="006145F8"/>
    <w:rsid w:val="006162EF"/>
    <w:rsid w:val="00623C63"/>
    <w:rsid w:val="006269FC"/>
    <w:rsid w:val="00627F97"/>
    <w:rsid w:val="00661F61"/>
    <w:rsid w:val="00662D2F"/>
    <w:rsid w:val="00672778"/>
    <w:rsid w:val="006746DD"/>
    <w:rsid w:val="006758CC"/>
    <w:rsid w:val="00682AD1"/>
    <w:rsid w:val="00687190"/>
    <w:rsid w:val="0069361D"/>
    <w:rsid w:val="006A54A5"/>
    <w:rsid w:val="006A7135"/>
    <w:rsid w:val="006B6596"/>
    <w:rsid w:val="006C2459"/>
    <w:rsid w:val="006C54C6"/>
    <w:rsid w:val="006D1317"/>
    <w:rsid w:val="006D503A"/>
    <w:rsid w:val="006E3019"/>
    <w:rsid w:val="006E6B85"/>
    <w:rsid w:val="006F01AC"/>
    <w:rsid w:val="006F18F8"/>
    <w:rsid w:val="006F79B8"/>
    <w:rsid w:val="007008A4"/>
    <w:rsid w:val="00700B3A"/>
    <w:rsid w:val="00703346"/>
    <w:rsid w:val="00722827"/>
    <w:rsid w:val="0072492E"/>
    <w:rsid w:val="00727732"/>
    <w:rsid w:val="00733B56"/>
    <w:rsid w:val="00741ADB"/>
    <w:rsid w:val="00752B16"/>
    <w:rsid w:val="0076047D"/>
    <w:rsid w:val="00767743"/>
    <w:rsid w:val="00773ECF"/>
    <w:rsid w:val="00775A0C"/>
    <w:rsid w:val="00785E7D"/>
    <w:rsid w:val="00786F8D"/>
    <w:rsid w:val="007A2D6A"/>
    <w:rsid w:val="007A5E2C"/>
    <w:rsid w:val="007B17EA"/>
    <w:rsid w:val="007B505D"/>
    <w:rsid w:val="007B6E28"/>
    <w:rsid w:val="007B6E56"/>
    <w:rsid w:val="007C5D10"/>
    <w:rsid w:val="007C7DE4"/>
    <w:rsid w:val="007D04B6"/>
    <w:rsid w:val="007D56F9"/>
    <w:rsid w:val="00802828"/>
    <w:rsid w:val="008066C3"/>
    <w:rsid w:val="0081681C"/>
    <w:rsid w:val="008168E6"/>
    <w:rsid w:val="008171FD"/>
    <w:rsid w:val="00824E61"/>
    <w:rsid w:val="0084432D"/>
    <w:rsid w:val="008443CB"/>
    <w:rsid w:val="00845028"/>
    <w:rsid w:val="0085075E"/>
    <w:rsid w:val="00863D97"/>
    <w:rsid w:val="00875DA1"/>
    <w:rsid w:val="008841B5"/>
    <w:rsid w:val="008876CA"/>
    <w:rsid w:val="00890981"/>
    <w:rsid w:val="00890CB0"/>
    <w:rsid w:val="008954C9"/>
    <w:rsid w:val="008A6480"/>
    <w:rsid w:val="008C2E9F"/>
    <w:rsid w:val="008C780E"/>
    <w:rsid w:val="008D249F"/>
    <w:rsid w:val="008E3BBC"/>
    <w:rsid w:val="008E4DFA"/>
    <w:rsid w:val="008F2D3C"/>
    <w:rsid w:val="0090680F"/>
    <w:rsid w:val="0091502C"/>
    <w:rsid w:val="00922DE2"/>
    <w:rsid w:val="00926C95"/>
    <w:rsid w:val="009359A4"/>
    <w:rsid w:val="009403CE"/>
    <w:rsid w:val="00963DEE"/>
    <w:rsid w:val="009776D4"/>
    <w:rsid w:val="00996A25"/>
    <w:rsid w:val="009A5248"/>
    <w:rsid w:val="009B057E"/>
    <w:rsid w:val="009C03A9"/>
    <w:rsid w:val="009C3BD4"/>
    <w:rsid w:val="009C5962"/>
    <w:rsid w:val="009C7C0C"/>
    <w:rsid w:val="009E270E"/>
    <w:rsid w:val="00A12BA4"/>
    <w:rsid w:val="00A178A1"/>
    <w:rsid w:val="00A30FA1"/>
    <w:rsid w:val="00A3153A"/>
    <w:rsid w:val="00A45E0C"/>
    <w:rsid w:val="00A5064A"/>
    <w:rsid w:val="00A62DF8"/>
    <w:rsid w:val="00A734EC"/>
    <w:rsid w:val="00A877E4"/>
    <w:rsid w:val="00AA109D"/>
    <w:rsid w:val="00AA1B4E"/>
    <w:rsid w:val="00AB3B2C"/>
    <w:rsid w:val="00AB44EA"/>
    <w:rsid w:val="00AC2A80"/>
    <w:rsid w:val="00AC37A2"/>
    <w:rsid w:val="00AD0943"/>
    <w:rsid w:val="00AD51C8"/>
    <w:rsid w:val="00AE0AA5"/>
    <w:rsid w:val="00AE31CB"/>
    <w:rsid w:val="00AE3255"/>
    <w:rsid w:val="00AE7AE4"/>
    <w:rsid w:val="00AF157B"/>
    <w:rsid w:val="00AF2C0C"/>
    <w:rsid w:val="00AF4C64"/>
    <w:rsid w:val="00B1446A"/>
    <w:rsid w:val="00B21395"/>
    <w:rsid w:val="00B33D66"/>
    <w:rsid w:val="00B43358"/>
    <w:rsid w:val="00B51350"/>
    <w:rsid w:val="00B55C8F"/>
    <w:rsid w:val="00B6066A"/>
    <w:rsid w:val="00B7564D"/>
    <w:rsid w:val="00B843D2"/>
    <w:rsid w:val="00B8538A"/>
    <w:rsid w:val="00B903F2"/>
    <w:rsid w:val="00B928DA"/>
    <w:rsid w:val="00BA1D73"/>
    <w:rsid w:val="00BA386E"/>
    <w:rsid w:val="00BB4108"/>
    <w:rsid w:val="00BB4F19"/>
    <w:rsid w:val="00BB5586"/>
    <w:rsid w:val="00BB7F62"/>
    <w:rsid w:val="00BC3B28"/>
    <w:rsid w:val="00BD01A0"/>
    <w:rsid w:val="00BD234C"/>
    <w:rsid w:val="00BD4D70"/>
    <w:rsid w:val="00BF04E7"/>
    <w:rsid w:val="00BF4A1B"/>
    <w:rsid w:val="00BF527A"/>
    <w:rsid w:val="00C00849"/>
    <w:rsid w:val="00C10748"/>
    <w:rsid w:val="00C14DCC"/>
    <w:rsid w:val="00C15DC8"/>
    <w:rsid w:val="00C33F8C"/>
    <w:rsid w:val="00C36D01"/>
    <w:rsid w:val="00C408C6"/>
    <w:rsid w:val="00C42DB3"/>
    <w:rsid w:val="00C45050"/>
    <w:rsid w:val="00C541AE"/>
    <w:rsid w:val="00C549F7"/>
    <w:rsid w:val="00C5673E"/>
    <w:rsid w:val="00C60B1A"/>
    <w:rsid w:val="00C6739D"/>
    <w:rsid w:val="00C71A1A"/>
    <w:rsid w:val="00C773A3"/>
    <w:rsid w:val="00C86DBE"/>
    <w:rsid w:val="00CA2096"/>
    <w:rsid w:val="00CA5821"/>
    <w:rsid w:val="00CB3D17"/>
    <w:rsid w:val="00CC25C3"/>
    <w:rsid w:val="00CC3883"/>
    <w:rsid w:val="00CD5E67"/>
    <w:rsid w:val="00CE245E"/>
    <w:rsid w:val="00CE4E2A"/>
    <w:rsid w:val="00CF7F91"/>
    <w:rsid w:val="00D0164F"/>
    <w:rsid w:val="00D01FBB"/>
    <w:rsid w:val="00D14E61"/>
    <w:rsid w:val="00D27304"/>
    <w:rsid w:val="00D27F4F"/>
    <w:rsid w:val="00D401A8"/>
    <w:rsid w:val="00D515E7"/>
    <w:rsid w:val="00D53BCB"/>
    <w:rsid w:val="00D5647E"/>
    <w:rsid w:val="00D607E7"/>
    <w:rsid w:val="00D617C8"/>
    <w:rsid w:val="00D772BD"/>
    <w:rsid w:val="00D87E20"/>
    <w:rsid w:val="00D926BC"/>
    <w:rsid w:val="00D97A83"/>
    <w:rsid w:val="00DA3B60"/>
    <w:rsid w:val="00DA477C"/>
    <w:rsid w:val="00DA4C77"/>
    <w:rsid w:val="00DA7DF5"/>
    <w:rsid w:val="00DB577B"/>
    <w:rsid w:val="00DC0DF4"/>
    <w:rsid w:val="00DC2F45"/>
    <w:rsid w:val="00DC4C34"/>
    <w:rsid w:val="00DC6B24"/>
    <w:rsid w:val="00DC6CD7"/>
    <w:rsid w:val="00DD02B3"/>
    <w:rsid w:val="00DE13CE"/>
    <w:rsid w:val="00DE6E8D"/>
    <w:rsid w:val="00DF3E61"/>
    <w:rsid w:val="00E104C0"/>
    <w:rsid w:val="00E13C48"/>
    <w:rsid w:val="00E14C40"/>
    <w:rsid w:val="00E41BED"/>
    <w:rsid w:val="00E461DE"/>
    <w:rsid w:val="00E5453F"/>
    <w:rsid w:val="00E547B3"/>
    <w:rsid w:val="00E5636A"/>
    <w:rsid w:val="00E6355C"/>
    <w:rsid w:val="00E64150"/>
    <w:rsid w:val="00E67D7A"/>
    <w:rsid w:val="00E70AB0"/>
    <w:rsid w:val="00E70B13"/>
    <w:rsid w:val="00E81621"/>
    <w:rsid w:val="00E81D45"/>
    <w:rsid w:val="00E85122"/>
    <w:rsid w:val="00E864DD"/>
    <w:rsid w:val="00EB2903"/>
    <w:rsid w:val="00EB7A12"/>
    <w:rsid w:val="00EC3B01"/>
    <w:rsid w:val="00EC45D6"/>
    <w:rsid w:val="00ED502C"/>
    <w:rsid w:val="00ED65F3"/>
    <w:rsid w:val="00EE148C"/>
    <w:rsid w:val="00EE6193"/>
    <w:rsid w:val="00EF1141"/>
    <w:rsid w:val="00EF5150"/>
    <w:rsid w:val="00EF6361"/>
    <w:rsid w:val="00EF7710"/>
    <w:rsid w:val="00EF7C96"/>
    <w:rsid w:val="00F10FB8"/>
    <w:rsid w:val="00F27C41"/>
    <w:rsid w:val="00F34C7D"/>
    <w:rsid w:val="00F35219"/>
    <w:rsid w:val="00F368E3"/>
    <w:rsid w:val="00F42614"/>
    <w:rsid w:val="00F42E02"/>
    <w:rsid w:val="00F507DD"/>
    <w:rsid w:val="00F62C43"/>
    <w:rsid w:val="00F6721F"/>
    <w:rsid w:val="00F70187"/>
    <w:rsid w:val="00F76851"/>
    <w:rsid w:val="00F808EC"/>
    <w:rsid w:val="00F91DCD"/>
    <w:rsid w:val="00FA3EFD"/>
    <w:rsid w:val="00FA6917"/>
    <w:rsid w:val="00FB609D"/>
    <w:rsid w:val="00FB6C24"/>
    <w:rsid w:val="00FC1285"/>
    <w:rsid w:val="00FC4423"/>
    <w:rsid w:val="00FC75D5"/>
    <w:rsid w:val="00FD390C"/>
    <w:rsid w:val="00FD4DE5"/>
    <w:rsid w:val="00FE2DF3"/>
    <w:rsid w:val="00FE4477"/>
    <w:rsid w:val="00FF27F4"/>
    <w:rsid w:val="00FF7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3F02AA8"/>
  <w15:docId w15:val="{F4EF2ACC-80DC-478E-BA99-AAD88EA15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locked="1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locked="1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locked="1" w:uiPriority="0"/>
    <w:lsdException w:name="List Number" w:semiHidden="1" w:unhideWhenUsed="1"/>
    <w:lsdException w:name="List 2" w:locked="1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 w:semiHidden="1" w:uiPriority="0" w:unhideWhenUsed="1"/>
    <w:lsdException w:name="List Bullet 3" w:locked="1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locked="1" w:semiHidden="1" w:uiPriority="0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locked="1" w:semiHidden="1" w:uiPriority="0" w:unhideWhenUsed="1"/>
    <w:lsdException w:name="List Continue 2" w:locked="1" w:uiPriority="0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locked="1" w:semiHidden="1" w:uiPriority="0" w:unhideWhenUsed="1"/>
    <w:lsdException w:name="Plain Text" w:locked="1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549F7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Znak2"/>
    <w:basedOn w:val="Normalny"/>
    <w:next w:val="Normalny"/>
    <w:link w:val="Nagwek1Znak"/>
    <w:uiPriority w:val="99"/>
    <w:qFormat/>
    <w:rsid w:val="00DB577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B577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B577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B577B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DB577B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DB577B"/>
    <w:pPr>
      <w:keepNext/>
      <w:pBdr>
        <w:bottom w:val="single" w:sz="4" w:space="1" w:color="auto"/>
      </w:pBdr>
      <w:spacing w:after="0" w:line="240" w:lineRule="auto"/>
      <w:ind w:left="-851"/>
      <w:jc w:val="both"/>
      <w:outlineLvl w:val="6"/>
    </w:pPr>
    <w:rPr>
      <w:rFonts w:ascii="Tahoma" w:eastAsia="Times New Roman" w:hAnsi="Tahoma"/>
      <w:b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DB577B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DB577B"/>
    <w:pPr>
      <w:spacing w:before="240" w:after="60" w:line="240" w:lineRule="auto"/>
      <w:outlineLvl w:val="8"/>
    </w:pPr>
    <w:rPr>
      <w:rFonts w:ascii="Calibri Light" w:eastAsia="Times New Roman" w:hAnsi="Calibri Ligh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link w:val="Nagwek1"/>
    <w:uiPriority w:val="99"/>
    <w:locked/>
    <w:rsid w:val="00DB577B"/>
    <w:rPr>
      <w:rFonts w:ascii="Arial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uiPriority w:val="99"/>
    <w:locked/>
    <w:rsid w:val="00DB577B"/>
    <w:rPr>
      <w:rFonts w:ascii="Arial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link w:val="Nagwek3"/>
    <w:uiPriority w:val="99"/>
    <w:locked/>
    <w:rsid w:val="00DB577B"/>
    <w:rPr>
      <w:rFonts w:ascii="Arial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link w:val="Nagwek4"/>
    <w:uiPriority w:val="99"/>
    <w:locked/>
    <w:rsid w:val="00DB577B"/>
    <w:rPr>
      <w:rFonts w:ascii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link w:val="Nagwek5"/>
    <w:uiPriority w:val="99"/>
    <w:locked/>
    <w:rsid w:val="00DB577B"/>
    <w:rPr>
      <w:rFonts w:ascii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link w:val="Nagwek7"/>
    <w:uiPriority w:val="99"/>
    <w:locked/>
    <w:rsid w:val="00DB577B"/>
    <w:rPr>
      <w:rFonts w:ascii="Tahoma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link w:val="Nagwek8"/>
    <w:uiPriority w:val="99"/>
    <w:locked/>
    <w:rsid w:val="00DB577B"/>
    <w:rPr>
      <w:rFonts w:ascii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link w:val="Nagwek9"/>
    <w:uiPriority w:val="99"/>
    <w:semiHidden/>
    <w:locked/>
    <w:rsid w:val="00DB577B"/>
    <w:rPr>
      <w:rFonts w:ascii="Calibri Light" w:hAnsi="Calibri Light" w:cs="Times New Roman"/>
      <w:lang w:eastAsia="pl-PL"/>
    </w:rPr>
  </w:style>
  <w:style w:type="paragraph" w:customStyle="1" w:styleId="pkt">
    <w:name w:val="pkt"/>
    <w:basedOn w:val="Normalny"/>
    <w:link w:val="pktZnak"/>
    <w:rsid w:val="00DB577B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DB577B"/>
    <w:rPr>
      <w:rFonts w:ascii="Times New Roman" w:hAnsi="Times New Roman"/>
      <w:sz w:val="20"/>
      <w:lang w:eastAsia="pl-PL"/>
    </w:rPr>
  </w:style>
  <w:style w:type="paragraph" w:customStyle="1" w:styleId="pkt1">
    <w:name w:val="pkt1"/>
    <w:basedOn w:val="pkt"/>
    <w:uiPriority w:val="99"/>
    <w:rsid w:val="00DB577B"/>
    <w:pPr>
      <w:ind w:left="850" w:hanging="425"/>
    </w:pPr>
  </w:style>
  <w:style w:type="paragraph" w:styleId="Tytu">
    <w:name w:val="Title"/>
    <w:basedOn w:val="Normalny"/>
    <w:link w:val="TytuZnak"/>
    <w:uiPriority w:val="99"/>
    <w:qFormat/>
    <w:rsid w:val="00DB577B"/>
    <w:pPr>
      <w:spacing w:after="0" w:line="240" w:lineRule="auto"/>
      <w:jc w:val="center"/>
    </w:pPr>
    <w:rPr>
      <w:rFonts w:ascii="Arial" w:eastAsia="Times New Roman" w:hAnsi="Arial"/>
      <w:b/>
      <w:szCs w:val="20"/>
      <w:lang w:eastAsia="pl-PL"/>
    </w:rPr>
  </w:style>
  <w:style w:type="character" w:customStyle="1" w:styleId="TytuZnak">
    <w:name w:val="Tytuł Znak"/>
    <w:link w:val="Tytu"/>
    <w:uiPriority w:val="99"/>
    <w:locked/>
    <w:rsid w:val="00DB577B"/>
    <w:rPr>
      <w:rFonts w:ascii="Arial" w:hAnsi="Arial" w:cs="Times New Roman"/>
      <w:b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B577B"/>
    <w:pPr>
      <w:spacing w:after="0" w:line="240" w:lineRule="auto"/>
      <w:jc w:val="both"/>
    </w:pPr>
    <w:rPr>
      <w:rFonts w:ascii="Arial" w:eastAsia="Times New Roman" w:hAnsi="Arial"/>
      <w:b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DB577B"/>
    <w:rPr>
      <w:rFonts w:ascii="Arial" w:hAnsi="Arial" w:cs="Times New Roman"/>
      <w:b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DB577B"/>
    <w:pPr>
      <w:spacing w:after="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odstawowy2Znak">
    <w:name w:val="Tekst podstawowy 2 Znak"/>
    <w:link w:val="Tekstpodstawowy2"/>
    <w:uiPriority w:val="99"/>
    <w:locked/>
    <w:rsid w:val="00DB577B"/>
    <w:rPr>
      <w:rFonts w:ascii="Arial" w:hAnsi="Arial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B577B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locked/>
    <w:rsid w:val="00DB577B"/>
    <w:rPr>
      <w:rFonts w:ascii="Tahoma" w:hAnsi="Tahoma" w:cs="Times New Roman"/>
      <w:sz w:val="20"/>
      <w:szCs w:val="20"/>
      <w:lang w:eastAsia="pl-PL"/>
    </w:rPr>
  </w:style>
  <w:style w:type="character" w:customStyle="1" w:styleId="WW8Num2z0">
    <w:name w:val="WW8Num2z0"/>
    <w:uiPriority w:val="99"/>
    <w:rsid w:val="00DB577B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DB577B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link w:val="Tekstpodstawowy3"/>
    <w:uiPriority w:val="99"/>
    <w:locked/>
    <w:rsid w:val="00DB577B"/>
    <w:rPr>
      <w:rFonts w:ascii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DB577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rsid w:val="00DB577B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DB577B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locked/>
    <w:rsid w:val="00DB577B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DB577B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DB577B"/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DB577B"/>
    <w:pPr>
      <w:spacing w:after="0" w:line="240" w:lineRule="auto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locked/>
    <w:rsid w:val="00DB577B"/>
    <w:rPr>
      <w:rFonts w:ascii="Tahoma" w:hAnsi="Tahoma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DB577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uiPriority w:val="99"/>
    <w:locked/>
    <w:rsid w:val="00DB577B"/>
    <w:rPr>
      <w:rFonts w:ascii="Courier New" w:hAnsi="Courier New" w:cs="Courier New"/>
      <w:sz w:val="20"/>
      <w:szCs w:val="20"/>
      <w:lang w:eastAsia="pl-PL"/>
    </w:rPr>
  </w:style>
  <w:style w:type="paragraph" w:customStyle="1" w:styleId="wypunkt">
    <w:name w:val="wypunkt"/>
    <w:basedOn w:val="Normalny"/>
    <w:uiPriority w:val="99"/>
    <w:rsid w:val="00DB577B"/>
    <w:pPr>
      <w:numPr>
        <w:numId w:val="2"/>
      </w:num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Odwoaniedokomentarza">
    <w:name w:val="annotation reference"/>
    <w:uiPriority w:val="99"/>
    <w:semiHidden/>
    <w:rsid w:val="00DB577B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B577B"/>
    <w:pPr>
      <w:spacing w:after="0" w:line="240" w:lineRule="auto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DB577B"/>
    <w:rPr>
      <w:rFonts w:ascii="Tahoma" w:hAnsi="Tahoma" w:cs="Times New Roman"/>
      <w:sz w:val="20"/>
      <w:szCs w:val="20"/>
      <w:lang w:eastAsia="pl-PL"/>
    </w:rPr>
  </w:style>
  <w:style w:type="paragraph" w:styleId="Tekstdymka">
    <w:name w:val="Balloon Text"/>
    <w:aliases w:val="Znak Znak"/>
    <w:basedOn w:val="Normalny"/>
    <w:link w:val="TekstdymkaZnak"/>
    <w:uiPriority w:val="99"/>
    <w:semiHidden/>
    <w:rsid w:val="00DB577B"/>
    <w:pPr>
      <w:spacing w:after="0" w:line="240" w:lineRule="auto"/>
    </w:pPr>
    <w:rPr>
      <w:rFonts w:ascii="Tahoma" w:eastAsia="Times New Roman" w:hAnsi="Tahoma"/>
      <w:sz w:val="16"/>
      <w:szCs w:val="16"/>
      <w:lang w:eastAsia="pl-PL"/>
    </w:rPr>
  </w:style>
  <w:style w:type="character" w:customStyle="1" w:styleId="TekstdymkaZnak">
    <w:name w:val="Tekst dymka Znak"/>
    <w:aliases w:val="Znak Znak Znak"/>
    <w:link w:val="Tekstdymka"/>
    <w:uiPriority w:val="99"/>
    <w:semiHidden/>
    <w:locked/>
    <w:rsid w:val="00DB577B"/>
    <w:rPr>
      <w:rFonts w:ascii="Tahoma" w:hAnsi="Tahoma" w:cs="Times New Roman"/>
      <w:sz w:val="16"/>
      <w:szCs w:val="16"/>
      <w:lang w:eastAsia="pl-PL"/>
    </w:rPr>
  </w:style>
  <w:style w:type="paragraph" w:customStyle="1" w:styleId="ust">
    <w:name w:val="ust"/>
    <w:uiPriority w:val="99"/>
    <w:rsid w:val="00DB577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character" w:styleId="Odwoanieprzypisudolnego">
    <w:name w:val="footnote reference"/>
    <w:uiPriority w:val="99"/>
    <w:rsid w:val="00DB577B"/>
    <w:rPr>
      <w:rFonts w:cs="Times New Roman"/>
      <w:sz w:val="20"/>
      <w:vertAlign w:val="superscript"/>
    </w:rPr>
  </w:style>
  <w:style w:type="character" w:styleId="Numerstrony">
    <w:name w:val="page number"/>
    <w:uiPriority w:val="99"/>
    <w:rsid w:val="00DB577B"/>
    <w:rPr>
      <w:rFonts w:cs="Times New Roman"/>
    </w:rPr>
  </w:style>
  <w:style w:type="paragraph" w:customStyle="1" w:styleId="ustp">
    <w:name w:val="ustęp"/>
    <w:basedOn w:val="Normalny"/>
    <w:uiPriority w:val="99"/>
    <w:rsid w:val="00DB577B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tx">
    <w:name w:val="tx"/>
    <w:basedOn w:val="Normalny"/>
    <w:uiPriority w:val="99"/>
    <w:rsid w:val="00DB577B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styleId="Podpis">
    <w:name w:val="Signature"/>
    <w:basedOn w:val="Normalny"/>
    <w:next w:val="Normalny"/>
    <w:link w:val="PodpisZnak"/>
    <w:uiPriority w:val="99"/>
    <w:rsid w:val="00DB577B"/>
    <w:pPr>
      <w:spacing w:after="0" w:line="240" w:lineRule="auto"/>
      <w:jc w:val="right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character" w:customStyle="1" w:styleId="PodpisZnak">
    <w:name w:val="Podpis Znak"/>
    <w:link w:val="Podpis"/>
    <w:uiPriority w:val="99"/>
    <w:locked/>
    <w:rsid w:val="00DB577B"/>
    <w:rPr>
      <w:rFonts w:ascii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ust1art">
    <w:name w:val="ust1 art"/>
    <w:uiPriority w:val="99"/>
    <w:rsid w:val="00DB577B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B577B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B577B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DB577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uiPriority w:val="99"/>
    <w:locked/>
    <w:rsid w:val="00DB577B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DB577B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DB577B"/>
    <w:rPr>
      <w:rFonts w:ascii="Times New Roman" w:hAnsi="Times New Roman" w:cs="Times New Roman"/>
      <w:sz w:val="16"/>
      <w:szCs w:val="16"/>
      <w:lang w:eastAsia="pl-PL"/>
    </w:rPr>
  </w:style>
  <w:style w:type="paragraph" w:customStyle="1" w:styleId="CharZnakCharZnakCharZnakCharZnakZnakZnakZnak">
    <w:name w:val="Char Znak Char Znak Char Znak Char Znak Znak Znak Znak"/>
    <w:basedOn w:val="Normalny"/>
    <w:uiPriority w:val="99"/>
    <w:rsid w:val="00DB577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">
    <w:name w:val="List"/>
    <w:basedOn w:val="Normalny"/>
    <w:uiPriority w:val="99"/>
    <w:rsid w:val="00DB577B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2">
    <w:name w:val="List 2"/>
    <w:basedOn w:val="Normalny"/>
    <w:uiPriority w:val="99"/>
    <w:rsid w:val="00DB577B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">
    <w:name w:val="List Bullet"/>
    <w:basedOn w:val="Normalny"/>
    <w:autoRedefine/>
    <w:uiPriority w:val="99"/>
    <w:rsid w:val="00DB577B"/>
    <w:pPr>
      <w:numPr>
        <w:numId w:val="1"/>
      </w:numPr>
      <w:tabs>
        <w:tab w:val="clear" w:pos="926"/>
        <w:tab w:val="num" w:pos="360"/>
      </w:tabs>
      <w:spacing w:after="0" w:line="240" w:lineRule="auto"/>
      <w:ind w:left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autoRedefine/>
    <w:uiPriority w:val="99"/>
    <w:rsid w:val="00DB577B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3">
    <w:name w:val="List Bullet 3"/>
    <w:basedOn w:val="Normalny"/>
    <w:autoRedefine/>
    <w:uiPriority w:val="99"/>
    <w:rsid w:val="00DB577B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-kontynuacja">
    <w:name w:val="List Continue"/>
    <w:basedOn w:val="Normalny"/>
    <w:uiPriority w:val="99"/>
    <w:rsid w:val="00DB577B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-kontynuacja2">
    <w:name w:val="List Continue 2"/>
    <w:basedOn w:val="Normalny"/>
    <w:uiPriority w:val="99"/>
    <w:rsid w:val="00DB577B"/>
    <w:pPr>
      <w:spacing w:after="120" w:line="240" w:lineRule="auto"/>
      <w:ind w:left="566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harZnakCharZnakCharZnakCharZnak">
    <w:name w:val="Char Znak Char Znak Char Znak Char Znak"/>
    <w:basedOn w:val="Normalny"/>
    <w:uiPriority w:val="99"/>
    <w:rsid w:val="00DB577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DB577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ZnakZnakZnakZnakZnakZnak">
    <w:name w:val="Char Znak Char Znak Char Znak Char Znak Znak Znak Znak Znak Znak Znak"/>
    <w:basedOn w:val="Normalny"/>
    <w:uiPriority w:val="99"/>
    <w:rsid w:val="00DB577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DB577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DB577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pple-style-span">
    <w:name w:val="apple-style-span"/>
    <w:uiPriority w:val="99"/>
    <w:rsid w:val="00DB577B"/>
    <w:rPr>
      <w:rFonts w:cs="Times New Roman"/>
    </w:rPr>
  </w:style>
  <w:style w:type="paragraph" w:customStyle="1" w:styleId="Tekstpodstawowy21">
    <w:name w:val="Tekst podstawowy 21"/>
    <w:basedOn w:val="Normalny"/>
    <w:uiPriority w:val="99"/>
    <w:rsid w:val="00DB577B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ahoma" w:eastAsia="Times New Roman" w:hAnsi="Tahoma"/>
      <w:smallCaps/>
      <w:shadow/>
      <w:kern w:val="144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uiPriority w:val="99"/>
    <w:rsid w:val="00DB577B"/>
    <w:pPr>
      <w:suppressAutoHyphens/>
      <w:spacing w:after="0" w:line="240" w:lineRule="auto"/>
      <w:ind w:left="360"/>
    </w:pPr>
    <w:rPr>
      <w:rFonts w:ascii="Arial" w:eastAsia="Times New Roman" w:hAnsi="Arial" w:cs="Arial"/>
      <w:szCs w:val="20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DB577B"/>
    <w:pPr>
      <w:suppressAutoHyphens/>
      <w:autoSpaceDE w:val="0"/>
      <w:spacing w:after="0" w:line="240" w:lineRule="auto"/>
      <w:ind w:left="360"/>
      <w:jc w:val="both"/>
    </w:pPr>
    <w:rPr>
      <w:rFonts w:ascii="Arial" w:eastAsia="Times New Roman" w:hAnsi="Arial"/>
      <w:color w:val="000000"/>
      <w:szCs w:val="24"/>
      <w:lang w:eastAsia="ar-SA"/>
    </w:rPr>
  </w:style>
  <w:style w:type="paragraph" w:customStyle="1" w:styleId="Tekstpodstawowywcity32">
    <w:name w:val="Tekst podstawowy wcięty 32"/>
    <w:basedOn w:val="Normalny"/>
    <w:uiPriority w:val="99"/>
    <w:rsid w:val="00DB577B"/>
    <w:pPr>
      <w:suppressAutoHyphens/>
      <w:autoSpaceDE w:val="0"/>
      <w:spacing w:after="0" w:line="240" w:lineRule="auto"/>
      <w:ind w:left="360"/>
    </w:pPr>
    <w:rPr>
      <w:rFonts w:ascii="Arial" w:eastAsia="Times New Roman" w:hAnsi="Arial"/>
      <w:i/>
      <w:color w:val="000000"/>
      <w:szCs w:val="24"/>
      <w:lang w:eastAsia="ar-SA"/>
    </w:rPr>
  </w:style>
  <w:style w:type="paragraph" w:customStyle="1" w:styleId="Normalny4">
    <w:name w:val="Normalny+4"/>
    <w:basedOn w:val="Default"/>
    <w:next w:val="Default"/>
    <w:uiPriority w:val="99"/>
    <w:rsid w:val="00DB577B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uiPriority w:val="99"/>
    <w:rsid w:val="00DB577B"/>
    <w:rPr>
      <w:rFonts w:ascii="Arial" w:hAnsi="Arial"/>
      <w:color w:val="auto"/>
    </w:rPr>
  </w:style>
  <w:style w:type="paragraph" w:customStyle="1" w:styleId="arimr">
    <w:name w:val="arimr"/>
    <w:basedOn w:val="Normalny"/>
    <w:uiPriority w:val="99"/>
    <w:rsid w:val="00DB577B"/>
    <w:pPr>
      <w:widowControl w:val="0"/>
      <w:snapToGrid w:val="0"/>
      <w:spacing w:after="0" w:line="360" w:lineRule="auto"/>
    </w:pPr>
    <w:rPr>
      <w:rFonts w:ascii="Times New Roman" w:eastAsia="Times New Roman" w:hAnsi="Times New Roman"/>
      <w:sz w:val="24"/>
      <w:szCs w:val="20"/>
      <w:lang w:val="en-US" w:eastAsia="pl-PL"/>
    </w:rPr>
  </w:style>
  <w:style w:type="paragraph" w:customStyle="1" w:styleId="Tytu0">
    <w:name w:val="Tytu?"/>
    <w:basedOn w:val="Normalny"/>
    <w:uiPriority w:val="99"/>
    <w:rsid w:val="00DB577B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B577B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link w:val="Podtytu"/>
    <w:uiPriority w:val="99"/>
    <w:locked/>
    <w:rsid w:val="00DB577B"/>
    <w:rPr>
      <w:rFonts w:ascii="Arial" w:hAnsi="Arial" w:cs="Arial"/>
      <w:b/>
      <w:bCs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B577B"/>
    <w:pPr>
      <w:numPr>
        <w:numId w:val="4"/>
      </w:numPr>
      <w:tabs>
        <w:tab w:val="clear" w:pos="360"/>
      </w:tabs>
      <w:spacing w:after="0" w:line="240" w:lineRule="auto"/>
      <w:ind w:left="0" w:firstLine="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DB577B"/>
    <w:rPr>
      <w:rFonts w:ascii="Times New Roman" w:eastAsia="Times New Roman" w:hAnsi="Times New Roman"/>
    </w:rPr>
  </w:style>
  <w:style w:type="paragraph" w:customStyle="1" w:styleId="paragraf">
    <w:name w:val="paragraf"/>
    <w:basedOn w:val="Normalny"/>
    <w:uiPriority w:val="99"/>
    <w:rsid w:val="00DB577B"/>
    <w:pPr>
      <w:keepNext/>
      <w:numPr>
        <w:numId w:val="3"/>
      </w:numPr>
      <w:spacing w:before="240" w:after="120" w:line="312" w:lineRule="auto"/>
      <w:jc w:val="center"/>
    </w:pPr>
    <w:rPr>
      <w:rFonts w:ascii="Times New Roman" w:eastAsia="Times New Roman" w:hAnsi="Times New Roman"/>
      <w:b/>
      <w:sz w:val="26"/>
      <w:szCs w:val="20"/>
      <w:lang w:eastAsia="pl-PL"/>
    </w:rPr>
  </w:style>
  <w:style w:type="paragraph" w:customStyle="1" w:styleId="litera">
    <w:name w:val="litera"/>
    <w:basedOn w:val="Normalny"/>
    <w:uiPriority w:val="99"/>
    <w:rsid w:val="00DB577B"/>
    <w:pPr>
      <w:tabs>
        <w:tab w:val="left" w:pos="720"/>
      </w:tabs>
      <w:spacing w:after="120" w:line="288" w:lineRule="auto"/>
      <w:ind w:left="720" w:hanging="432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podpisy">
    <w:name w:val="podpisy"/>
    <w:basedOn w:val="Normalny"/>
    <w:uiPriority w:val="99"/>
    <w:rsid w:val="00DB577B"/>
    <w:pPr>
      <w:keepNext/>
      <w:keepLines/>
      <w:tabs>
        <w:tab w:val="center" w:pos="2268"/>
        <w:tab w:val="center" w:pos="7371"/>
      </w:tabs>
      <w:spacing w:before="600" w:after="0" w:line="288" w:lineRule="auto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Tekstpodstawowy230">
    <w:name w:val="Tekst podstawowy 23"/>
    <w:basedOn w:val="Normalny"/>
    <w:uiPriority w:val="99"/>
    <w:rsid w:val="00DB577B"/>
    <w:pPr>
      <w:suppressAutoHyphens/>
      <w:overflowPunct w:val="0"/>
      <w:autoSpaceDE w:val="0"/>
      <w:spacing w:after="120" w:line="48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Akapitzlist1">
    <w:name w:val="Akapit z listą1"/>
    <w:basedOn w:val="Normalny"/>
    <w:uiPriority w:val="99"/>
    <w:rsid w:val="00DB577B"/>
    <w:pPr>
      <w:spacing w:after="200" w:line="276" w:lineRule="auto"/>
      <w:ind w:left="720"/>
      <w:contextualSpacing/>
    </w:pPr>
    <w:rPr>
      <w:rFonts w:eastAsia="Times New Roman"/>
    </w:rPr>
  </w:style>
  <w:style w:type="paragraph" w:styleId="Mapadokumentu">
    <w:name w:val="Document Map"/>
    <w:basedOn w:val="Normalny"/>
    <w:link w:val="MapadokumentuZnak"/>
    <w:uiPriority w:val="99"/>
    <w:rsid w:val="00DB577B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padokumentuZnak">
    <w:name w:val="Mapa dokumentu Znak"/>
    <w:link w:val="Mapadokumentu"/>
    <w:uiPriority w:val="99"/>
    <w:locked/>
    <w:rsid w:val="00DB577B"/>
    <w:rPr>
      <w:rFonts w:ascii="Tahoma" w:hAnsi="Tahoma" w:cs="Tahoma"/>
      <w:sz w:val="16"/>
      <w:szCs w:val="16"/>
      <w:lang w:eastAsia="pl-PL"/>
    </w:rPr>
  </w:style>
  <w:style w:type="paragraph" w:customStyle="1" w:styleId="ZnakZnak1">
    <w:name w:val="Znak Znak1"/>
    <w:basedOn w:val="Normalny"/>
    <w:uiPriority w:val="99"/>
    <w:rsid w:val="00DB577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99"/>
    <w:rsid w:val="00DB577B"/>
    <w:pPr>
      <w:tabs>
        <w:tab w:val="left" w:pos="480"/>
        <w:tab w:val="right" w:leader="dot" w:pos="9062"/>
      </w:tabs>
      <w:spacing w:after="0" w:line="240" w:lineRule="auto"/>
    </w:pPr>
    <w:rPr>
      <w:rFonts w:ascii="Arial" w:eastAsia="Times New Roman" w:hAnsi="Arial"/>
      <w:b/>
      <w:sz w:val="24"/>
      <w:szCs w:val="24"/>
      <w:lang w:eastAsia="pl-PL"/>
    </w:rPr>
  </w:style>
  <w:style w:type="paragraph" w:customStyle="1" w:styleId="xl53">
    <w:name w:val="xl53"/>
    <w:basedOn w:val="Normalny"/>
    <w:uiPriority w:val="99"/>
    <w:rsid w:val="00DB577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ZnakZnak13">
    <w:name w:val="Znak Znak13"/>
    <w:uiPriority w:val="99"/>
    <w:locked/>
    <w:rsid w:val="00DB577B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uiPriority w:val="99"/>
    <w:locked/>
    <w:rsid w:val="00DB577B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DB577B"/>
    <w:rPr>
      <w:rFonts w:ascii="Times New Roman" w:eastAsia="Times New Roman" w:hAnsi="Times New Roman"/>
      <w:sz w:val="24"/>
      <w:szCs w:val="24"/>
    </w:rPr>
  </w:style>
  <w:style w:type="paragraph" w:customStyle="1" w:styleId="wt-listawielopoziomowa">
    <w:name w:val="wt-lista_wielopoziomowa"/>
    <w:basedOn w:val="Normalny"/>
    <w:uiPriority w:val="99"/>
    <w:rsid w:val="00DB577B"/>
    <w:pPr>
      <w:numPr>
        <w:numId w:val="5"/>
      </w:numPr>
      <w:spacing w:before="120" w:after="120" w:line="240" w:lineRule="auto"/>
    </w:pPr>
    <w:rPr>
      <w:rFonts w:ascii="Arial" w:eastAsia="Times New Roman" w:hAnsi="Arial" w:cs="Arial"/>
      <w:szCs w:val="24"/>
      <w:lang w:eastAsia="pl-PL"/>
    </w:rPr>
  </w:style>
  <w:style w:type="paragraph" w:customStyle="1" w:styleId="Zawartotabeli">
    <w:name w:val="Zawartość tabeli"/>
    <w:basedOn w:val="Normalny"/>
    <w:rsid w:val="00DB577B"/>
    <w:pPr>
      <w:suppressLineNumbers/>
      <w:suppressAutoHyphens/>
      <w:spacing w:after="0" w:line="240" w:lineRule="auto"/>
    </w:pPr>
    <w:rPr>
      <w:rFonts w:ascii="Times New Roman" w:eastAsia="MS Mincho" w:hAnsi="Times New Roman"/>
      <w:sz w:val="20"/>
      <w:szCs w:val="20"/>
      <w:lang w:eastAsia="ar-SA"/>
    </w:rPr>
  </w:style>
  <w:style w:type="character" w:customStyle="1" w:styleId="FontStyle17">
    <w:name w:val="Font Style17"/>
    <w:uiPriority w:val="99"/>
    <w:rsid w:val="00DB577B"/>
    <w:rPr>
      <w:rFonts w:ascii="Arial Unicode MS" w:eastAsia="Times New Roman"/>
      <w:sz w:val="18"/>
    </w:rPr>
  </w:style>
  <w:style w:type="paragraph" w:customStyle="1" w:styleId="wylicz">
    <w:name w:val="wylicz"/>
    <w:basedOn w:val="Normalny"/>
    <w:uiPriority w:val="99"/>
    <w:rsid w:val="00DB577B"/>
    <w:pPr>
      <w:spacing w:after="0" w:line="240" w:lineRule="auto"/>
      <w:ind w:left="993" w:hanging="426"/>
    </w:pPr>
    <w:rPr>
      <w:rFonts w:ascii="Arial" w:eastAsia="Times New Roman" w:hAnsi="Arial"/>
      <w:szCs w:val="20"/>
      <w:lang w:val="de-DE" w:eastAsia="pl-PL"/>
    </w:rPr>
  </w:style>
  <w:style w:type="paragraph" w:customStyle="1" w:styleId="podpunkt">
    <w:name w:val="podpunkt"/>
    <w:basedOn w:val="Normalny"/>
    <w:uiPriority w:val="99"/>
    <w:rsid w:val="00DB577B"/>
    <w:pPr>
      <w:spacing w:after="0" w:line="240" w:lineRule="auto"/>
      <w:ind w:left="567"/>
    </w:pPr>
    <w:rPr>
      <w:rFonts w:ascii="Arial" w:eastAsia="Times New Roman" w:hAnsi="Arial"/>
      <w:b/>
      <w:szCs w:val="20"/>
      <w:lang w:val="de-DE" w:eastAsia="pl-PL"/>
    </w:rPr>
  </w:style>
  <w:style w:type="paragraph" w:styleId="Bezodstpw">
    <w:name w:val="No Spacing"/>
    <w:uiPriority w:val="99"/>
    <w:qFormat/>
    <w:rsid w:val="00DB577B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uiPriority w:val="99"/>
    <w:rsid w:val="00DB577B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uiPriority w:val="99"/>
    <w:rsid w:val="00DB577B"/>
    <w:pPr>
      <w:suppressAutoHyphens/>
      <w:spacing w:after="0" w:line="240" w:lineRule="auto"/>
      <w:ind w:left="-69"/>
    </w:pPr>
    <w:rPr>
      <w:rFonts w:ascii="Times New Roman" w:eastAsia="MS Mincho" w:hAnsi="Times New Roman"/>
      <w:sz w:val="16"/>
      <w:szCs w:val="16"/>
      <w:lang w:eastAsia="ar-SA"/>
    </w:rPr>
  </w:style>
  <w:style w:type="character" w:styleId="UyteHipercze">
    <w:name w:val="FollowedHyperlink"/>
    <w:uiPriority w:val="99"/>
    <w:semiHidden/>
    <w:rsid w:val="00DB577B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uiPriority w:val="99"/>
    <w:rsid w:val="00DB577B"/>
    <w:pPr>
      <w:widowControl w:val="0"/>
      <w:spacing w:after="0" w:line="240" w:lineRule="auto"/>
    </w:pPr>
    <w:rPr>
      <w:rFonts w:ascii="Times New Roman" w:eastAsia="Times New Roman" w:hAnsi="Times New Roman"/>
      <w:b/>
      <w:sz w:val="24"/>
      <w:szCs w:val="20"/>
      <w:lang w:eastAsia="en-GB"/>
    </w:rPr>
  </w:style>
  <w:style w:type="character" w:customStyle="1" w:styleId="NormalBoldChar">
    <w:name w:val="NormalBold Char"/>
    <w:link w:val="NormalBold"/>
    <w:uiPriority w:val="99"/>
    <w:locked/>
    <w:rsid w:val="00DB577B"/>
    <w:rPr>
      <w:rFonts w:ascii="Times New Roman" w:hAnsi="Times New Roman"/>
      <w:b/>
      <w:sz w:val="24"/>
      <w:lang w:eastAsia="en-GB"/>
    </w:rPr>
  </w:style>
  <w:style w:type="character" w:customStyle="1" w:styleId="DeltaViewInsertion">
    <w:name w:val="DeltaView Insertion"/>
    <w:uiPriority w:val="99"/>
    <w:rsid w:val="00DB577B"/>
    <w:rPr>
      <w:b/>
      <w:i/>
      <w:spacing w:val="0"/>
    </w:rPr>
  </w:style>
  <w:style w:type="paragraph" w:customStyle="1" w:styleId="Text1">
    <w:name w:val="Text 1"/>
    <w:basedOn w:val="Normalny"/>
    <w:uiPriority w:val="99"/>
    <w:rsid w:val="00DB577B"/>
    <w:pPr>
      <w:spacing w:before="120" w:after="120" w:line="240" w:lineRule="auto"/>
      <w:ind w:left="850"/>
      <w:jc w:val="both"/>
    </w:pPr>
    <w:rPr>
      <w:rFonts w:ascii="Times New Roman" w:hAnsi="Times New Roman"/>
      <w:sz w:val="24"/>
      <w:lang w:eastAsia="en-GB"/>
    </w:rPr>
  </w:style>
  <w:style w:type="paragraph" w:customStyle="1" w:styleId="NormalLeft">
    <w:name w:val="Normal Left"/>
    <w:basedOn w:val="Normalny"/>
    <w:uiPriority w:val="99"/>
    <w:rsid w:val="00DB577B"/>
    <w:pPr>
      <w:spacing w:before="120" w:after="120" w:line="240" w:lineRule="auto"/>
    </w:pPr>
    <w:rPr>
      <w:rFonts w:ascii="Times New Roman" w:hAnsi="Times New Roman"/>
      <w:sz w:val="24"/>
      <w:lang w:eastAsia="en-GB"/>
    </w:rPr>
  </w:style>
  <w:style w:type="paragraph" w:customStyle="1" w:styleId="Tiret0">
    <w:name w:val="Tiret 0"/>
    <w:basedOn w:val="Normalny"/>
    <w:uiPriority w:val="99"/>
    <w:rsid w:val="00DB577B"/>
    <w:pPr>
      <w:numPr>
        <w:numId w:val="6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uiPriority w:val="99"/>
    <w:rsid w:val="00DB577B"/>
    <w:pPr>
      <w:numPr>
        <w:numId w:val="7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Text1"/>
    <w:uiPriority w:val="99"/>
    <w:rsid w:val="00DB577B"/>
    <w:pPr>
      <w:numPr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Text1"/>
    <w:uiPriority w:val="99"/>
    <w:rsid w:val="00DB577B"/>
    <w:pPr>
      <w:numPr>
        <w:ilvl w:val="1"/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Text1"/>
    <w:uiPriority w:val="99"/>
    <w:rsid w:val="00DB577B"/>
    <w:pPr>
      <w:numPr>
        <w:ilvl w:val="2"/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Text1"/>
    <w:uiPriority w:val="99"/>
    <w:rsid w:val="00DB577B"/>
    <w:pPr>
      <w:numPr>
        <w:ilvl w:val="3"/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DB577B"/>
    <w:pPr>
      <w:keepNext/>
      <w:spacing w:before="120" w:after="360" w:line="240" w:lineRule="auto"/>
      <w:jc w:val="center"/>
    </w:pPr>
    <w:rPr>
      <w:rFonts w:ascii="Times New Roman" w:hAnsi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DB577B"/>
    <w:pPr>
      <w:keepNext/>
      <w:spacing w:before="120" w:after="360" w:line="240" w:lineRule="auto"/>
      <w:jc w:val="center"/>
    </w:pPr>
    <w:rPr>
      <w:rFonts w:ascii="Times New Roman" w:hAnsi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DB577B"/>
    <w:pPr>
      <w:spacing w:before="120" w:after="120" w:line="240" w:lineRule="auto"/>
      <w:jc w:val="center"/>
    </w:pPr>
    <w:rPr>
      <w:rFonts w:ascii="Times New Roman" w:hAnsi="Times New Roman"/>
      <w:b/>
      <w:sz w:val="24"/>
      <w:u w:val="single"/>
      <w:lang w:eastAsia="en-GB"/>
    </w:rPr>
  </w:style>
  <w:style w:type="character" w:styleId="Uwydatnienie">
    <w:name w:val="Emphasis"/>
    <w:uiPriority w:val="20"/>
    <w:qFormat/>
    <w:rsid w:val="00DB577B"/>
    <w:rPr>
      <w:rFonts w:cs="Times New Roman"/>
      <w:i/>
    </w:rPr>
  </w:style>
  <w:style w:type="character" w:customStyle="1" w:styleId="Teksttreci">
    <w:name w:val="Tekst treści_"/>
    <w:link w:val="Teksttreci0"/>
    <w:uiPriority w:val="99"/>
    <w:locked/>
    <w:rsid w:val="00DB577B"/>
    <w:rPr>
      <w:rFonts w:ascii="Verdana" w:eastAsia="Times New Roman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B577B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  <w:szCs w:val="19"/>
      <w:lang w:eastAsia="pl-PL"/>
    </w:rPr>
  </w:style>
  <w:style w:type="character" w:customStyle="1" w:styleId="TeksttreciPogrubienie">
    <w:name w:val="Tekst treści + Pogrubienie"/>
    <w:uiPriority w:val="99"/>
    <w:rsid w:val="00DB577B"/>
    <w:rPr>
      <w:rFonts w:ascii="Verdana" w:eastAsia="Times New Roman" w:hAnsi="Verdana"/>
      <w:b/>
      <w:spacing w:val="0"/>
      <w:sz w:val="19"/>
      <w:shd w:val="clear" w:color="auto" w:fill="FFFFFF"/>
    </w:rPr>
  </w:style>
  <w:style w:type="character" w:customStyle="1" w:styleId="Nagwek30">
    <w:name w:val="Nagłówek #3_"/>
    <w:link w:val="Nagwek31"/>
    <w:uiPriority w:val="99"/>
    <w:locked/>
    <w:rsid w:val="00DB577B"/>
    <w:rPr>
      <w:rFonts w:ascii="Verdana" w:eastAsia="Times New Roman" w:hAnsi="Verdana"/>
      <w:sz w:val="19"/>
      <w:shd w:val="clear" w:color="auto" w:fill="FFFFFF"/>
    </w:rPr>
  </w:style>
  <w:style w:type="character" w:customStyle="1" w:styleId="Nagwek3Arial">
    <w:name w:val="Nagłówek #3 + Arial"/>
    <w:aliases w:val="Bez pogrubienia,Kursywa"/>
    <w:uiPriority w:val="99"/>
    <w:rsid w:val="00DB577B"/>
    <w:rPr>
      <w:rFonts w:ascii="Arial" w:eastAsia="Times New Roman" w:hAnsi="Arial"/>
      <w:b/>
      <w:i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uiPriority w:val="99"/>
    <w:rsid w:val="00DB577B"/>
    <w:pPr>
      <w:shd w:val="clear" w:color="auto" w:fill="FFFFFF"/>
      <w:spacing w:after="0" w:line="241" w:lineRule="exact"/>
      <w:ind w:hanging="720"/>
      <w:jc w:val="both"/>
      <w:outlineLvl w:val="2"/>
    </w:pPr>
    <w:rPr>
      <w:rFonts w:ascii="Verdana" w:hAnsi="Verdana"/>
      <w:sz w:val="19"/>
      <w:szCs w:val="19"/>
      <w:lang w:eastAsia="pl-PL"/>
    </w:rPr>
  </w:style>
  <w:style w:type="character" w:customStyle="1" w:styleId="Teksttreci4">
    <w:name w:val="Tekst treści (4)_"/>
    <w:link w:val="Teksttreci40"/>
    <w:uiPriority w:val="99"/>
    <w:locked/>
    <w:rsid w:val="00DB577B"/>
    <w:rPr>
      <w:rFonts w:ascii="Verdana" w:eastAsia="Times New Roman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DB577B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/>
      <w:sz w:val="19"/>
      <w:szCs w:val="19"/>
      <w:lang w:eastAsia="pl-PL"/>
    </w:rPr>
  </w:style>
  <w:style w:type="character" w:customStyle="1" w:styleId="Teksttreci8">
    <w:name w:val="Tekst treści (8)_"/>
    <w:link w:val="Teksttreci80"/>
    <w:uiPriority w:val="99"/>
    <w:locked/>
    <w:rsid w:val="00DB577B"/>
    <w:rPr>
      <w:rFonts w:ascii="Verdana" w:eastAsia="Times New Roman" w:hAnsi="Verdana"/>
      <w:sz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uiPriority w:val="99"/>
    <w:rsid w:val="00DB577B"/>
    <w:pPr>
      <w:shd w:val="clear" w:color="auto" w:fill="FFFFFF"/>
      <w:spacing w:after="1080" w:line="240" w:lineRule="atLeast"/>
    </w:pPr>
    <w:rPr>
      <w:rFonts w:ascii="Verdana" w:hAnsi="Verdana"/>
      <w:sz w:val="28"/>
      <w:szCs w:val="28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DB577B"/>
    <w:rPr>
      <w:rFonts w:ascii="Times New Roman" w:hAnsi="Times New Roman"/>
      <w:sz w:val="24"/>
      <w:lang w:eastAsia="pl-PL"/>
    </w:rPr>
  </w:style>
  <w:style w:type="character" w:styleId="Odwoanieprzypisukocowego">
    <w:name w:val="endnote reference"/>
    <w:uiPriority w:val="99"/>
    <w:semiHidden/>
    <w:rsid w:val="00DB577B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semiHidden/>
    <w:rsid w:val="00DB577B"/>
    <w:rPr>
      <w:color w:val="605E5C"/>
      <w:shd w:val="clear" w:color="auto" w:fill="E1DFDD"/>
    </w:rPr>
  </w:style>
  <w:style w:type="character" w:customStyle="1" w:styleId="Nierozpoznanawzmianka2">
    <w:name w:val="Nierozpoznana wzmianka2"/>
    <w:uiPriority w:val="99"/>
    <w:semiHidden/>
    <w:rsid w:val="00DB577B"/>
    <w:rPr>
      <w:color w:val="605E5C"/>
      <w:shd w:val="clear" w:color="auto" w:fill="E1DFDD"/>
    </w:rPr>
  </w:style>
  <w:style w:type="paragraph" w:customStyle="1" w:styleId="Domylnie">
    <w:name w:val="Domyślnie"/>
    <w:uiPriority w:val="99"/>
    <w:rsid w:val="00DB577B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dreszwrotnynakopercie">
    <w:name w:val="envelope return"/>
    <w:basedOn w:val="Normalny"/>
    <w:uiPriority w:val="99"/>
    <w:semiHidden/>
    <w:rsid w:val="00DB577B"/>
    <w:pPr>
      <w:spacing w:after="0" w:line="240" w:lineRule="auto"/>
    </w:pPr>
    <w:rPr>
      <w:rFonts w:ascii="PL CasperOpenFace" w:eastAsia="Times New Roman" w:hAnsi="PL CasperOpenFace"/>
      <w:sz w:val="20"/>
      <w:szCs w:val="20"/>
      <w:lang w:eastAsia="pl-PL"/>
    </w:rPr>
  </w:style>
  <w:style w:type="character" w:customStyle="1" w:styleId="text-justify">
    <w:name w:val="text-justify"/>
    <w:uiPriority w:val="99"/>
    <w:rsid w:val="00DB577B"/>
  </w:style>
  <w:style w:type="paragraph" w:customStyle="1" w:styleId="rozdzia">
    <w:name w:val="rozdział"/>
    <w:basedOn w:val="Normalny"/>
    <w:autoRedefine/>
    <w:uiPriority w:val="99"/>
    <w:rsid w:val="00DB577B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customStyle="1" w:styleId="Styl66Znak">
    <w:name w:val="Styl66 Znak"/>
    <w:link w:val="Styl66"/>
    <w:uiPriority w:val="99"/>
    <w:locked/>
    <w:rsid w:val="00DB577B"/>
    <w:rPr>
      <w:b/>
      <w:sz w:val="24"/>
      <w:szCs w:val="24"/>
      <w:u w:val="single"/>
    </w:rPr>
  </w:style>
  <w:style w:type="paragraph" w:customStyle="1" w:styleId="Styl66">
    <w:name w:val="Styl66"/>
    <w:basedOn w:val="Nagwek1"/>
    <w:link w:val="Styl66Znak"/>
    <w:uiPriority w:val="99"/>
    <w:rsid w:val="00DB577B"/>
    <w:pPr>
      <w:numPr>
        <w:numId w:val="12"/>
      </w:numPr>
      <w:spacing w:before="0" w:after="0"/>
    </w:pPr>
    <w:rPr>
      <w:rFonts w:ascii="Calibri" w:eastAsia="Calibri" w:hAnsi="Calibri" w:cs="Times New Roman"/>
      <w:bCs w:val="0"/>
      <w:kern w:val="0"/>
      <w:sz w:val="24"/>
      <w:szCs w:val="24"/>
      <w:u w:val="single"/>
    </w:rPr>
  </w:style>
  <w:style w:type="paragraph" w:customStyle="1" w:styleId="WW-Tekstpodstawowy2">
    <w:name w:val="WW-Tekst podstawowy 2"/>
    <w:basedOn w:val="Normalny"/>
    <w:rsid w:val="005B74FB"/>
    <w:pPr>
      <w:suppressAutoHyphens/>
      <w:spacing w:after="0" w:line="360" w:lineRule="auto"/>
      <w:jc w:val="both"/>
    </w:pPr>
    <w:rPr>
      <w:rFonts w:ascii="Tahoma" w:eastAsia="Times New Roman" w:hAnsi="Tahoma" w:cs="Fujiyama2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66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A83B78-C6F0-4ECF-B1C9-89CF50D4E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738</TotalTime>
  <Pages>9</Pages>
  <Words>1764</Words>
  <Characters>10586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mgr Młynarczyk Maciej</cp:lastModifiedBy>
  <cp:revision>364</cp:revision>
  <cp:lastPrinted>2022-07-14T15:41:00Z</cp:lastPrinted>
  <dcterms:created xsi:type="dcterms:W3CDTF">2021-02-17T09:47:00Z</dcterms:created>
  <dcterms:modified xsi:type="dcterms:W3CDTF">2025-04-16T09:15:00Z</dcterms:modified>
</cp:coreProperties>
</file>