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F5477F">
        <w:rPr>
          <w:b/>
          <w:bCs/>
          <w:color w:val="auto"/>
        </w:rPr>
        <w:t>………..</w:t>
      </w:r>
      <w:r w:rsidR="00DD4674">
        <w:rPr>
          <w:b/>
          <w:bCs/>
          <w:color w:val="auto"/>
        </w:rPr>
        <w:t xml:space="preserve">/2025  </w:t>
      </w:r>
      <w:r w:rsidR="00F5477F">
        <w:rPr>
          <w:b/>
          <w:bCs/>
          <w:color w:val="auto"/>
        </w:rPr>
        <w:t>…………………</w:t>
      </w:r>
      <w:r w:rsidR="00DD4674">
        <w:rPr>
          <w:b/>
          <w:bCs/>
          <w:color w:val="auto"/>
        </w:rPr>
        <w:t>-2025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F5477F">
        <w:rPr>
          <w:b/>
          <w:color w:val="auto"/>
        </w:rPr>
        <w:t>…………..</w:t>
      </w:r>
      <w:r w:rsidR="00DD4674">
        <w:rPr>
          <w:b/>
          <w:color w:val="auto"/>
        </w:rPr>
        <w:t>.</w:t>
      </w:r>
      <w:r w:rsidR="002613A0" w:rsidRPr="00552E58">
        <w:rPr>
          <w:b/>
          <w:color w:val="auto"/>
        </w:rPr>
        <w:t>202</w:t>
      </w:r>
      <w:r w:rsidR="00C06B5B">
        <w:rPr>
          <w:b/>
          <w:color w:val="auto"/>
        </w:rPr>
        <w:t>5</w:t>
      </w:r>
      <w:r w:rsidR="002613A0" w:rsidRPr="00552E5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0" w:name="_Hlk76713918"/>
      <w:bookmarkStart w:id="1" w:name="_Hlk100131420"/>
      <w:r w:rsidRPr="003E2964">
        <w:rPr>
          <w:rFonts w:ascii="Arial" w:hAnsi="Arial" w:cs="Arial"/>
          <w:b/>
        </w:rPr>
        <w:t>„</w:t>
      </w:r>
      <w:r w:rsidR="00924E80">
        <w:rPr>
          <w:rFonts w:ascii="Arial" w:hAnsi="Arial" w:cs="Arial"/>
          <w:b/>
        </w:rPr>
        <w:t>Usługa prowadzenia gospodarki wodno-ściekowej dla kompleksów Głębokie i Jaworze EDCA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0"/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924E80">
        <w:rPr>
          <w:rFonts w:ascii="Arial" w:hAnsi="Arial" w:cs="Arial"/>
          <w:szCs w:val="24"/>
        </w:rPr>
        <w:t>32</w:t>
      </w:r>
      <w:r w:rsidR="00830A7E">
        <w:rPr>
          <w:rFonts w:ascii="Arial" w:hAnsi="Arial" w:cs="Arial"/>
          <w:szCs w:val="24"/>
        </w:rPr>
        <w:t>.202</w:t>
      </w:r>
      <w:r w:rsidR="00C06B5B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924E80" w:rsidRPr="007B6297" w:rsidRDefault="00002A4D" w:rsidP="00924E80">
      <w:pPr>
        <w:pStyle w:val="Bezodstpw"/>
        <w:jc w:val="both"/>
        <w:rPr>
          <w:rFonts w:ascii="Arial" w:hAnsi="Arial" w:cs="Arial"/>
          <w:b/>
        </w:rPr>
      </w:pPr>
      <w:r w:rsidRPr="00532A1F">
        <w:rPr>
          <w:rFonts w:ascii="Arial" w:hAnsi="Arial" w:cs="Arial"/>
          <w:sz w:val="22"/>
        </w:rPr>
        <w:t>Przedmiotem zamówienia jest:</w:t>
      </w:r>
      <w:r w:rsidRPr="00532A1F">
        <w:rPr>
          <w:rFonts w:ascii="Arial" w:hAnsi="Arial" w:cs="Arial"/>
          <w:b/>
          <w:sz w:val="22"/>
        </w:rPr>
        <w:t xml:space="preserve"> </w:t>
      </w:r>
      <w:r w:rsidR="00924E80" w:rsidRPr="00924E80">
        <w:rPr>
          <w:rFonts w:ascii="Arial" w:hAnsi="Arial" w:cs="Arial"/>
          <w:b/>
          <w:sz w:val="22"/>
          <w:szCs w:val="22"/>
        </w:rPr>
        <w:t>Usługa prowadzenia gospodarki wodno-ściekowej dla kompleksów Głębokie i Jaworze EDCA</w:t>
      </w:r>
    </w:p>
    <w:p w:rsidR="00002A4D" w:rsidRPr="00B9487B" w:rsidRDefault="00002A4D" w:rsidP="00002A4D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2"/>
        </w:rPr>
      </w:pPr>
      <w:r w:rsidRPr="00B9487B">
        <w:rPr>
          <w:rFonts w:ascii="Arial" w:hAnsi="Arial" w:cs="Arial"/>
          <w:sz w:val="22"/>
        </w:rPr>
        <w:t xml:space="preserve">Szczegółowy opis przedmiotu zamówienia został zawarty w załącznikach do SWZ, </w:t>
      </w:r>
      <w:r>
        <w:rPr>
          <w:rFonts w:ascii="Arial" w:hAnsi="Arial" w:cs="Arial"/>
          <w:sz w:val="22"/>
        </w:rPr>
        <w:br/>
        <w:t xml:space="preserve">     </w:t>
      </w:r>
      <w:r w:rsidRPr="00B9487B">
        <w:rPr>
          <w:rFonts w:ascii="Arial" w:hAnsi="Arial" w:cs="Arial"/>
          <w:sz w:val="22"/>
        </w:rPr>
        <w:t>a w</w:t>
      </w:r>
      <w:r>
        <w:rPr>
          <w:rFonts w:ascii="Arial" w:hAnsi="Arial" w:cs="Arial"/>
          <w:sz w:val="22"/>
        </w:rPr>
        <w:t xml:space="preserve"> </w:t>
      </w:r>
      <w:r w:rsidRPr="00B9487B">
        <w:rPr>
          <w:rFonts w:ascii="Arial" w:hAnsi="Arial" w:cs="Arial"/>
          <w:sz w:val="22"/>
        </w:rPr>
        <w:t>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924E80">
        <w:rPr>
          <w:rFonts w:ascii="Arial" w:hAnsi="Arial" w:cs="Arial"/>
          <w:b/>
          <w:szCs w:val="24"/>
        </w:rPr>
        <w:t>135</w:t>
      </w:r>
      <w:bookmarkStart w:id="2" w:name="_GoBack"/>
      <w:bookmarkEnd w:id="2"/>
      <w:r w:rsidR="00830A7E">
        <w:rPr>
          <w:rFonts w:ascii="Arial" w:hAnsi="Arial" w:cs="Arial"/>
          <w:szCs w:val="24"/>
        </w:rPr>
        <w:t>/202</w:t>
      </w:r>
      <w:r w:rsidR="00C06B5B">
        <w:rPr>
          <w:rFonts w:ascii="Arial" w:hAnsi="Arial" w:cs="Arial"/>
          <w:szCs w:val="24"/>
        </w:rPr>
        <w:t>5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F5477F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 xml:space="preserve">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 xml:space="preserve">w dowolnym państwie członkowskim (pod warunkiem że wykonawca przekazał niezbędne informacje </w:t>
      </w:r>
      <w:r w:rsidRPr="00D71D92">
        <w:rPr>
          <w:rFonts w:ascii="Arial" w:hAnsi="Arial" w:cs="Arial"/>
          <w:sz w:val="22"/>
        </w:rPr>
        <w:lastRenderedPageBreak/>
        <w:t>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602BEC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90" w:right="969" w:bottom="861" w:left="960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B22" w:rsidRDefault="00917B22">
      <w:pPr>
        <w:spacing w:after="0" w:line="240" w:lineRule="auto"/>
      </w:pPr>
      <w:r>
        <w:separator/>
      </w:r>
    </w:p>
  </w:endnote>
  <w:endnote w:type="continuationSeparator" w:id="0">
    <w:p w:rsidR="00917B22" w:rsidRDefault="0091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77F" w:rsidRDefault="00F5477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77F" w:rsidRDefault="00F5477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77F" w:rsidRDefault="00F5477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B22" w:rsidRDefault="00917B22">
      <w:pPr>
        <w:spacing w:after="0" w:line="240" w:lineRule="auto"/>
      </w:pPr>
      <w:r>
        <w:separator/>
      </w:r>
    </w:p>
  </w:footnote>
  <w:footnote w:type="continuationSeparator" w:id="0">
    <w:p w:rsidR="00917B22" w:rsidRDefault="0091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77F" w:rsidRPr="000E02C7" w:rsidRDefault="00F5477F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8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5477F" w:rsidRPr="00C27F8D" w:rsidRDefault="00F5477F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2"/>
  </w:num>
  <w:num w:numId="5">
    <w:abstractNumId w:val="16"/>
  </w:num>
  <w:num w:numId="6">
    <w:abstractNumId w:val="1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8"/>
  </w:num>
  <w:num w:numId="10">
    <w:abstractNumId w:val="6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8506E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4A0F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17B22"/>
    <w:rsid w:val="00924E80"/>
    <w:rsid w:val="009365A5"/>
    <w:rsid w:val="00944666"/>
    <w:rsid w:val="009F5CB2"/>
    <w:rsid w:val="00A045AA"/>
    <w:rsid w:val="00A11EB1"/>
    <w:rsid w:val="00A37BBB"/>
    <w:rsid w:val="00A43D8B"/>
    <w:rsid w:val="00A44A32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06B5B"/>
    <w:rsid w:val="00C2266C"/>
    <w:rsid w:val="00C27F8D"/>
    <w:rsid w:val="00C52DCF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D4674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5477F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4D357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17</Pages>
  <Words>4235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41</cp:revision>
  <cp:lastPrinted>2024-11-05T08:48:00Z</cp:lastPrinted>
  <dcterms:created xsi:type="dcterms:W3CDTF">2023-08-16T07:21:00Z</dcterms:created>
  <dcterms:modified xsi:type="dcterms:W3CDTF">2025-04-16T09:49:00Z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