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1D155" w14:textId="77777777" w:rsidR="00266662" w:rsidRPr="00266662" w:rsidRDefault="00266662" w:rsidP="0026666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266662">
        <w:rPr>
          <w:rFonts w:ascii="Arial" w:hAnsi="Arial" w:cs="Arial"/>
          <w:bCs/>
          <w:sz w:val="24"/>
          <w:szCs w:val="24"/>
        </w:rPr>
        <w:t>Nazwa Wykonawcy/ów</w:t>
      </w:r>
    </w:p>
    <w:p w14:paraId="0B1852A5" w14:textId="77777777" w:rsidR="00266662" w:rsidRPr="00266662" w:rsidRDefault="00266662" w:rsidP="0026666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266662">
        <w:rPr>
          <w:rFonts w:ascii="Arial" w:hAnsi="Arial" w:cs="Arial"/>
          <w:bCs/>
          <w:sz w:val="24"/>
          <w:szCs w:val="24"/>
        </w:rPr>
        <w:t>……………………………………………..</w:t>
      </w:r>
    </w:p>
    <w:p w14:paraId="3F273039" w14:textId="77777777" w:rsidR="00266662" w:rsidRPr="00266662" w:rsidRDefault="00266662" w:rsidP="0026666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266662">
        <w:rPr>
          <w:rFonts w:ascii="Arial" w:hAnsi="Arial" w:cs="Arial"/>
          <w:bCs/>
          <w:sz w:val="24"/>
          <w:szCs w:val="24"/>
        </w:rPr>
        <w:t>……………………………………………..</w:t>
      </w:r>
    </w:p>
    <w:p w14:paraId="5D71E1F5" w14:textId="77777777" w:rsidR="00266662" w:rsidRPr="00266662" w:rsidRDefault="00266662" w:rsidP="0026666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266662">
        <w:rPr>
          <w:rFonts w:ascii="Arial" w:hAnsi="Arial" w:cs="Arial"/>
          <w:bCs/>
          <w:sz w:val="24"/>
          <w:szCs w:val="24"/>
        </w:rPr>
        <w:t>Adres: ……………………………………..</w:t>
      </w:r>
    </w:p>
    <w:p w14:paraId="29CFD53A" w14:textId="55CD5F43" w:rsidR="00266662" w:rsidRPr="00266662" w:rsidRDefault="00266662" w:rsidP="00266662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266662">
        <w:rPr>
          <w:rFonts w:ascii="Arial" w:hAnsi="Arial" w:cs="Arial"/>
          <w:bCs/>
          <w:sz w:val="24"/>
          <w:szCs w:val="24"/>
        </w:rPr>
        <w:t>(w przypadku składania oferty wspólnej należy wymienić wszystkich Wykonawców)</w:t>
      </w:r>
    </w:p>
    <w:p w14:paraId="2533D6A2" w14:textId="77777777" w:rsidR="00266662" w:rsidRPr="00266662" w:rsidRDefault="00266662" w:rsidP="00266662">
      <w:pPr>
        <w:spacing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266662">
        <w:rPr>
          <w:rFonts w:ascii="Arial" w:hAnsi="Arial" w:cs="Arial"/>
          <w:sz w:val="24"/>
          <w:szCs w:val="24"/>
          <w:u w:val="single"/>
        </w:rPr>
        <w:t>Zamawiający: Gmina Wronki</w:t>
      </w:r>
    </w:p>
    <w:p w14:paraId="16E63B41" w14:textId="77777777" w:rsidR="00A2136F" w:rsidRPr="00F52B33" w:rsidRDefault="00A2136F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1690CC" w14:textId="1D7C6C53" w:rsidR="008C3954" w:rsidRPr="00F52B33" w:rsidRDefault="00266662" w:rsidP="00266662">
      <w:pPr>
        <w:tabs>
          <w:tab w:val="left" w:pos="1976"/>
          <w:tab w:val="center" w:pos="4536"/>
        </w:tabs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ab/>
      </w:r>
      <w:r w:rsidR="008C3954" w:rsidRPr="00F52B33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Wykaz</w:t>
      </w:r>
      <w:r w:rsidR="00781C3F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wykonanych </w:t>
      </w:r>
      <w:r w:rsidR="00BF1E54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dostaw</w:t>
      </w:r>
    </w:p>
    <w:p w14:paraId="6ABDAF8C" w14:textId="77777777" w:rsidR="008C3954" w:rsidRPr="00F52B33" w:rsidRDefault="008C3954" w:rsidP="00F52B33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14:paraId="378FD35C" w14:textId="246939A0" w:rsidR="00B90CF0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0773CC">
        <w:rPr>
          <w:rFonts w:ascii="Arial" w:eastAsia="Times New Roman" w:hAnsi="Arial" w:cs="Arial"/>
          <w:sz w:val="24"/>
          <w:szCs w:val="24"/>
          <w:lang w:eastAsia="pl-PL"/>
        </w:rPr>
        <w:t xml:space="preserve">oświadczam(y), że </w:t>
      </w:r>
      <w:r w:rsidRPr="000773CC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w okresie ostatnich </w:t>
      </w:r>
      <w:r w:rsidR="00BF1E54" w:rsidRPr="000773CC">
        <w:rPr>
          <w:rFonts w:ascii="Arial" w:eastAsia="Times New Roman" w:hAnsi="Arial" w:cs="Arial"/>
          <w:sz w:val="24"/>
          <w:szCs w:val="24"/>
          <w:u w:val="single"/>
          <w:lang w:eastAsia="pl-PL"/>
        </w:rPr>
        <w:t>3</w:t>
      </w:r>
      <w:r w:rsidRPr="000773CC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lat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A047052" w14:textId="759F9A19" w:rsidR="008C3954" w:rsidRPr="00F52B33" w:rsidRDefault="008C3954" w:rsidP="007E270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(jeżeli okres prowadzenia działalności jest krótszy w tym okresie) </w:t>
      </w:r>
      <w:r w:rsidR="007E270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wykonaliśmy </w:t>
      </w:r>
      <w:r w:rsidR="00A24B17">
        <w:rPr>
          <w:rFonts w:ascii="Arial" w:eastAsia="Times New Roman" w:hAnsi="Arial" w:cs="Arial"/>
          <w:sz w:val="24"/>
          <w:szCs w:val="24"/>
          <w:lang w:eastAsia="pl-PL"/>
        </w:rPr>
        <w:t>następującą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24B17">
        <w:rPr>
          <w:rFonts w:ascii="Arial" w:eastAsia="Times New Roman" w:hAnsi="Arial" w:cs="Arial"/>
          <w:sz w:val="24"/>
          <w:szCs w:val="24"/>
          <w:lang w:eastAsia="pl-PL"/>
        </w:rPr>
        <w:t>dostawę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755A0D3" w14:textId="77777777" w:rsidR="00536F09" w:rsidRPr="00F52B33" w:rsidRDefault="00536F09" w:rsidP="00266662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35D4063" w14:textId="2394C716" w:rsidR="008A5F0E" w:rsidRPr="00266662" w:rsidRDefault="00C86B54" w:rsidP="00266662">
      <w:pPr>
        <w:spacing w:line="360" w:lineRule="auto"/>
        <w:contextualSpacing/>
        <w:jc w:val="both"/>
        <w:rPr>
          <w:rFonts w:ascii="Arial" w:hAnsi="Arial" w:cs="Arial"/>
          <w:b/>
          <w:bCs/>
        </w:rPr>
      </w:pPr>
      <w:r w:rsidRPr="00F52B33">
        <w:rPr>
          <w:rFonts w:ascii="Arial" w:hAnsi="Arial" w:cs="Arial"/>
          <w:sz w:val="24"/>
          <w:szCs w:val="24"/>
        </w:rPr>
        <w:t>W związku ze złożeniem oferty w postępowaniu o udzielenie zamówienia publicznego</w:t>
      </w:r>
      <w:r w:rsidR="00F4335E" w:rsidRPr="00F52B33">
        <w:rPr>
          <w:rFonts w:ascii="Arial" w:hAnsi="Arial" w:cs="Arial"/>
          <w:sz w:val="24"/>
          <w:szCs w:val="24"/>
        </w:rPr>
        <w:t xml:space="preserve"> w ramach zadania pn.</w:t>
      </w:r>
      <w:r w:rsidRPr="00F52B33">
        <w:rPr>
          <w:rFonts w:ascii="Arial" w:hAnsi="Arial" w:cs="Arial"/>
          <w:sz w:val="24"/>
          <w:szCs w:val="24"/>
        </w:rPr>
        <w:t xml:space="preserve"> </w:t>
      </w:r>
      <w:r w:rsidR="00266662" w:rsidRPr="000034D8">
        <w:rPr>
          <w:rFonts w:ascii="Arial" w:hAnsi="Arial" w:cs="Arial"/>
        </w:rPr>
        <w:t>„</w:t>
      </w:r>
      <w:r w:rsidR="00266662" w:rsidRPr="000034D8">
        <w:rPr>
          <w:rFonts w:ascii="Arial" w:hAnsi="Arial" w:cs="Arial"/>
          <w:b/>
          <w:bCs/>
        </w:rPr>
        <w:t>Budow</w:t>
      </w:r>
      <w:r w:rsidR="00266662">
        <w:rPr>
          <w:rFonts w:ascii="Arial" w:hAnsi="Arial" w:cs="Arial"/>
          <w:b/>
          <w:bCs/>
        </w:rPr>
        <w:t xml:space="preserve">a portalu elektronicznych usług publicznych </w:t>
      </w:r>
      <w:r w:rsidR="00266662" w:rsidRPr="000034D8">
        <w:rPr>
          <w:rFonts w:ascii="Arial" w:hAnsi="Arial" w:cs="Arial"/>
          <w:b/>
          <w:bCs/>
        </w:rPr>
        <w:t>wraz z wdrożeniem, dostosowanie</w:t>
      </w:r>
      <w:r w:rsidR="00266662">
        <w:rPr>
          <w:rFonts w:ascii="Arial" w:hAnsi="Arial" w:cs="Arial"/>
          <w:b/>
          <w:bCs/>
        </w:rPr>
        <w:t xml:space="preserve"> środowiska do nowych modułów, </w:t>
      </w:r>
      <w:r w:rsidR="00266662" w:rsidRPr="000034D8">
        <w:rPr>
          <w:rFonts w:ascii="Arial" w:hAnsi="Arial" w:cs="Arial"/>
          <w:b/>
          <w:bCs/>
        </w:rPr>
        <w:t>szkolenia dla pracowni</w:t>
      </w:r>
      <w:r w:rsidR="00266662">
        <w:rPr>
          <w:rFonts w:ascii="Arial" w:hAnsi="Arial" w:cs="Arial"/>
          <w:b/>
          <w:bCs/>
        </w:rPr>
        <w:t xml:space="preserve">ków w zakresie obsługi portalu </w:t>
      </w:r>
      <w:r w:rsidR="00266662" w:rsidRPr="000034D8">
        <w:rPr>
          <w:rFonts w:ascii="Arial" w:hAnsi="Arial" w:cs="Arial"/>
          <w:b/>
          <w:bCs/>
        </w:rPr>
        <w:t>oraz szkolenia dla pracowników w zakresie cyberbezpieczeństwa”</w:t>
      </w:r>
      <w:r w:rsidR="00266662">
        <w:rPr>
          <w:rFonts w:ascii="Arial" w:hAnsi="Arial" w:cs="Arial"/>
          <w:b/>
          <w:bCs/>
        </w:rPr>
        <w:t xml:space="preserve"> </w:t>
      </w:r>
      <w:r w:rsidRPr="00F52B33">
        <w:rPr>
          <w:rFonts w:ascii="Arial" w:hAnsi="Arial" w:cs="Arial"/>
          <w:bCs/>
          <w:iCs/>
          <w:sz w:val="24"/>
          <w:szCs w:val="24"/>
        </w:rPr>
        <w:t>(</w:t>
      </w:r>
      <w:r w:rsidR="0041614C">
        <w:rPr>
          <w:rFonts w:ascii="Arial" w:hAnsi="Arial" w:cs="Arial"/>
          <w:bCs/>
          <w:iCs/>
          <w:sz w:val="24"/>
          <w:szCs w:val="24"/>
        </w:rPr>
        <w:t>n</w:t>
      </w:r>
      <w:r w:rsidR="00266662">
        <w:rPr>
          <w:rFonts w:ascii="Arial" w:hAnsi="Arial" w:cs="Arial"/>
          <w:bCs/>
          <w:iCs/>
          <w:sz w:val="24"/>
          <w:szCs w:val="24"/>
        </w:rPr>
        <w:t>r</w:t>
      </w:r>
      <w:r w:rsidR="0041614C">
        <w:rPr>
          <w:rFonts w:ascii="Arial" w:hAnsi="Arial" w:cs="Arial"/>
          <w:bCs/>
          <w:iCs/>
          <w:sz w:val="24"/>
          <w:szCs w:val="24"/>
        </w:rPr>
        <w:t xml:space="preserve"> </w:t>
      </w:r>
      <w:r w:rsidR="00266662">
        <w:rPr>
          <w:rFonts w:ascii="Arial" w:hAnsi="Arial" w:cs="Arial"/>
          <w:bCs/>
          <w:iCs/>
          <w:sz w:val="24"/>
          <w:szCs w:val="24"/>
        </w:rPr>
        <w:t>postępowania</w:t>
      </w:r>
      <w:r w:rsidR="0041614C">
        <w:rPr>
          <w:rFonts w:ascii="Arial" w:hAnsi="Arial" w:cs="Arial"/>
          <w:bCs/>
          <w:iCs/>
          <w:sz w:val="24"/>
          <w:szCs w:val="24"/>
        </w:rPr>
        <w:t xml:space="preserve"> sprawy: </w:t>
      </w:r>
      <w:r w:rsidRPr="00BF1E54">
        <w:rPr>
          <w:rFonts w:ascii="Arial" w:hAnsi="Arial" w:cs="Arial"/>
          <w:bCs/>
          <w:iCs/>
          <w:sz w:val="24"/>
          <w:szCs w:val="24"/>
        </w:rPr>
        <w:t>NIiPP.271.</w:t>
      </w:r>
      <w:r w:rsidR="00266662">
        <w:rPr>
          <w:rFonts w:ascii="Arial" w:hAnsi="Arial" w:cs="Arial"/>
          <w:bCs/>
          <w:iCs/>
          <w:sz w:val="24"/>
          <w:szCs w:val="24"/>
        </w:rPr>
        <w:t>3</w:t>
      </w:r>
      <w:r w:rsidR="00D67C46" w:rsidRPr="00BF1E54">
        <w:rPr>
          <w:rFonts w:ascii="Arial" w:hAnsi="Arial" w:cs="Arial"/>
          <w:bCs/>
          <w:iCs/>
          <w:sz w:val="24"/>
          <w:szCs w:val="24"/>
        </w:rPr>
        <w:t>.</w:t>
      </w:r>
      <w:r w:rsidR="00040DCB" w:rsidRPr="00BF1E54">
        <w:rPr>
          <w:rFonts w:ascii="Arial" w:hAnsi="Arial" w:cs="Arial"/>
          <w:bCs/>
          <w:iCs/>
          <w:sz w:val="24"/>
          <w:szCs w:val="24"/>
        </w:rPr>
        <w:t>202</w:t>
      </w:r>
      <w:r w:rsidR="00266662">
        <w:rPr>
          <w:rFonts w:ascii="Arial" w:hAnsi="Arial" w:cs="Arial"/>
          <w:bCs/>
          <w:iCs/>
          <w:sz w:val="24"/>
          <w:szCs w:val="24"/>
        </w:rPr>
        <w:t>5</w:t>
      </w:r>
      <w:r w:rsidRPr="00BF1E54">
        <w:rPr>
          <w:rFonts w:ascii="Arial" w:hAnsi="Arial" w:cs="Arial"/>
          <w:bCs/>
          <w:iCs/>
          <w:sz w:val="24"/>
          <w:szCs w:val="24"/>
        </w:rPr>
        <w:t>)</w:t>
      </w:r>
      <w:r w:rsidRPr="00F52B33">
        <w:rPr>
          <w:rFonts w:ascii="Arial" w:hAnsi="Arial" w:cs="Arial"/>
          <w:i/>
          <w:sz w:val="24"/>
          <w:szCs w:val="24"/>
        </w:rPr>
        <w:t xml:space="preserve">, </w:t>
      </w:r>
      <w:r w:rsidRPr="00F52B33">
        <w:rPr>
          <w:rFonts w:ascii="Arial" w:hAnsi="Arial" w:cs="Arial"/>
          <w:sz w:val="24"/>
          <w:szCs w:val="24"/>
        </w:rPr>
        <w:t>Wykonawca w celu potwierdzenia spełniania warunku udziału w postępowaniu określonego w Specyfikacji warunków zamówienia (SWZ) przedstawia:</w:t>
      </w:r>
    </w:p>
    <w:tbl>
      <w:tblPr>
        <w:tblW w:w="11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"/>
        <w:gridCol w:w="2912"/>
        <w:gridCol w:w="1596"/>
        <w:gridCol w:w="1028"/>
        <w:gridCol w:w="1028"/>
        <w:gridCol w:w="1644"/>
        <w:gridCol w:w="1234"/>
        <w:gridCol w:w="1536"/>
      </w:tblGrid>
      <w:tr w:rsidR="00F96982" w:rsidRPr="00781C3F" w14:paraId="32AF9380" w14:textId="675F530D" w:rsidTr="00CF662A">
        <w:trPr>
          <w:cantSplit/>
          <w:trHeight w:val="488"/>
          <w:jc w:val="center"/>
        </w:trPr>
        <w:tc>
          <w:tcPr>
            <w:tcW w:w="415" w:type="dxa"/>
            <w:vMerge w:val="restart"/>
            <w:shd w:val="clear" w:color="auto" w:fill="auto"/>
            <w:vAlign w:val="center"/>
          </w:tcPr>
          <w:p w14:paraId="10347959" w14:textId="77777777" w:rsidR="00A6362D" w:rsidRPr="00732565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73256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912" w:type="dxa"/>
            <w:vMerge w:val="restart"/>
            <w:shd w:val="clear" w:color="auto" w:fill="auto"/>
            <w:vAlign w:val="center"/>
          </w:tcPr>
          <w:p w14:paraId="481FF2F8" w14:textId="402F5EBF" w:rsidR="00A6362D" w:rsidRPr="00732565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73256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Nazwa i rodzaj (opis) przedmiotu zamówienia </w:t>
            </w:r>
            <w:r w:rsidR="00F96982" w:rsidRPr="0073256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</w:r>
            <w:r w:rsidRPr="0073256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oraz miejsce wykonania</w:t>
            </w:r>
          </w:p>
          <w:p w14:paraId="0CB8F14F" w14:textId="3A507FB4" w:rsidR="00A6362D" w:rsidRPr="00732565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</w:pPr>
            <w:r w:rsidRPr="0073256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(informacje potwierdzające spełnianie warunku)</w:t>
            </w:r>
            <w:r w:rsidR="00954FF1" w:rsidRPr="00732565"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596" w:type="dxa"/>
            <w:vMerge w:val="restart"/>
            <w:shd w:val="clear" w:color="auto" w:fill="auto"/>
            <w:vAlign w:val="center"/>
          </w:tcPr>
          <w:p w14:paraId="2E0E15AE" w14:textId="3E453843" w:rsidR="00A6362D" w:rsidRPr="00732565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3256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Podmiot</w:t>
            </w:r>
            <w:r w:rsidR="003A6DF1" w:rsidRPr="0073256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,</w:t>
            </w:r>
            <w:r w:rsidRPr="0073256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="00F96982" w:rsidRPr="0073256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</w:r>
            <w:r w:rsidRPr="0073256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na rzecz którego </w:t>
            </w:r>
            <w:r w:rsidR="00781C3F" w:rsidRPr="0073256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dostawa</w:t>
            </w:r>
            <w:r w:rsidR="008A5F0E" w:rsidRPr="0073256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Pr="0073256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została wykonana</w:t>
            </w:r>
            <w:r w:rsidRPr="0073256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="001E1807" w:rsidRPr="0073256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br/>
            </w:r>
            <w:r w:rsidRPr="00732565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2056" w:type="dxa"/>
            <w:gridSpan w:val="2"/>
            <w:shd w:val="clear" w:color="auto" w:fill="auto"/>
            <w:vAlign w:val="center"/>
          </w:tcPr>
          <w:p w14:paraId="6D626D9B" w14:textId="22D6122F" w:rsidR="00A6362D" w:rsidRPr="00732565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73256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Okres realizacji </w:t>
            </w:r>
            <w:r w:rsidR="00D67C46" w:rsidRPr="0073256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644" w:type="dxa"/>
            <w:vMerge w:val="restart"/>
            <w:shd w:val="clear" w:color="auto" w:fill="auto"/>
            <w:vAlign w:val="center"/>
          </w:tcPr>
          <w:p w14:paraId="7BD504E9" w14:textId="27EBFDF7" w:rsidR="00A6362D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73256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Wartość </w:t>
            </w:r>
            <w:r w:rsidR="00023A8C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zamówienia </w:t>
            </w:r>
            <w:r w:rsidRPr="00732565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  <w:t>w zł brutto</w:t>
            </w:r>
          </w:p>
          <w:p w14:paraId="7413B264" w14:textId="36D0D7EC" w:rsidR="00434F9E" w:rsidRPr="00732565" w:rsidRDefault="00023A8C" w:rsidP="00023A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23A8C">
              <w:rPr>
                <w:rFonts w:ascii="Tahoma" w:eastAsia="Times New Roman" w:hAnsi="Tahoma" w:cs="Tahoma"/>
                <w:i/>
                <w:color w:val="0070C0"/>
                <w:sz w:val="16"/>
                <w:szCs w:val="16"/>
                <w:lang w:eastAsia="pl-PL"/>
              </w:rPr>
              <w:t xml:space="preserve">(tj. </w:t>
            </w:r>
            <w:r w:rsidR="00266662" w:rsidRPr="00266662">
              <w:rPr>
                <w:rFonts w:ascii="Tahoma" w:eastAsia="Times New Roman" w:hAnsi="Tahoma" w:cs="Tahoma"/>
                <w:i/>
                <w:color w:val="0070C0"/>
                <w:sz w:val="16"/>
                <w:szCs w:val="16"/>
                <w:lang w:eastAsia="pl-PL"/>
              </w:rPr>
              <w:t>bez dostawy sprzętu IT</w:t>
            </w:r>
            <w:r w:rsidRPr="00023A8C">
              <w:rPr>
                <w:rFonts w:ascii="Tahoma" w:eastAsia="Times New Roman" w:hAnsi="Tahoma" w:cs="Tahoma"/>
                <w:i/>
                <w:color w:val="0070C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770" w:type="dxa"/>
            <w:gridSpan w:val="2"/>
            <w:shd w:val="clear" w:color="auto" w:fill="auto"/>
          </w:tcPr>
          <w:p w14:paraId="4F01FA4E" w14:textId="3AEAC28C" w:rsidR="00A6362D" w:rsidRPr="00732565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732565">
              <w:rPr>
                <w:rFonts w:ascii="Tahoma" w:hAnsi="Tahoma" w:cs="Tahoma"/>
                <w:b/>
                <w:sz w:val="18"/>
                <w:szCs w:val="18"/>
              </w:rPr>
              <w:t xml:space="preserve">Wykonawca </w:t>
            </w:r>
            <w:r w:rsidR="00781C3F" w:rsidRPr="00732565">
              <w:rPr>
                <w:rFonts w:ascii="Tahoma" w:hAnsi="Tahoma" w:cs="Tahoma"/>
                <w:b/>
                <w:sz w:val="18"/>
                <w:szCs w:val="18"/>
              </w:rPr>
              <w:t>dostaw</w:t>
            </w:r>
            <w:r w:rsidRPr="00732565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</w:tr>
      <w:tr w:rsidR="00C86B54" w:rsidRPr="00781C3F" w14:paraId="4446DC1E" w14:textId="19EC6159" w:rsidTr="00CF662A">
        <w:trPr>
          <w:cantSplit/>
          <w:trHeight w:val="442"/>
          <w:jc w:val="center"/>
        </w:trPr>
        <w:tc>
          <w:tcPr>
            <w:tcW w:w="41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4BA6201" w14:textId="77777777" w:rsidR="00A6362D" w:rsidRPr="00732565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291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D4E854C" w14:textId="77777777" w:rsidR="00A6362D" w:rsidRPr="00732565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9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5C92A5" w14:textId="77777777" w:rsidR="00A6362D" w:rsidRPr="00732565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729C34" w14:textId="77777777" w:rsidR="00A6362D" w:rsidRPr="00732565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32565">
              <w:rPr>
                <w:rFonts w:ascii="Tahoma" w:hAnsi="Tahoma" w:cs="Tahoma"/>
                <w:b/>
                <w:sz w:val="14"/>
                <w:szCs w:val="14"/>
              </w:rPr>
              <w:t>od /dd/mm/rr/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F760C" w14:textId="77777777" w:rsidR="00A6362D" w:rsidRPr="00732565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732565">
              <w:rPr>
                <w:rFonts w:ascii="Tahoma" w:hAnsi="Tahoma" w:cs="Tahoma"/>
                <w:b/>
                <w:sz w:val="14"/>
                <w:szCs w:val="14"/>
              </w:rPr>
              <w:t>do /dd/mm/rr/</w:t>
            </w:r>
          </w:p>
        </w:tc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4C06746" w14:textId="77777777" w:rsidR="00A6362D" w:rsidRPr="00732565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auto"/>
          </w:tcPr>
          <w:p w14:paraId="7A9FC281" w14:textId="31A7ACC8" w:rsidR="00A6362D" w:rsidRPr="00732565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732565">
              <w:rPr>
                <w:rFonts w:ascii="Tahoma" w:hAnsi="Tahoma" w:cs="Tahoma"/>
                <w:b/>
                <w:sz w:val="18"/>
                <w:szCs w:val="18"/>
              </w:rPr>
              <w:t>Wykonawca składający ofertę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D9D9D9"/>
          </w:tcPr>
          <w:p w14:paraId="458504CD" w14:textId="77777777" w:rsidR="00A6362D" w:rsidRPr="00781C3F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1C3F">
              <w:rPr>
                <w:rFonts w:ascii="Tahoma" w:hAnsi="Tahoma" w:cs="Tahoma"/>
                <w:b/>
                <w:sz w:val="18"/>
                <w:szCs w:val="18"/>
              </w:rPr>
              <w:t>Inny podmiot udostępniający</w:t>
            </w:r>
          </w:p>
          <w:p w14:paraId="1B161959" w14:textId="5D6B7EBE" w:rsidR="00A6362D" w:rsidRPr="00781C3F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81C3F">
              <w:rPr>
                <w:rFonts w:ascii="Tahoma" w:hAnsi="Tahoma" w:cs="Tahoma"/>
                <w:b/>
                <w:sz w:val="18"/>
                <w:szCs w:val="18"/>
              </w:rPr>
              <w:t xml:space="preserve">zasoby </w:t>
            </w:r>
            <w:r w:rsidRPr="00781C3F">
              <w:rPr>
                <w:rFonts w:ascii="Tahoma" w:hAnsi="Tahoma" w:cs="Tahoma"/>
                <w:b/>
                <w:sz w:val="18"/>
                <w:szCs w:val="18"/>
              </w:rPr>
              <w:br/>
              <w:t>w trybie</w:t>
            </w:r>
          </w:p>
          <w:p w14:paraId="1C5F5319" w14:textId="01842DCE" w:rsidR="00A6362D" w:rsidRPr="00781C3F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781C3F">
              <w:rPr>
                <w:rFonts w:ascii="Tahoma" w:hAnsi="Tahoma" w:cs="Tahoma"/>
                <w:b/>
                <w:sz w:val="18"/>
                <w:szCs w:val="18"/>
              </w:rPr>
              <w:t>art. 118 PZP</w:t>
            </w:r>
            <w:r w:rsidRPr="00781C3F">
              <w:rPr>
                <w:rFonts w:ascii="Tahoma" w:hAnsi="Tahoma" w:cs="Tahoma"/>
                <w:b/>
                <w:sz w:val="14"/>
                <w:szCs w:val="14"/>
              </w:rPr>
              <w:t xml:space="preserve"> </w:t>
            </w:r>
            <w:r w:rsidRPr="00781C3F">
              <w:rPr>
                <w:rFonts w:ascii="Tahoma" w:hAnsi="Tahoma" w:cs="Tahoma"/>
                <w:i/>
                <w:sz w:val="14"/>
                <w:szCs w:val="14"/>
              </w:rPr>
              <w:t xml:space="preserve">(należy podać nazwę </w:t>
            </w:r>
            <w:r w:rsidR="001E1807" w:rsidRPr="00781C3F">
              <w:rPr>
                <w:rFonts w:ascii="Tahoma" w:hAnsi="Tahoma" w:cs="Tahoma"/>
                <w:i/>
                <w:sz w:val="14"/>
                <w:szCs w:val="14"/>
              </w:rPr>
              <w:br/>
            </w:r>
            <w:r w:rsidRPr="00781C3F">
              <w:rPr>
                <w:rFonts w:ascii="Tahoma" w:hAnsi="Tahoma" w:cs="Tahoma"/>
                <w:i/>
                <w:sz w:val="14"/>
                <w:szCs w:val="14"/>
              </w:rPr>
              <w:t>i dane adresowe podmiotu udostępniającego zasób)</w:t>
            </w:r>
          </w:p>
        </w:tc>
      </w:tr>
      <w:tr w:rsidR="00E5728A" w:rsidRPr="00781C3F" w14:paraId="5D705FE2" w14:textId="1003AFAA" w:rsidTr="00CF662A">
        <w:trPr>
          <w:trHeight w:val="808"/>
          <w:jc w:val="center"/>
        </w:trPr>
        <w:tc>
          <w:tcPr>
            <w:tcW w:w="415" w:type="dxa"/>
            <w:vMerge w:val="restart"/>
            <w:shd w:val="clear" w:color="auto" w:fill="auto"/>
            <w:vAlign w:val="center"/>
          </w:tcPr>
          <w:p w14:paraId="6D77561E" w14:textId="77777777" w:rsidR="00E5728A" w:rsidRPr="00732565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26666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</w:t>
            </w:r>
            <w:r w:rsidRPr="00732565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912" w:type="dxa"/>
            <w:shd w:val="clear" w:color="auto" w:fill="auto"/>
          </w:tcPr>
          <w:p w14:paraId="162FBA55" w14:textId="33D16C5D" w:rsidR="00E5728A" w:rsidRPr="00732565" w:rsidRDefault="00E5728A" w:rsidP="00C86B5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3256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1) nazwa zamówienia:</w:t>
            </w:r>
          </w:p>
          <w:p w14:paraId="6B493927" w14:textId="77777777" w:rsidR="00E5728A" w:rsidRPr="00732565" w:rsidRDefault="00E5728A" w:rsidP="00C86B5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6B2DC8E" w14:textId="77777777" w:rsidR="00E5728A" w:rsidRPr="00732565" w:rsidRDefault="00E5728A" w:rsidP="00C86B5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400C050D" w14:textId="1D6C818E" w:rsidR="00E5728A" w:rsidRPr="00732565" w:rsidRDefault="00E5728A" w:rsidP="00C86B5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96" w:type="dxa"/>
            <w:vMerge w:val="restart"/>
            <w:shd w:val="clear" w:color="auto" w:fill="auto"/>
            <w:vAlign w:val="center"/>
          </w:tcPr>
          <w:p w14:paraId="282AAA14" w14:textId="77777777" w:rsidR="00E5728A" w:rsidRPr="00732565" w:rsidRDefault="00E5728A" w:rsidP="0029447C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 w:val="restart"/>
            <w:shd w:val="clear" w:color="auto" w:fill="auto"/>
            <w:vAlign w:val="center"/>
          </w:tcPr>
          <w:p w14:paraId="07CB7964" w14:textId="77777777" w:rsidR="00E5728A" w:rsidRPr="00732565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 w:val="restart"/>
            <w:shd w:val="clear" w:color="auto" w:fill="auto"/>
            <w:vAlign w:val="center"/>
          </w:tcPr>
          <w:p w14:paraId="23FCA6AE" w14:textId="77777777" w:rsidR="00E5728A" w:rsidRPr="00732565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vMerge w:val="restart"/>
            <w:shd w:val="clear" w:color="auto" w:fill="auto"/>
            <w:vAlign w:val="center"/>
          </w:tcPr>
          <w:p w14:paraId="2E932147" w14:textId="77777777" w:rsidR="00E5728A" w:rsidRPr="00732565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 w:val="restart"/>
            <w:shd w:val="clear" w:color="auto" w:fill="auto"/>
            <w:vAlign w:val="center"/>
          </w:tcPr>
          <w:p w14:paraId="798FC596" w14:textId="72BFB1D4" w:rsidR="00E5728A" w:rsidRPr="00732565" w:rsidRDefault="00E5728A" w:rsidP="00A6362D">
            <w:pPr>
              <w:spacing w:after="0"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32565">
              <w:rPr>
                <w:rFonts w:ascii="Tahoma" w:hAnsi="Tahoma" w:cs="Tahoma"/>
                <w:sz w:val="18"/>
                <w:szCs w:val="18"/>
              </w:rPr>
              <w:t>TAK/NIE</w:t>
            </w:r>
          </w:p>
        </w:tc>
        <w:tc>
          <w:tcPr>
            <w:tcW w:w="1536" w:type="dxa"/>
            <w:vMerge w:val="restart"/>
            <w:vAlign w:val="center"/>
          </w:tcPr>
          <w:p w14:paraId="7876CE78" w14:textId="77777777" w:rsidR="00E5728A" w:rsidRPr="00781C3F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E5728A" w:rsidRPr="00040DCB" w14:paraId="60061E7B" w14:textId="00DBB6E7" w:rsidTr="00CF662A">
        <w:trPr>
          <w:trHeight w:val="1235"/>
          <w:jc w:val="center"/>
        </w:trPr>
        <w:tc>
          <w:tcPr>
            <w:tcW w:w="415" w:type="dxa"/>
            <w:vMerge/>
            <w:vAlign w:val="center"/>
          </w:tcPr>
          <w:p w14:paraId="3B1B38B2" w14:textId="77777777" w:rsidR="00E5728A" w:rsidRPr="00781C3F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12" w:type="dxa"/>
          </w:tcPr>
          <w:p w14:paraId="6B8B54A2" w14:textId="123B6BD6" w:rsidR="00781C3F" w:rsidRDefault="00781C3F" w:rsidP="00781C3F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81C3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2) zakres zamówienia: </w:t>
            </w:r>
          </w:p>
          <w:p w14:paraId="5E096FDA" w14:textId="51DE132A" w:rsidR="009A0F6B" w:rsidRPr="00781C3F" w:rsidRDefault="009A0F6B" w:rsidP="00781C3F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277ED535" w14:textId="41607CCB" w:rsidR="007E270D" w:rsidRPr="002D23AF" w:rsidRDefault="00CF662A" w:rsidP="00EB5BFC">
            <w:pPr>
              <w:spacing w:after="0" w:line="276" w:lineRule="auto"/>
              <w:rPr>
                <w:rFonts w:ascii="Arial" w:hAnsi="Arial" w:cs="Arial"/>
                <w:sz w:val="16"/>
                <w:szCs w:val="16"/>
              </w:rPr>
            </w:pPr>
            <w:r w:rsidRPr="002D23AF">
              <w:rPr>
                <w:rFonts w:ascii="Arial" w:hAnsi="Arial" w:cs="Arial"/>
                <w:sz w:val="16"/>
                <w:szCs w:val="16"/>
              </w:rPr>
              <w:t>Z</w:t>
            </w:r>
            <w:r w:rsidR="00266662" w:rsidRPr="002D23AF">
              <w:rPr>
                <w:rFonts w:ascii="Arial" w:hAnsi="Arial" w:cs="Arial"/>
                <w:sz w:val="16"/>
                <w:szCs w:val="16"/>
              </w:rPr>
              <w:t>amówienie obejmowało dostawę wraz z wdrożeniem platformy elektronicznych usług publicznych</w:t>
            </w:r>
            <w:r w:rsidR="002D23AF">
              <w:rPr>
                <w:rFonts w:ascii="Arial" w:hAnsi="Arial" w:cs="Arial"/>
                <w:sz w:val="16"/>
                <w:szCs w:val="16"/>
              </w:rPr>
              <w:t>:</w:t>
            </w:r>
            <w:r w:rsidR="00BC0499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="00266662" w:rsidRPr="002D23A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FD18EDA" w14:textId="18668A49" w:rsidR="00266662" w:rsidRPr="002D23AF" w:rsidRDefault="00266662" w:rsidP="00EB5BFC">
            <w:pPr>
              <w:spacing w:after="0" w:line="276" w:lineRule="auto"/>
              <w:ind w:left="348"/>
              <w:rPr>
                <w:rFonts w:ascii="Arial" w:hAnsi="Arial" w:cs="Arial"/>
                <w:b/>
                <w:sz w:val="16"/>
                <w:szCs w:val="16"/>
              </w:rPr>
            </w:pPr>
            <w:r w:rsidRPr="002D23AF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2D23AF">
              <w:rPr>
                <w:rFonts w:ascii="Arial" w:hAnsi="Arial" w:cs="Arial"/>
                <w:b/>
                <w:sz w:val="16"/>
                <w:szCs w:val="16"/>
              </w:rPr>
              <w:t xml:space="preserve"> tak</w:t>
            </w:r>
          </w:p>
          <w:p w14:paraId="1B485861" w14:textId="3F3CDD09" w:rsidR="00266662" w:rsidRPr="00781C3F" w:rsidRDefault="00266662" w:rsidP="00EB5BFC">
            <w:pPr>
              <w:spacing w:after="0" w:line="276" w:lineRule="auto"/>
              <w:ind w:left="348"/>
              <w:rPr>
                <w:rFonts w:ascii="Arial" w:hAnsi="Arial" w:cs="Arial"/>
                <w:sz w:val="16"/>
                <w:szCs w:val="16"/>
              </w:rPr>
            </w:pPr>
            <w:r w:rsidRPr="002D23AF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2D23AF">
              <w:rPr>
                <w:rFonts w:ascii="Arial" w:hAnsi="Arial" w:cs="Arial"/>
                <w:b/>
                <w:sz w:val="16"/>
                <w:szCs w:val="16"/>
              </w:rPr>
              <w:t xml:space="preserve"> nie</w:t>
            </w:r>
          </w:p>
        </w:tc>
        <w:tc>
          <w:tcPr>
            <w:tcW w:w="1596" w:type="dxa"/>
            <w:vMerge/>
          </w:tcPr>
          <w:p w14:paraId="41734439" w14:textId="77777777" w:rsidR="00E5728A" w:rsidRPr="00040DCB" w:rsidRDefault="00E5728A" w:rsidP="0029447C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7E0D2761" w14:textId="77777777" w:rsidR="00E5728A" w:rsidRPr="00040DCB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59ACAAEC" w14:textId="77777777" w:rsidR="00E5728A" w:rsidRPr="00040DCB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vMerge/>
          </w:tcPr>
          <w:p w14:paraId="50261525" w14:textId="77777777" w:rsidR="00E5728A" w:rsidRPr="00040DCB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/>
          </w:tcPr>
          <w:p w14:paraId="49EA1AE6" w14:textId="77777777" w:rsidR="00E5728A" w:rsidRPr="00040DCB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6" w:type="dxa"/>
            <w:vMerge/>
            <w:vAlign w:val="center"/>
          </w:tcPr>
          <w:p w14:paraId="08045F37" w14:textId="77777777" w:rsidR="00E5728A" w:rsidRPr="00040DCB" w:rsidRDefault="00E5728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F662A" w:rsidRPr="00040DCB" w14:paraId="75504361" w14:textId="77777777" w:rsidTr="00CF662A">
        <w:trPr>
          <w:trHeight w:val="1235"/>
          <w:jc w:val="center"/>
        </w:trPr>
        <w:tc>
          <w:tcPr>
            <w:tcW w:w="415" w:type="dxa"/>
            <w:vMerge w:val="restart"/>
            <w:vAlign w:val="center"/>
          </w:tcPr>
          <w:p w14:paraId="4A9F397A" w14:textId="7D8B16D9" w:rsidR="00CF662A" w:rsidRPr="00781C3F" w:rsidRDefault="00CF662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2912" w:type="dxa"/>
          </w:tcPr>
          <w:p w14:paraId="2A448F57" w14:textId="77777777" w:rsidR="00CF662A" w:rsidRPr="00732565" w:rsidRDefault="00CF662A" w:rsidP="00CF662A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3256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1) nazwa zamówienia:</w:t>
            </w:r>
          </w:p>
          <w:p w14:paraId="596CCCD1" w14:textId="77777777" w:rsidR="00CF662A" w:rsidRPr="00781C3F" w:rsidRDefault="00CF662A" w:rsidP="00781C3F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96" w:type="dxa"/>
          </w:tcPr>
          <w:p w14:paraId="3DFA636A" w14:textId="77777777" w:rsidR="00CF662A" w:rsidRPr="00040DCB" w:rsidRDefault="00CF662A" w:rsidP="0029447C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</w:tcPr>
          <w:p w14:paraId="49C4AC27" w14:textId="77777777" w:rsidR="00CF662A" w:rsidRPr="00040DCB" w:rsidRDefault="00CF662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</w:tcPr>
          <w:p w14:paraId="190D3B6C" w14:textId="77777777" w:rsidR="00CF662A" w:rsidRPr="00040DCB" w:rsidRDefault="00CF662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</w:tcPr>
          <w:p w14:paraId="2BAD5D40" w14:textId="77777777" w:rsidR="00CF662A" w:rsidRPr="00040DCB" w:rsidRDefault="00CF662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</w:tcPr>
          <w:p w14:paraId="34DF30E0" w14:textId="77777777" w:rsidR="00CF662A" w:rsidRPr="00040DCB" w:rsidRDefault="00CF662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6" w:type="dxa"/>
            <w:vAlign w:val="center"/>
          </w:tcPr>
          <w:p w14:paraId="7162C5EF" w14:textId="77777777" w:rsidR="00CF662A" w:rsidRPr="00040DCB" w:rsidRDefault="00CF662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F662A" w:rsidRPr="00040DCB" w14:paraId="675A80A0" w14:textId="77777777" w:rsidTr="00CF662A">
        <w:trPr>
          <w:trHeight w:val="1235"/>
          <w:jc w:val="center"/>
        </w:trPr>
        <w:tc>
          <w:tcPr>
            <w:tcW w:w="415" w:type="dxa"/>
            <w:vMerge/>
            <w:vAlign w:val="center"/>
          </w:tcPr>
          <w:p w14:paraId="68B9CDA5" w14:textId="77777777" w:rsidR="00CF662A" w:rsidRDefault="00CF662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12" w:type="dxa"/>
          </w:tcPr>
          <w:p w14:paraId="764D2B2E" w14:textId="77777777" w:rsidR="00CF662A" w:rsidRDefault="00CF662A" w:rsidP="00CF662A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81C3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2) zakres zamówienia: </w:t>
            </w:r>
          </w:p>
          <w:p w14:paraId="097E89C3" w14:textId="1E3E7B11" w:rsidR="00CF662A" w:rsidRDefault="00CF662A" w:rsidP="00CF662A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5E040461" w14:textId="77777777" w:rsidR="002D23AF" w:rsidRPr="00781C3F" w:rsidRDefault="002D23AF" w:rsidP="002D23AF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243CDE85" w14:textId="77777777" w:rsidR="00CF662A" w:rsidRPr="00EB5BFC" w:rsidRDefault="00CF662A" w:rsidP="002D23AF">
            <w:pPr>
              <w:spacing w:after="0" w:line="276" w:lineRule="auto"/>
              <w:rPr>
                <w:rFonts w:ascii="Arial" w:hAnsi="Arial" w:cs="Arial"/>
                <w:sz w:val="16"/>
                <w:szCs w:val="16"/>
              </w:rPr>
            </w:pPr>
            <w:r w:rsidRPr="00EB5BFC">
              <w:rPr>
                <w:rFonts w:ascii="Arial" w:hAnsi="Arial" w:cs="Arial"/>
                <w:sz w:val="16"/>
                <w:szCs w:val="16"/>
              </w:rPr>
              <w:t>Zamówienie obejmowało dostawę platformy elektronicznych usług publicznych, w ramach którego:</w:t>
            </w:r>
          </w:p>
          <w:p w14:paraId="174D34A0" w14:textId="4CE8104B" w:rsidR="00CF662A" w:rsidRPr="00EB5BFC" w:rsidRDefault="00CF662A" w:rsidP="002D23AF">
            <w:pPr>
              <w:spacing w:after="0"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489B04F1" w14:textId="7F66F4AA" w:rsidR="00CF662A" w:rsidRPr="00EB5BFC" w:rsidRDefault="00CF662A" w:rsidP="002D23AF">
            <w:pPr>
              <w:pStyle w:val="Akapitzlist"/>
              <w:numPr>
                <w:ilvl w:val="0"/>
                <w:numId w:val="26"/>
              </w:numPr>
              <w:spacing w:after="0" w:line="276" w:lineRule="auto"/>
              <w:ind w:left="394" w:hanging="425"/>
              <w:rPr>
                <w:rFonts w:ascii="Arial" w:hAnsi="Arial" w:cs="Arial"/>
                <w:sz w:val="16"/>
                <w:szCs w:val="16"/>
              </w:rPr>
            </w:pPr>
            <w:r w:rsidRPr="00EB5BFC">
              <w:rPr>
                <w:rFonts w:ascii="Arial" w:hAnsi="Arial" w:cs="Arial"/>
                <w:sz w:val="16"/>
                <w:szCs w:val="16"/>
              </w:rPr>
              <w:t>został dostarczony i wdrożony moduł związany z zarządzaniem dokumentami i korespondencją zgodnie z instrukcją kancelaryjną</w:t>
            </w:r>
            <w:r w:rsidR="00BC0499">
              <w:rPr>
                <w:rFonts w:ascii="Arial" w:hAnsi="Arial" w:cs="Arial"/>
                <w:sz w:val="16"/>
                <w:szCs w:val="16"/>
              </w:rPr>
              <w:t>:</w:t>
            </w:r>
            <w:r w:rsidR="00BC0499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  <w:p w14:paraId="7E1978E0" w14:textId="77777777" w:rsidR="00CF662A" w:rsidRPr="002D23AF" w:rsidRDefault="00CF662A" w:rsidP="00EB5BFC">
            <w:pPr>
              <w:spacing w:after="0" w:line="276" w:lineRule="auto"/>
              <w:ind w:left="394"/>
              <w:rPr>
                <w:rFonts w:ascii="Arial" w:hAnsi="Arial" w:cs="Arial"/>
                <w:b/>
                <w:sz w:val="16"/>
                <w:szCs w:val="16"/>
              </w:rPr>
            </w:pPr>
            <w:r w:rsidRPr="002D23AF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2D23AF">
              <w:rPr>
                <w:rFonts w:ascii="Arial" w:hAnsi="Arial" w:cs="Arial"/>
                <w:b/>
                <w:sz w:val="16"/>
                <w:szCs w:val="16"/>
              </w:rPr>
              <w:t xml:space="preserve"> tak</w:t>
            </w:r>
          </w:p>
          <w:p w14:paraId="769343E6" w14:textId="4F08639C" w:rsidR="00CF662A" w:rsidRPr="002D23AF" w:rsidRDefault="00CF662A" w:rsidP="00EB5BFC">
            <w:pPr>
              <w:spacing w:after="0" w:line="276" w:lineRule="auto"/>
              <w:ind w:left="394"/>
              <w:rPr>
                <w:rFonts w:ascii="Arial" w:hAnsi="Arial" w:cs="Arial"/>
                <w:b/>
                <w:sz w:val="16"/>
                <w:szCs w:val="16"/>
              </w:rPr>
            </w:pPr>
            <w:r w:rsidRPr="002D23AF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2D23AF">
              <w:rPr>
                <w:rFonts w:ascii="Arial" w:hAnsi="Arial" w:cs="Arial"/>
                <w:b/>
                <w:sz w:val="16"/>
                <w:szCs w:val="16"/>
              </w:rPr>
              <w:t xml:space="preserve"> nie</w:t>
            </w:r>
          </w:p>
          <w:p w14:paraId="0FE2315D" w14:textId="77777777" w:rsidR="00EB5BFC" w:rsidRPr="00EB5BFC" w:rsidRDefault="00EB5BFC" w:rsidP="00EB5BFC">
            <w:pPr>
              <w:spacing w:after="0" w:line="276" w:lineRule="auto"/>
              <w:ind w:left="394"/>
              <w:rPr>
                <w:rFonts w:ascii="Arial" w:hAnsi="Arial" w:cs="Arial"/>
                <w:sz w:val="16"/>
                <w:szCs w:val="16"/>
              </w:rPr>
            </w:pPr>
          </w:p>
          <w:p w14:paraId="035C6DB0" w14:textId="1A22F26D" w:rsidR="00CF662A" w:rsidRPr="00EB5BFC" w:rsidRDefault="00A969DF" w:rsidP="00EB5BFC">
            <w:pPr>
              <w:pStyle w:val="Akapitzlist"/>
              <w:numPr>
                <w:ilvl w:val="0"/>
                <w:numId w:val="26"/>
              </w:numPr>
              <w:spacing w:after="0" w:line="276" w:lineRule="auto"/>
              <w:ind w:left="394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B5BF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uzyskano</w:t>
            </w:r>
            <w:r w:rsidR="00CF662A" w:rsidRPr="00EB5BFC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alternatywną możliwość pracy: jako system wspomagania procesu obiegu dokumentacji, jako system EZD oraz jako system hybrydowy (łączący tryb tradycyjny z EZD)</w:t>
            </w:r>
            <w:r w:rsidR="002D23AF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:</w:t>
            </w:r>
            <w:r w:rsidR="00BC0499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3</w:t>
            </w:r>
          </w:p>
          <w:p w14:paraId="20C8F96A" w14:textId="77777777" w:rsidR="00CF662A" w:rsidRPr="002D23AF" w:rsidRDefault="00CF662A" w:rsidP="00EB5BFC">
            <w:pPr>
              <w:spacing w:after="0" w:line="276" w:lineRule="auto"/>
              <w:ind w:left="394"/>
              <w:rPr>
                <w:rFonts w:ascii="Arial" w:hAnsi="Arial" w:cs="Arial"/>
                <w:b/>
                <w:sz w:val="16"/>
                <w:szCs w:val="16"/>
              </w:rPr>
            </w:pPr>
            <w:r w:rsidRPr="002D23AF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2D23AF">
              <w:rPr>
                <w:rFonts w:ascii="Arial" w:hAnsi="Arial" w:cs="Arial"/>
                <w:b/>
                <w:sz w:val="16"/>
                <w:szCs w:val="16"/>
              </w:rPr>
              <w:t xml:space="preserve"> tak</w:t>
            </w:r>
          </w:p>
          <w:p w14:paraId="59151685" w14:textId="77777777" w:rsidR="00CF662A" w:rsidRPr="002D23AF" w:rsidRDefault="00CF662A" w:rsidP="00EB5BFC">
            <w:pPr>
              <w:spacing w:after="0" w:line="276" w:lineRule="auto"/>
              <w:ind w:left="394"/>
              <w:rPr>
                <w:rFonts w:ascii="Arial" w:hAnsi="Arial" w:cs="Arial"/>
                <w:b/>
                <w:sz w:val="16"/>
                <w:szCs w:val="16"/>
              </w:rPr>
            </w:pPr>
            <w:r w:rsidRPr="002D23AF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2D23AF">
              <w:rPr>
                <w:rFonts w:ascii="Arial" w:hAnsi="Arial" w:cs="Arial"/>
                <w:b/>
                <w:sz w:val="16"/>
                <w:szCs w:val="16"/>
              </w:rPr>
              <w:t xml:space="preserve"> nie</w:t>
            </w:r>
          </w:p>
          <w:p w14:paraId="3B1313AD" w14:textId="6D817C9E" w:rsidR="00CF662A" w:rsidRPr="00CF662A" w:rsidRDefault="00CF662A" w:rsidP="00CF662A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96" w:type="dxa"/>
          </w:tcPr>
          <w:p w14:paraId="65E69A6E" w14:textId="77777777" w:rsidR="00CF662A" w:rsidRPr="00040DCB" w:rsidRDefault="00CF662A" w:rsidP="0029447C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</w:tcPr>
          <w:p w14:paraId="5ABF4BD8" w14:textId="77777777" w:rsidR="00CF662A" w:rsidRPr="00040DCB" w:rsidRDefault="00CF662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</w:tcPr>
          <w:p w14:paraId="77CD8E28" w14:textId="77777777" w:rsidR="00CF662A" w:rsidRPr="00040DCB" w:rsidRDefault="00CF662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</w:tcPr>
          <w:p w14:paraId="23D39BEE" w14:textId="77777777" w:rsidR="00CF662A" w:rsidRPr="00040DCB" w:rsidRDefault="00CF662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</w:tcPr>
          <w:p w14:paraId="0811B5A2" w14:textId="77777777" w:rsidR="00CF662A" w:rsidRPr="00040DCB" w:rsidRDefault="00CF662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6" w:type="dxa"/>
            <w:vAlign w:val="center"/>
          </w:tcPr>
          <w:p w14:paraId="2A71B5DC" w14:textId="77777777" w:rsidR="00CF662A" w:rsidRPr="00040DCB" w:rsidRDefault="00CF662A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6291F" w:rsidRPr="00040DCB" w14:paraId="188FD375" w14:textId="77777777" w:rsidTr="00CF662A">
        <w:trPr>
          <w:trHeight w:val="1235"/>
          <w:jc w:val="center"/>
        </w:trPr>
        <w:tc>
          <w:tcPr>
            <w:tcW w:w="415" w:type="dxa"/>
            <w:vMerge w:val="restart"/>
            <w:vAlign w:val="center"/>
          </w:tcPr>
          <w:p w14:paraId="2CD5142A" w14:textId="16E0C3C5" w:rsidR="0086291F" w:rsidRDefault="0086291F" w:rsidP="00A969DF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912" w:type="dxa"/>
          </w:tcPr>
          <w:p w14:paraId="6798BE3F" w14:textId="77777777" w:rsidR="0086291F" w:rsidRPr="00732565" w:rsidRDefault="0086291F" w:rsidP="00A969DF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3256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1) nazwa zamówienia:</w:t>
            </w:r>
          </w:p>
          <w:p w14:paraId="05736342" w14:textId="77777777" w:rsidR="0086291F" w:rsidRPr="00781C3F" w:rsidRDefault="0086291F" w:rsidP="00A969DF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96" w:type="dxa"/>
          </w:tcPr>
          <w:p w14:paraId="36B37FD8" w14:textId="77777777" w:rsidR="0086291F" w:rsidRPr="00040DCB" w:rsidRDefault="0086291F" w:rsidP="00A969DF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</w:tcPr>
          <w:p w14:paraId="1F3C4309" w14:textId="77777777" w:rsidR="0086291F" w:rsidRPr="00040DCB" w:rsidRDefault="0086291F" w:rsidP="00A969DF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</w:tcPr>
          <w:p w14:paraId="65E46145" w14:textId="77777777" w:rsidR="0086291F" w:rsidRPr="00040DCB" w:rsidRDefault="0086291F" w:rsidP="00A969DF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</w:tcPr>
          <w:p w14:paraId="05748C55" w14:textId="77777777" w:rsidR="0086291F" w:rsidRPr="00040DCB" w:rsidRDefault="0086291F" w:rsidP="00A969DF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</w:tcPr>
          <w:p w14:paraId="63383A72" w14:textId="77777777" w:rsidR="0086291F" w:rsidRPr="00040DCB" w:rsidRDefault="0086291F" w:rsidP="00A969DF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6" w:type="dxa"/>
            <w:vAlign w:val="center"/>
          </w:tcPr>
          <w:p w14:paraId="7F270FA3" w14:textId="77777777" w:rsidR="0086291F" w:rsidRPr="00040DCB" w:rsidRDefault="0086291F" w:rsidP="00A969DF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6291F" w:rsidRPr="00040DCB" w14:paraId="18884665" w14:textId="77777777" w:rsidTr="00CF662A">
        <w:trPr>
          <w:trHeight w:val="1235"/>
          <w:jc w:val="center"/>
        </w:trPr>
        <w:tc>
          <w:tcPr>
            <w:tcW w:w="415" w:type="dxa"/>
            <w:vMerge/>
            <w:vAlign w:val="center"/>
          </w:tcPr>
          <w:p w14:paraId="1E20D286" w14:textId="77777777" w:rsidR="0086291F" w:rsidRDefault="0086291F" w:rsidP="00A969DF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12" w:type="dxa"/>
          </w:tcPr>
          <w:p w14:paraId="69C77537" w14:textId="1629C22B" w:rsidR="0086291F" w:rsidRDefault="0086291F" w:rsidP="00A969DF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781C3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2) zakres zamówienia: </w:t>
            </w:r>
          </w:p>
          <w:p w14:paraId="5B0A9F05" w14:textId="31860F87" w:rsidR="0086291F" w:rsidRDefault="0086291F" w:rsidP="00A969DF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23E8A243" w14:textId="04746A2D" w:rsidR="0086291F" w:rsidRDefault="0086291F" w:rsidP="00A969DF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119FCBF" w14:textId="77777777" w:rsidR="0086291F" w:rsidRPr="00EB5BFC" w:rsidRDefault="0086291F" w:rsidP="00A969DF">
            <w:pPr>
              <w:spacing w:after="0" w:line="36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4D676AC9" w14:textId="40B2BD81" w:rsidR="0086291F" w:rsidRPr="00BC0499" w:rsidRDefault="0086291F" w:rsidP="0086291F">
            <w:pPr>
              <w:spacing w:after="0" w:line="276" w:lineRule="auto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EB5BFC">
              <w:rPr>
                <w:rFonts w:ascii="Arial" w:hAnsi="Arial" w:cs="Arial"/>
                <w:sz w:val="16"/>
                <w:szCs w:val="16"/>
              </w:rPr>
              <w:t xml:space="preserve">Zamówienie obejmowało dostawę </w:t>
            </w:r>
            <w:r w:rsidRPr="00BC0499">
              <w:rPr>
                <w:rFonts w:ascii="Arial" w:hAnsi="Arial" w:cs="Arial"/>
                <w:sz w:val="16"/>
                <w:szCs w:val="16"/>
              </w:rPr>
              <w:t xml:space="preserve">platformy elektronicznych usług publicznych, </w:t>
            </w:r>
            <w:r w:rsidR="00BC0499" w:rsidRPr="00BC0499">
              <w:rPr>
                <w:rFonts w:ascii="Arial" w:hAnsi="Arial" w:cs="Arial"/>
                <w:sz w:val="16"/>
                <w:szCs w:val="16"/>
              </w:rPr>
              <w:t>które umożliwiło udostępnienie e-usług poprzez aplikację na urządzeniach mobilnych</w:t>
            </w:r>
            <w:r w:rsidRPr="00BC0499">
              <w:rPr>
                <w:rFonts w:ascii="Arial" w:hAnsi="Arial" w:cs="Arial"/>
                <w:sz w:val="16"/>
                <w:szCs w:val="16"/>
              </w:rPr>
              <w:t>:</w:t>
            </w:r>
            <w:r w:rsidR="00BC0499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  <w:p w14:paraId="7D1F90A2" w14:textId="6076ECCD" w:rsidR="0086291F" w:rsidRPr="002D23AF" w:rsidRDefault="0086291F" w:rsidP="00EB5BFC">
            <w:pPr>
              <w:spacing w:after="0" w:line="276" w:lineRule="auto"/>
              <w:ind w:left="348"/>
              <w:rPr>
                <w:rFonts w:ascii="Arial" w:hAnsi="Arial" w:cs="Arial"/>
                <w:b/>
                <w:sz w:val="16"/>
                <w:szCs w:val="16"/>
              </w:rPr>
            </w:pPr>
            <w:r w:rsidRPr="002D23AF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2D23AF">
              <w:rPr>
                <w:rFonts w:ascii="Arial" w:hAnsi="Arial" w:cs="Arial"/>
                <w:b/>
                <w:sz w:val="16"/>
                <w:szCs w:val="16"/>
              </w:rPr>
              <w:t xml:space="preserve"> tak</w:t>
            </w:r>
          </w:p>
          <w:p w14:paraId="3EFC95A1" w14:textId="77777777" w:rsidR="0086291F" w:rsidRPr="002D23AF" w:rsidRDefault="0086291F" w:rsidP="00A969DF">
            <w:pPr>
              <w:spacing w:after="0" w:line="360" w:lineRule="auto"/>
              <w:ind w:left="348"/>
              <w:rPr>
                <w:rFonts w:ascii="Arial" w:hAnsi="Arial" w:cs="Arial"/>
                <w:b/>
                <w:sz w:val="16"/>
                <w:szCs w:val="16"/>
              </w:rPr>
            </w:pPr>
            <w:r w:rsidRPr="002D23AF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2D23AF">
              <w:rPr>
                <w:rFonts w:ascii="Arial" w:hAnsi="Arial" w:cs="Arial"/>
                <w:b/>
                <w:sz w:val="16"/>
                <w:szCs w:val="16"/>
              </w:rPr>
              <w:t xml:space="preserve"> nie</w:t>
            </w:r>
          </w:p>
          <w:p w14:paraId="6C393392" w14:textId="77777777" w:rsidR="0086291F" w:rsidRPr="00781C3F" w:rsidRDefault="0086291F" w:rsidP="00A969DF">
            <w:pPr>
              <w:spacing w:after="0" w:line="360" w:lineRule="auto"/>
              <w:ind w:left="348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96" w:type="dxa"/>
          </w:tcPr>
          <w:p w14:paraId="697C6086" w14:textId="77777777" w:rsidR="0086291F" w:rsidRPr="00040DCB" w:rsidRDefault="0086291F" w:rsidP="00A969DF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</w:tcPr>
          <w:p w14:paraId="638FD184" w14:textId="77777777" w:rsidR="0086291F" w:rsidRPr="00040DCB" w:rsidRDefault="0086291F" w:rsidP="00A969DF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</w:tcPr>
          <w:p w14:paraId="1F6590D1" w14:textId="77777777" w:rsidR="0086291F" w:rsidRPr="00040DCB" w:rsidRDefault="0086291F" w:rsidP="00A969DF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</w:tcPr>
          <w:p w14:paraId="16716FEE" w14:textId="77777777" w:rsidR="0086291F" w:rsidRPr="00040DCB" w:rsidRDefault="0086291F" w:rsidP="00A969DF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</w:tcPr>
          <w:p w14:paraId="18DFB450" w14:textId="77777777" w:rsidR="0086291F" w:rsidRPr="00040DCB" w:rsidRDefault="0086291F" w:rsidP="00A969DF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6" w:type="dxa"/>
            <w:vAlign w:val="center"/>
          </w:tcPr>
          <w:p w14:paraId="5915130A" w14:textId="77777777" w:rsidR="0086291F" w:rsidRPr="00040DCB" w:rsidRDefault="0086291F" w:rsidP="00A969DF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C6A8203" w14:textId="1714233F" w:rsidR="00697891" w:rsidRDefault="00697891" w:rsidP="00697891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1DA29C54" w14:textId="77777777" w:rsidR="001543FE" w:rsidRDefault="001543FE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307ABCE2" w14:textId="1D3F3A0C" w:rsidR="00536F09" w:rsidRPr="00040DCB" w:rsidRDefault="00536F09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t>Należy wypełnić tabelę zgodnie z poniższą instrukcją (odnośniki do indeksów wskazanych w tabeli):</w:t>
      </w:r>
    </w:p>
    <w:p w14:paraId="6FAD0A15" w14:textId="24A7E42D" w:rsidR="00536F09" w:rsidRPr="00040DCB" w:rsidRDefault="00536F09" w:rsidP="00D25691">
      <w:pPr>
        <w:spacing w:after="0" w:line="240" w:lineRule="auto"/>
        <w:ind w:left="142"/>
        <w:jc w:val="both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 xml:space="preserve">1 </w:t>
      </w:r>
      <w:r w:rsidRPr="00040DCB">
        <w:rPr>
          <w:rFonts w:ascii="Tahoma" w:hAnsi="Tahoma" w:cs="Tahoma"/>
          <w:i/>
          <w:sz w:val="14"/>
          <w:szCs w:val="14"/>
        </w:rPr>
        <w:t xml:space="preserve">należy podać wszelkie informacje w zakresie potwierdzającym spełnianie warunku określonego w SWZ, w tym zakres </w:t>
      </w:r>
      <w:r w:rsidR="00D67C46" w:rsidRPr="00040DCB">
        <w:rPr>
          <w:rFonts w:ascii="Tahoma" w:hAnsi="Tahoma" w:cs="Tahoma"/>
          <w:i/>
          <w:sz w:val="14"/>
          <w:szCs w:val="14"/>
        </w:rPr>
        <w:t xml:space="preserve">wykonanych </w:t>
      </w:r>
      <w:r w:rsidR="00493278">
        <w:rPr>
          <w:rFonts w:ascii="Tahoma" w:hAnsi="Tahoma" w:cs="Tahoma"/>
          <w:i/>
          <w:sz w:val="14"/>
          <w:szCs w:val="14"/>
        </w:rPr>
        <w:t>dostaw</w:t>
      </w:r>
    </w:p>
    <w:p w14:paraId="7375AE0D" w14:textId="7BC75945" w:rsidR="00740CBF" w:rsidRDefault="00536F09" w:rsidP="00D25691">
      <w:pPr>
        <w:pStyle w:val="Tekstprzypisukocowego"/>
        <w:ind w:left="142"/>
        <w:jc w:val="both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>2</w:t>
      </w:r>
      <w:r w:rsidRPr="00040DCB">
        <w:rPr>
          <w:rFonts w:ascii="Tahoma" w:hAnsi="Tahoma" w:cs="Tahoma"/>
          <w:i/>
          <w:sz w:val="14"/>
          <w:szCs w:val="14"/>
        </w:rPr>
        <w:t xml:space="preserve"> </w:t>
      </w:r>
      <w:bookmarkStart w:id="0" w:name="_Hlk506667070"/>
      <w:r w:rsidRPr="00040DCB">
        <w:rPr>
          <w:rFonts w:ascii="Tahoma" w:hAnsi="Tahoma" w:cs="Tahoma"/>
          <w:i/>
          <w:sz w:val="14"/>
          <w:szCs w:val="14"/>
        </w:rPr>
        <w:t xml:space="preserve">należy wskazać wykonawcę </w:t>
      </w:r>
      <w:r w:rsidR="00493278">
        <w:rPr>
          <w:rFonts w:ascii="Tahoma" w:hAnsi="Tahoma" w:cs="Tahoma"/>
          <w:i/>
          <w:sz w:val="14"/>
          <w:szCs w:val="14"/>
        </w:rPr>
        <w:t>dostaw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r w:rsidRPr="00040DCB">
        <w:rPr>
          <w:rFonts w:ascii="Tahoma" w:hAnsi="Tahoma" w:cs="Tahoma"/>
          <w:i/>
          <w:sz w:val="14"/>
          <w:szCs w:val="14"/>
        </w:rPr>
        <w:t xml:space="preserve">określonych w kolumnie; jeżeli </w:t>
      </w:r>
      <w:r w:rsidR="00493278">
        <w:rPr>
          <w:rFonts w:ascii="Tahoma" w:hAnsi="Tahoma" w:cs="Tahoma"/>
          <w:i/>
          <w:sz w:val="14"/>
          <w:szCs w:val="14"/>
        </w:rPr>
        <w:t>dostawy</w:t>
      </w:r>
      <w:r w:rsidR="00D67C46" w:rsidRPr="00040DCB">
        <w:rPr>
          <w:rFonts w:ascii="Tahoma" w:hAnsi="Tahoma" w:cs="Tahoma"/>
          <w:i/>
          <w:sz w:val="14"/>
          <w:szCs w:val="14"/>
        </w:rPr>
        <w:t xml:space="preserve"> </w:t>
      </w:r>
      <w:r w:rsidRPr="00040DCB">
        <w:rPr>
          <w:rFonts w:ascii="Tahoma" w:hAnsi="Tahoma" w:cs="Tahoma"/>
          <w:i/>
          <w:sz w:val="14"/>
          <w:szCs w:val="14"/>
        </w:rPr>
        <w:t>były realizowane osobiście przez wykonawcę składającego ofertę należy wskazać opcję TAK; w przypadku</w:t>
      </w:r>
      <w:r w:rsidR="00740CBF" w:rsidRPr="00040DCB">
        <w:rPr>
          <w:rFonts w:ascii="Tahoma" w:hAnsi="Tahoma" w:cs="Tahoma"/>
          <w:i/>
          <w:sz w:val="14"/>
          <w:szCs w:val="14"/>
        </w:rPr>
        <w:t>,</w:t>
      </w:r>
      <w:r w:rsidRPr="00040DCB">
        <w:rPr>
          <w:rFonts w:ascii="Tahoma" w:hAnsi="Tahoma" w:cs="Tahoma"/>
          <w:i/>
          <w:sz w:val="14"/>
          <w:szCs w:val="14"/>
        </w:rPr>
        <w:t xml:space="preserve"> gdy Wykonawca powołuje się na zasoby innego podmiotu należy wybrać opcję NIE i wypełnić </w:t>
      </w:r>
      <w:r w:rsidR="009A0F6B">
        <w:rPr>
          <w:rFonts w:ascii="Tahoma" w:hAnsi="Tahoma" w:cs="Tahoma"/>
          <w:i/>
          <w:sz w:val="14"/>
          <w:szCs w:val="14"/>
        </w:rPr>
        <w:br/>
      </w:r>
      <w:r w:rsidRPr="00040DCB">
        <w:rPr>
          <w:rFonts w:ascii="Tahoma" w:hAnsi="Tahoma" w:cs="Tahoma"/>
          <w:i/>
          <w:sz w:val="14"/>
          <w:szCs w:val="14"/>
        </w:rPr>
        <w:t xml:space="preserve">w ostatniej kolumnie dane podmiotu, </w:t>
      </w:r>
      <w:r w:rsidR="00740CBF" w:rsidRPr="00040DCB">
        <w:rPr>
          <w:rFonts w:ascii="Tahoma" w:hAnsi="Tahoma" w:cs="Tahoma"/>
          <w:i/>
          <w:iCs/>
          <w:sz w:val="14"/>
          <w:szCs w:val="14"/>
        </w:rPr>
        <w:t>który wskazany zasób udostępnia w celu realizacji niniejszego zamówienia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bookmarkEnd w:id="0"/>
    </w:p>
    <w:p w14:paraId="29B89CE9" w14:textId="30A65D2F" w:rsidR="00BC0499" w:rsidRPr="00BC0499" w:rsidRDefault="00BC0499" w:rsidP="00D25691">
      <w:pPr>
        <w:pStyle w:val="Tekstprzypisukocowego"/>
        <w:ind w:left="142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  <w:vertAlign w:val="superscript"/>
        </w:rPr>
        <w:t xml:space="preserve">3 </w:t>
      </w:r>
      <w:r w:rsidRPr="00BC0499">
        <w:rPr>
          <w:rFonts w:ascii="Tahoma" w:hAnsi="Tahoma" w:cs="Tahoma"/>
          <w:i/>
          <w:sz w:val="14"/>
          <w:szCs w:val="14"/>
        </w:rPr>
        <w:t>zaznaczyć właściwe</w:t>
      </w:r>
    </w:p>
    <w:p w14:paraId="73976D2A" w14:textId="77777777" w:rsidR="00BC0499" w:rsidRPr="00040DCB" w:rsidRDefault="00BC0499" w:rsidP="00D25691">
      <w:pPr>
        <w:pStyle w:val="Tekstprzypisukocowego"/>
        <w:ind w:left="142"/>
        <w:jc w:val="both"/>
        <w:rPr>
          <w:rFonts w:ascii="Tahoma" w:hAnsi="Tahoma" w:cs="Tahoma"/>
          <w:i/>
          <w:iCs/>
          <w:sz w:val="14"/>
          <w:szCs w:val="14"/>
        </w:rPr>
      </w:pPr>
    </w:p>
    <w:p w14:paraId="6345E84C" w14:textId="77777777" w:rsidR="00697891" w:rsidRPr="001543FE" w:rsidRDefault="00697891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</w:p>
    <w:p w14:paraId="153AD9B9" w14:textId="34CAE5CD" w:rsidR="00E5728A" w:rsidRDefault="00E5728A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</w:p>
    <w:p w14:paraId="66DEB094" w14:textId="747FAC05" w:rsidR="000D07DB" w:rsidRDefault="000D07DB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</w:p>
    <w:p w14:paraId="69A66063" w14:textId="23362C9C" w:rsidR="000D07DB" w:rsidRDefault="000D07DB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</w:p>
    <w:p w14:paraId="705A14A4" w14:textId="77777777" w:rsidR="000D07DB" w:rsidRDefault="000D07DB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</w:p>
    <w:p w14:paraId="72A70B32" w14:textId="2BB6026A" w:rsidR="007D0320" w:rsidRPr="00040DCB" w:rsidRDefault="007D0320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  <w:r w:rsidRPr="00040DCB">
        <w:rPr>
          <w:rFonts w:ascii="Tahoma" w:hAnsi="Tahoma" w:cs="Tahoma"/>
          <w:b/>
          <w:sz w:val="18"/>
          <w:szCs w:val="18"/>
          <w:u w:val="single"/>
        </w:rPr>
        <w:t>Uwaga!</w:t>
      </w:r>
    </w:p>
    <w:p w14:paraId="3D766E8F" w14:textId="70D9A3B1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Do wykazu należy załączyć </w:t>
      </w:r>
      <w:r w:rsidRPr="00040DCB">
        <w:rPr>
          <w:rFonts w:ascii="Tahoma" w:hAnsi="Tahoma" w:cs="Tahoma"/>
          <w:b/>
          <w:bCs/>
          <w:color w:val="0070C0"/>
          <w:sz w:val="14"/>
          <w:szCs w:val="14"/>
          <w:u w:val="single"/>
        </w:rPr>
        <w:t xml:space="preserve">dowody </w:t>
      </w:r>
      <w:r w:rsidRPr="00040DCB">
        <w:rPr>
          <w:rFonts w:ascii="Tahoma" w:hAnsi="Tahoma" w:cs="Tahoma"/>
          <w:b/>
          <w:bCs/>
          <w:sz w:val="14"/>
          <w:szCs w:val="14"/>
          <w:u w:val="single"/>
        </w:rPr>
        <w:t>-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  <w:r w:rsidRPr="00040DCB">
        <w:rPr>
          <w:rFonts w:ascii="Tahoma" w:eastAsia="Times New Roman" w:hAnsi="Tahoma" w:cs="Tahoma"/>
          <w:b/>
          <w:bCs/>
          <w:sz w:val="14"/>
          <w:szCs w:val="14"/>
          <w:u w:val="single"/>
          <w:lang w:eastAsia="pl-PL"/>
        </w:rPr>
        <w:t>dokumenty poświadczające</w:t>
      </w:r>
      <w:r w:rsidRPr="00040DCB">
        <w:rPr>
          <w:rFonts w:ascii="Tahoma" w:hAnsi="Tahoma" w:cs="Tahoma"/>
          <w:sz w:val="14"/>
          <w:szCs w:val="14"/>
        </w:rPr>
        <w:t xml:space="preserve">, że </w:t>
      </w:r>
      <w:r w:rsidR="00781C3F">
        <w:rPr>
          <w:rFonts w:ascii="Tahoma" w:hAnsi="Tahoma" w:cs="Tahoma"/>
          <w:sz w:val="14"/>
          <w:szCs w:val="14"/>
        </w:rPr>
        <w:t>dostawy</w:t>
      </w:r>
      <w:r w:rsidRPr="00040DCB">
        <w:rPr>
          <w:rFonts w:ascii="Tahoma" w:hAnsi="Tahoma" w:cs="Tahoma"/>
          <w:sz w:val="14"/>
          <w:szCs w:val="14"/>
        </w:rPr>
        <w:t xml:space="preserve"> wymienione w wykazie, </w:t>
      </w:r>
      <w:r w:rsidRPr="00040DCB">
        <w:rPr>
          <w:rFonts w:ascii="Tahoma" w:hAnsi="Tahoma" w:cs="Tahoma"/>
          <w:sz w:val="14"/>
          <w:szCs w:val="14"/>
          <w:u w:val="single"/>
        </w:rPr>
        <w:t>zostały wykonane należycie</w:t>
      </w:r>
      <w:r w:rsidR="001E1807">
        <w:rPr>
          <w:rFonts w:ascii="Tahoma" w:hAnsi="Tahoma" w:cs="Tahoma"/>
          <w:sz w:val="14"/>
          <w:szCs w:val="14"/>
          <w:u w:val="single"/>
        </w:rPr>
        <w:t>.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</w:p>
    <w:p w14:paraId="037C2DC2" w14:textId="77777777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W przypadku składania oferty przez Wykonawców ubiegających się wspólnie o udzielenie zamówienia, oceniane będzie łączne doświadczenie Wykonawców ubiegających się wspólnie o udzielenie zamówienia. </w:t>
      </w:r>
    </w:p>
    <w:p w14:paraId="4DF41BBB" w14:textId="4FB824BD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Zamawiający będzie brał pod uwagę wyłącznie </w:t>
      </w:r>
      <w:r w:rsidR="00781C3F">
        <w:rPr>
          <w:rFonts w:ascii="Tahoma" w:hAnsi="Tahoma" w:cs="Tahoma"/>
          <w:sz w:val="14"/>
          <w:szCs w:val="14"/>
        </w:rPr>
        <w:t>dostawy</w:t>
      </w:r>
      <w:r w:rsidRPr="00040DCB">
        <w:rPr>
          <w:rFonts w:ascii="Tahoma" w:hAnsi="Tahoma" w:cs="Tahoma"/>
          <w:sz w:val="14"/>
          <w:szCs w:val="14"/>
        </w:rPr>
        <w:t xml:space="preserve">, które zostały wykonane w okresie ostatnich </w:t>
      </w:r>
      <w:r w:rsidR="00781C3F">
        <w:rPr>
          <w:rFonts w:ascii="Tahoma" w:hAnsi="Tahoma" w:cs="Tahoma"/>
          <w:sz w:val="14"/>
          <w:szCs w:val="14"/>
        </w:rPr>
        <w:t>3</w:t>
      </w:r>
      <w:r w:rsidRPr="00040DCB">
        <w:rPr>
          <w:rFonts w:ascii="Tahoma" w:hAnsi="Tahoma" w:cs="Tahoma"/>
          <w:sz w:val="14"/>
          <w:szCs w:val="14"/>
        </w:rPr>
        <w:t xml:space="preserve"> lat</w:t>
      </w:r>
      <w:r w:rsidR="001E1807">
        <w:rPr>
          <w:rFonts w:ascii="Tahoma" w:hAnsi="Tahoma" w:cs="Tahoma"/>
          <w:sz w:val="14"/>
          <w:szCs w:val="14"/>
        </w:rPr>
        <w:t>.</w:t>
      </w:r>
    </w:p>
    <w:p w14:paraId="28D8ADE0" w14:textId="53CC9A89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>Zamawiający zaleca przed podpisaniem, zapisanie niniejszego dokumentu w formacie .pdf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t>.</w:t>
      </w:r>
    </w:p>
    <w:p w14:paraId="34C6B73B" w14:textId="6DDC8827" w:rsidR="004254BC" w:rsidRPr="00040DCB" w:rsidRDefault="004254BC" w:rsidP="004254BC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Dokument musi być złożony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>w formie elektronicznej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(tj. opatrzonej podpisem kwalifikowanym)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color w:val="FF0000"/>
          <w:sz w:val="14"/>
          <w:szCs w:val="14"/>
        </w:rPr>
        <w:t>osoby upoważnionej do reprezentowania wykonawców zgodnie z formą reprezentacji określoną w dokumencie rejestrowym właściwym dla formy organizacyjnej lub innym dokumencie.</w:t>
      </w:r>
    </w:p>
    <w:p w14:paraId="4AC13C1F" w14:textId="3B4AD78D" w:rsidR="0060381D" w:rsidRPr="00040DCB" w:rsidRDefault="007D0320" w:rsidP="0060381D">
      <w:pPr>
        <w:pStyle w:val="Tekstpodstawowywcity3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 xml:space="preserve">Osoba składająca oświadczenie świadoma jest odpowiedzialności karnej wynikającej z art. 297 Kodeksu Karnego za przedłożenie nierzetelnego 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br/>
      </w:r>
      <w:r w:rsidRPr="00040DCB">
        <w:rPr>
          <w:rFonts w:ascii="Tahoma" w:hAnsi="Tahoma" w:cs="Tahoma"/>
          <w:color w:val="000000" w:themeColor="text1"/>
          <w:sz w:val="14"/>
          <w:szCs w:val="14"/>
        </w:rPr>
        <w:t>lub poświadczającego nieprawdę oświadczenia.</w:t>
      </w:r>
    </w:p>
    <w:p w14:paraId="71B1D89B" w14:textId="77777777" w:rsidR="0060381D" w:rsidRPr="00040DCB" w:rsidRDefault="0060381D" w:rsidP="0060381D">
      <w:pPr>
        <w:pStyle w:val="Tekstpodstawowywcity3"/>
        <w:spacing w:after="0" w:line="276" w:lineRule="auto"/>
        <w:ind w:left="-28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</w:p>
    <w:p w14:paraId="05D123E7" w14:textId="435B0732" w:rsidR="00826DA5" w:rsidRPr="00040DCB" w:rsidRDefault="00826DA5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0AFE19BB" w14:textId="4E83BF43" w:rsidR="008C3954" w:rsidRDefault="008C3954" w:rsidP="006C0CC1">
      <w:pPr>
        <w:rPr>
          <w:rFonts w:ascii="Tahoma" w:eastAsia="Times New Roman" w:hAnsi="Tahoma" w:cs="Tahoma"/>
          <w:sz w:val="18"/>
          <w:szCs w:val="18"/>
          <w:lang w:val="x-none" w:eastAsia="x-none"/>
        </w:rPr>
      </w:pPr>
    </w:p>
    <w:p w14:paraId="0921086D" w14:textId="77777777" w:rsidR="000D07DB" w:rsidRPr="00997DF2" w:rsidRDefault="000D07DB" w:rsidP="000D07DB">
      <w:pPr>
        <w:spacing w:line="360" w:lineRule="auto"/>
        <w:jc w:val="right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…….</w:t>
      </w:r>
      <w:r w:rsidRPr="00997DF2">
        <w:rPr>
          <w:rFonts w:ascii="Arial" w:hAnsi="Arial"/>
          <w:bCs/>
          <w:sz w:val="24"/>
          <w:szCs w:val="24"/>
        </w:rPr>
        <w:t>.........................................................................</w:t>
      </w:r>
    </w:p>
    <w:p w14:paraId="534CE6CF" w14:textId="77777777" w:rsidR="000D07DB" w:rsidRDefault="000D07DB" w:rsidP="000D07DB">
      <w:pPr>
        <w:spacing w:line="360" w:lineRule="auto"/>
        <w:rPr>
          <w:rFonts w:ascii="Arial" w:hAnsi="Arial"/>
          <w:bCs/>
          <w:sz w:val="24"/>
          <w:szCs w:val="24"/>
        </w:rPr>
      </w:pPr>
      <w:r w:rsidRPr="00997DF2">
        <w:rPr>
          <w:rFonts w:ascii="Arial" w:hAnsi="Arial"/>
          <w:bCs/>
          <w:sz w:val="24"/>
          <w:szCs w:val="24"/>
        </w:rPr>
        <w:t xml:space="preserve">                                                     </w:t>
      </w:r>
      <w:r>
        <w:rPr>
          <w:rFonts w:ascii="Arial" w:hAnsi="Arial"/>
          <w:bCs/>
          <w:sz w:val="24"/>
          <w:szCs w:val="24"/>
        </w:rPr>
        <w:t xml:space="preserve">        p</w:t>
      </w:r>
      <w:r w:rsidRPr="00997DF2">
        <w:rPr>
          <w:rFonts w:ascii="Arial" w:hAnsi="Arial"/>
          <w:bCs/>
          <w:sz w:val="24"/>
          <w:szCs w:val="24"/>
        </w:rPr>
        <w:t xml:space="preserve">odpis osoby/osób składających oświadczenie </w:t>
      </w:r>
    </w:p>
    <w:p w14:paraId="483F694B" w14:textId="77777777" w:rsidR="000D07DB" w:rsidRPr="005F41D0" w:rsidRDefault="000D07DB" w:rsidP="000D07DB">
      <w:pPr>
        <w:spacing w:line="360" w:lineRule="auto"/>
        <w:ind w:left="3540"/>
        <w:jc w:val="center"/>
        <w:rPr>
          <w:rFonts w:ascii="Arial" w:hAnsi="Arial"/>
          <w:bCs/>
          <w:sz w:val="24"/>
          <w:szCs w:val="24"/>
        </w:rPr>
      </w:pPr>
      <w:r w:rsidRPr="005F41D0">
        <w:rPr>
          <w:rFonts w:ascii="Arial" w:hAnsi="Arial"/>
          <w:bCs/>
          <w:sz w:val="24"/>
          <w:szCs w:val="24"/>
        </w:rPr>
        <w:t>(kwalifikowany podpis elektroniczny)</w:t>
      </w:r>
    </w:p>
    <w:p w14:paraId="2F4D45FB" w14:textId="77777777" w:rsidR="000D07DB" w:rsidRPr="00040DCB" w:rsidRDefault="000D07DB" w:rsidP="006C0CC1">
      <w:pPr>
        <w:rPr>
          <w:rFonts w:ascii="Tahoma" w:eastAsia="Times New Roman" w:hAnsi="Tahoma" w:cs="Tahoma"/>
          <w:sz w:val="18"/>
          <w:szCs w:val="18"/>
          <w:lang w:val="x-none" w:eastAsia="x-none"/>
        </w:rPr>
      </w:pPr>
      <w:bookmarkStart w:id="1" w:name="_GoBack"/>
      <w:bookmarkEnd w:id="1"/>
    </w:p>
    <w:sectPr w:rsidR="000D07DB" w:rsidRPr="00040DCB" w:rsidSect="001E18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568" w:left="1417" w:header="711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B019E4" w14:textId="77777777" w:rsidR="0007253F" w:rsidRDefault="0007253F" w:rsidP="005B30EE">
      <w:pPr>
        <w:spacing w:after="0" w:line="240" w:lineRule="auto"/>
      </w:pPr>
      <w:r>
        <w:separator/>
      </w:r>
    </w:p>
  </w:endnote>
  <w:endnote w:type="continuationSeparator" w:id="0">
    <w:p w14:paraId="08B08E3F" w14:textId="77777777" w:rsidR="0007253F" w:rsidRDefault="0007253F" w:rsidP="005B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1DE52" w14:textId="4F6326F9" w:rsidR="009C0438" w:rsidRDefault="000D63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7DE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BACA3A" w14:textId="77777777" w:rsidR="009C0438" w:rsidRDefault="009C043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7833536"/>
      <w:docPartObj>
        <w:docPartGallery w:val="Page Numbers (Bottom of Page)"/>
        <w:docPartUnique/>
      </w:docPartObj>
    </w:sdtPr>
    <w:sdtEndPr/>
    <w:sdtContent>
      <w:p w14:paraId="7FAB0868" w14:textId="5517CB01" w:rsidR="005E54B5" w:rsidRDefault="005E54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7DB" w:rsidRPr="000D07DB">
          <w:rPr>
            <w:noProof/>
            <w:lang w:val="pl-PL"/>
          </w:rPr>
          <w:t>3</w:t>
        </w:r>
        <w:r>
          <w:fldChar w:fldCharType="end"/>
        </w:r>
      </w:p>
    </w:sdtContent>
  </w:sdt>
  <w:p w14:paraId="5F6E755D" w14:textId="77777777" w:rsidR="005E54B5" w:rsidRDefault="005E54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CF2C4" w14:textId="77777777" w:rsidR="008F31B0" w:rsidRDefault="008F31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DD501" w14:textId="77777777" w:rsidR="0007253F" w:rsidRDefault="0007253F" w:rsidP="005B30EE">
      <w:pPr>
        <w:spacing w:after="0" w:line="240" w:lineRule="auto"/>
      </w:pPr>
      <w:r>
        <w:separator/>
      </w:r>
    </w:p>
  </w:footnote>
  <w:footnote w:type="continuationSeparator" w:id="0">
    <w:p w14:paraId="59BA88B1" w14:textId="77777777" w:rsidR="0007253F" w:rsidRDefault="0007253F" w:rsidP="005B3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F923C" w14:textId="77777777" w:rsidR="008F31B0" w:rsidRDefault="008F31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3CC5A" w14:textId="2067805E" w:rsidR="000F4431" w:rsidRDefault="00266662" w:rsidP="000F4431">
    <w:pPr>
      <w:spacing w:after="0" w:line="240" w:lineRule="auto"/>
      <w:rPr>
        <w:rFonts w:ascii="Tahoma" w:eastAsia="Times New Roman" w:hAnsi="Tahoma" w:cs="Tahoma"/>
        <w:i/>
        <w:sz w:val="18"/>
        <w:szCs w:val="18"/>
        <w:lang w:eastAsia="pl-PL"/>
      </w:rPr>
    </w:pPr>
    <w:r>
      <w:rPr>
        <w:rFonts w:ascii="Tahoma" w:eastAsia="Times New Roman" w:hAnsi="Tahoma" w:cs="Tahoma"/>
        <w:i/>
        <w:noProof/>
        <w:sz w:val="18"/>
        <w:szCs w:val="18"/>
        <w:lang w:eastAsia="pl-PL"/>
      </w:rPr>
      <w:drawing>
        <wp:inline distT="0" distB="0" distL="0" distR="0" wp14:anchorId="1F7B6F80" wp14:editId="55F0F6E3">
          <wp:extent cx="5944235" cy="676910"/>
          <wp:effectExtent l="0" t="0" r="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C108028" w14:textId="77777777" w:rsidR="000F4431" w:rsidRDefault="000F4431" w:rsidP="000F4431">
    <w:pPr>
      <w:spacing w:after="0" w:line="240" w:lineRule="auto"/>
      <w:rPr>
        <w:rFonts w:ascii="Tahoma" w:eastAsia="Times New Roman" w:hAnsi="Tahoma" w:cs="Tahoma"/>
        <w:i/>
        <w:sz w:val="18"/>
        <w:szCs w:val="18"/>
        <w:lang w:eastAsia="pl-PL"/>
      </w:rPr>
    </w:pPr>
  </w:p>
  <w:p w14:paraId="6F1657F6" w14:textId="69FC438D" w:rsidR="00B90CF0" w:rsidRPr="008F31B0" w:rsidRDefault="00B90CF0" w:rsidP="00266662">
    <w:pPr>
      <w:rPr>
        <w:rFonts w:ascii="Arial" w:hAnsi="Arial" w:cs="Arial"/>
        <w:sz w:val="24"/>
        <w:szCs w:val="24"/>
      </w:rPr>
    </w:pPr>
    <w:r w:rsidRPr="00040DCB">
      <w:rPr>
        <w:rFonts w:ascii="Tahoma" w:eastAsia="Times New Roman" w:hAnsi="Tahoma" w:cs="Tahoma"/>
        <w:i/>
        <w:sz w:val="18"/>
        <w:szCs w:val="18"/>
        <w:lang w:eastAsia="pl-PL"/>
      </w:rPr>
      <w:t xml:space="preserve">Wykaz </w:t>
    </w:r>
    <w:r w:rsidR="00493278">
      <w:rPr>
        <w:rFonts w:ascii="Tahoma" w:eastAsia="Times New Roman" w:hAnsi="Tahoma" w:cs="Tahoma"/>
        <w:i/>
        <w:sz w:val="18"/>
        <w:szCs w:val="18"/>
        <w:lang w:eastAsia="pl-PL"/>
      </w:rPr>
      <w:t>wykonanych dostaw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 xml:space="preserve">                     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</w:r>
    <w:r w:rsidR="00A24B17">
      <w:rPr>
        <w:rFonts w:ascii="Tahoma" w:eastAsia="Times New Roman" w:hAnsi="Tahoma" w:cs="Tahoma"/>
        <w:b/>
        <w:sz w:val="18"/>
        <w:szCs w:val="18"/>
        <w:lang w:eastAsia="pl-PL"/>
      </w:rPr>
      <w:t xml:space="preserve">                        </w:t>
    </w:r>
    <w:r w:rsidR="00A24B17">
      <w:rPr>
        <w:rFonts w:ascii="Tahoma" w:eastAsia="Times New Roman" w:hAnsi="Tahoma" w:cs="Tahoma"/>
        <w:b/>
        <w:sz w:val="18"/>
        <w:szCs w:val="18"/>
        <w:lang w:eastAsia="pl-PL"/>
      </w:rPr>
      <w:tab/>
    </w:r>
    <w:r w:rsidR="00A24B17">
      <w:rPr>
        <w:rFonts w:ascii="Tahoma" w:eastAsia="Times New Roman" w:hAnsi="Tahoma" w:cs="Tahoma"/>
        <w:b/>
        <w:sz w:val="18"/>
        <w:szCs w:val="18"/>
        <w:lang w:eastAsia="pl-PL"/>
      </w:rPr>
      <w:tab/>
    </w:r>
    <w:r w:rsidR="00266662" w:rsidRPr="008F31B0">
      <w:rPr>
        <w:rFonts w:ascii="Arial" w:hAnsi="Arial" w:cs="Arial"/>
        <w:sz w:val="24"/>
        <w:szCs w:val="24"/>
      </w:rPr>
      <w:t>Załącznik nr 7 do SWZ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AF24F" w14:textId="77777777" w:rsidR="009C0438" w:rsidRPr="00EB49B6" w:rsidRDefault="000D6383" w:rsidP="00EB49B6">
    <w:pPr>
      <w:pStyle w:val="Tekstpodstawowy"/>
      <w:rPr>
        <w:b/>
        <w:sz w:val="28"/>
        <w:szCs w:val="28"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814809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D22BC"/>
    <w:multiLevelType w:val="hybridMultilevel"/>
    <w:tmpl w:val="02F84774"/>
    <w:lvl w:ilvl="0" w:tplc="C64849A8">
      <w:start w:val="2"/>
      <w:numFmt w:val="bullet"/>
      <w:lvlText w:val=""/>
      <w:lvlJc w:val="left"/>
      <w:pPr>
        <w:ind w:left="502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9761835"/>
    <w:multiLevelType w:val="hybridMultilevel"/>
    <w:tmpl w:val="1132FD52"/>
    <w:lvl w:ilvl="0" w:tplc="7F5C6110">
      <w:start w:val="1"/>
      <w:numFmt w:val="bullet"/>
      <w:lvlText w:val=""/>
      <w:lvlJc w:val="left"/>
      <w:pPr>
        <w:ind w:left="972" w:hanging="360"/>
      </w:pPr>
      <w:rPr>
        <w:rFonts w:ascii="Symbol" w:hAnsi="Symbo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692" w:hanging="360"/>
      </w:pPr>
    </w:lvl>
    <w:lvl w:ilvl="2" w:tplc="FFFFFFFF" w:tentative="1">
      <w:start w:val="1"/>
      <w:numFmt w:val="lowerRoman"/>
      <w:lvlText w:val="%3."/>
      <w:lvlJc w:val="right"/>
      <w:pPr>
        <w:ind w:left="2412" w:hanging="180"/>
      </w:pPr>
    </w:lvl>
    <w:lvl w:ilvl="3" w:tplc="FFFFFFFF" w:tentative="1">
      <w:start w:val="1"/>
      <w:numFmt w:val="decimal"/>
      <w:lvlText w:val="%4."/>
      <w:lvlJc w:val="left"/>
      <w:pPr>
        <w:ind w:left="3132" w:hanging="360"/>
      </w:pPr>
    </w:lvl>
    <w:lvl w:ilvl="4" w:tplc="FFFFFFFF" w:tentative="1">
      <w:start w:val="1"/>
      <w:numFmt w:val="lowerLetter"/>
      <w:lvlText w:val="%5."/>
      <w:lvlJc w:val="left"/>
      <w:pPr>
        <w:ind w:left="3852" w:hanging="360"/>
      </w:pPr>
    </w:lvl>
    <w:lvl w:ilvl="5" w:tplc="FFFFFFFF" w:tentative="1">
      <w:start w:val="1"/>
      <w:numFmt w:val="lowerRoman"/>
      <w:lvlText w:val="%6."/>
      <w:lvlJc w:val="right"/>
      <w:pPr>
        <w:ind w:left="4572" w:hanging="180"/>
      </w:pPr>
    </w:lvl>
    <w:lvl w:ilvl="6" w:tplc="FFFFFFFF" w:tentative="1">
      <w:start w:val="1"/>
      <w:numFmt w:val="decimal"/>
      <w:lvlText w:val="%7."/>
      <w:lvlJc w:val="left"/>
      <w:pPr>
        <w:ind w:left="5292" w:hanging="360"/>
      </w:pPr>
    </w:lvl>
    <w:lvl w:ilvl="7" w:tplc="FFFFFFFF" w:tentative="1">
      <w:start w:val="1"/>
      <w:numFmt w:val="lowerLetter"/>
      <w:lvlText w:val="%8."/>
      <w:lvlJc w:val="left"/>
      <w:pPr>
        <w:ind w:left="6012" w:hanging="360"/>
      </w:pPr>
    </w:lvl>
    <w:lvl w:ilvl="8" w:tplc="FFFFFFFF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" w15:restartNumberingAfterBreak="0">
    <w:nsid w:val="0B950165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 w15:restartNumberingAfterBreak="0">
    <w:nsid w:val="11424FCA"/>
    <w:multiLevelType w:val="hybridMultilevel"/>
    <w:tmpl w:val="AC6636B0"/>
    <w:lvl w:ilvl="0" w:tplc="89D2A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137AB"/>
    <w:multiLevelType w:val="hybridMultilevel"/>
    <w:tmpl w:val="725C9102"/>
    <w:lvl w:ilvl="0" w:tplc="ACD63F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63935"/>
    <w:multiLevelType w:val="hybridMultilevel"/>
    <w:tmpl w:val="6D04B7D8"/>
    <w:lvl w:ilvl="0" w:tplc="90A4599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140D8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96064B"/>
    <w:multiLevelType w:val="hybridMultilevel"/>
    <w:tmpl w:val="7160F5FA"/>
    <w:lvl w:ilvl="0" w:tplc="EA0A3952">
      <w:start w:val="2"/>
      <w:numFmt w:val="bullet"/>
      <w:lvlText w:val=""/>
      <w:lvlJc w:val="left"/>
      <w:pPr>
        <w:ind w:left="541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1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0D00462"/>
    <w:multiLevelType w:val="hybridMultilevel"/>
    <w:tmpl w:val="89B43574"/>
    <w:lvl w:ilvl="0" w:tplc="F236AC9C">
      <w:start w:val="1"/>
      <w:numFmt w:val="bullet"/>
      <w:lvlText w:val="¨"/>
      <w:lvlJc w:val="left"/>
      <w:pPr>
        <w:ind w:left="9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3" w15:restartNumberingAfterBreak="0">
    <w:nsid w:val="51C53125"/>
    <w:multiLevelType w:val="hybridMultilevel"/>
    <w:tmpl w:val="9896325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52FB344B"/>
    <w:multiLevelType w:val="hybridMultilevel"/>
    <w:tmpl w:val="73EC8D2E"/>
    <w:lvl w:ilvl="0" w:tplc="AE42C440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12B2A"/>
    <w:multiLevelType w:val="hybridMultilevel"/>
    <w:tmpl w:val="44A6F32C"/>
    <w:lvl w:ilvl="0" w:tplc="677A1A96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bCs/>
        <w:color w:val="auto"/>
        <w:sz w:val="14"/>
        <w:szCs w:val="14"/>
      </w:rPr>
    </w:lvl>
    <w:lvl w:ilvl="1" w:tplc="04150003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50005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5000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6" w15:restartNumberingAfterBreak="0">
    <w:nsid w:val="56B651F1"/>
    <w:multiLevelType w:val="hybridMultilevel"/>
    <w:tmpl w:val="7CC03C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4F7756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EF23837"/>
    <w:multiLevelType w:val="hybridMultilevel"/>
    <w:tmpl w:val="998C3822"/>
    <w:lvl w:ilvl="0" w:tplc="006A5392">
      <w:start w:val="1"/>
      <w:numFmt w:val="lowerLetter"/>
      <w:lvlText w:val="%1)"/>
      <w:lvlJc w:val="left"/>
      <w:pPr>
        <w:ind w:left="612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606D7167"/>
    <w:multiLevelType w:val="hybridMultilevel"/>
    <w:tmpl w:val="77B6D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0A539E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1" w15:restartNumberingAfterBreak="0">
    <w:nsid w:val="6FD631EF"/>
    <w:multiLevelType w:val="hybridMultilevel"/>
    <w:tmpl w:val="B14EAAEC"/>
    <w:lvl w:ilvl="0" w:tplc="F236AC9C">
      <w:start w:val="1"/>
      <w:numFmt w:val="bullet"/>
      <w:lvlText w:val="¨"/>
      <w:lvlJc w:val="left"/>
      <w:pPr>
        <w:ind w:left="133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2" w15:restartNumberingAfterBreak="0">
    <w:nsid w:val="708E3979"/>
    <w:multiLevelType w:val="hybridMultilevel"/>
    <w:tmpl w:val="13C2536A"/>
    <w:lvl w:ilvl="0" w:tplc="7F5C6110">
      <w:start w:val="1"/>
      <w:numFmt w:val="bullet"/>
      <w:lvlText w:val=""/>
      <w:lvlJc w:val="left"/>
      <w:pPr>
        <w:ind w:left="972" w:hanging="360"/>
      </w:pPr>
      <w:rPr>
        <w:rFonts w:ascii="Symbol" w:hAnsi="Symbo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692" w:hanging="360"/>
      </w:pPr>
    </w:lvl>
    <w:lvl w:ilvl="2" w:tplc="FFFFFFFF" w:tentative="1">
      <w:start w:val="1"/>
      <w:numFmt w:val="lowerRoman"/>
      <w:lvlText w:val="%3."/>
      <w:lvlJc w:val="right"/>
      <w:pPr>
        <w:ind w:left="2412" w:hanging="180"/>
      </w:pPr>
    </w:lvl>
    <w:lvl w:ilvl="3" w:tplc="FFFFFFFF" w:tentative="1">
      <w:start w:val="1"/>
      <w:numFmt w:val="decimal"/>
      <w:lvlText w:val="%4."/>
      <w:lvlJc w:val="left"/>
      <w:pPr>
        <w:ind w:left="3132" w:hanging="360"/>
      </w:pPr>
    </w:lvl>
    <w:lvl w:ilvl="4" w:tplc="FFFFFFFF" w:tentative="1">
      <w:start w:val="1"/>
      <w:numFmt w:val="lowerLetter"/>
      <w:lvlText w:val="%5."/>
      <w:lvlJc w:val="left"/>
      <w:pPr>
        <w:ind w:left="3852" w:hanging="360"/>
      </w:pPr>
    </w:lvl>
    <w:lvl w:ilvl="5" w:tplc="FFFFFFFF" w:tentative="1">
      <w:start w:val="1"/>
      <w:numFmt w:val="lowerRoman"/>
      <w:lvlText w:val="%6."/>
      <w:lvlJc w:val="right"/>
      <w:pPr>
        <w:ind w:left="4572" w:hanging="180"/>
      </w:pPr>
    </w:lvl>
    <w:lvl w:ilvl="6" w:tplc="FFFFFFFF" w:tentative="1">
      <w:start w:val="1"/>
      <w:numFmt w:val="decimal"/>
      <w:lvlText w:val="%7."/>
      <w:lvlJc w:val="left"/>
      <w:pPr>
        <w:ind w:left="5292" w:hanging="360"/>
      </w:pPr>
    </w:lvl>
    <w:lvl w:ilvl="7" w:tplc="FFFFFFFF" w:tentative="1">
      <w:start w:val="1"/>
      <w:numFmt w:val="lowerLetter"/>
      <w:lvlText w:val="%8."/>
      <w:lvlJc w:val="left"/>
      <w:pPr>
        <w:ind w:left="6012" w:hanging="360"/>
      </w:pPr>
    </w:lvl>
    <w:lvl w:ilvl="8" w:tplc="FFFFFFFF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3" w15:restartNumberingAfterBreak="0">
    <w:nsid w:val="71367CF5"/>
    <w:multiLevelType w:val="hybridMultilevel"/>
    <w:tmpl w:val="85988304"/>
    <w:lvl w:ilvl="0" w:tplc="4F480BA2">
      <w:start w:val="2"/>
      <w:numFmt w:val="bullet"/>
      <w:lvlText w:val=""/>
      <w:lvlJc w:val="left"/>
      <w:pPr>
        <w:ind w:left="408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4" w15:restartNumberingAfterBreak="0">
    <w:nsid w:val="767659FF"/>
    <w:multiLevelType w:val="hybridMultilevel"/>
    <w:tmpl w:val="AE3825BE"/>
    <w:lvl w:ilvl="0" w:tplc="7F5C61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25"/>
  </w:num>
  <w:num w:numId="5">
    <w:abstractNumId w:val="11"/>
  </w:num>
  <w:num w:numId="6">
    <w:abstractNumId w:val="15"/>
  </w:num>
  <w:num w:numId="7">
    <w:abstractNumId w:val="14"/>
  </w:num>
  <w:num w:numId="8">
    <w:abstractNumId w:val="4"/>
  </w:num>
  <w:num w:numId="9">
    <w:abstractNumId w:val="12"/>
  </w:num>
  <w:num w:numId="10">
    <w:abstractNumId w:val="18"/>
  </w:num>
  <w:num w:numId="11">
    <w:abstractNumId w:val="21"/>
  </w:num>
  <w:num w:numId="12">
    <w:abstractNumId w:val="7"/>
  </w:num>
  <w:num w:numId="13">
    <w:abstractNumId w:val="1"/>
  </w:num>
  <w:num w:numId="14">
    <w:abstractNumId w:val="23"/>
  </w:num>
  <w:num w:numId="15">
    <w:abstractNumId w:val="5"/>
  </w:num>
  <w:num w:numId="16">
    <w:abstractNumId w:val="13"/>
  </w:num>
  <w:num w:numId="17">
    <w:abstractNumId w:val="3"/>
  </w:num>
  <w:num w:numId="18">
    <w:abstractNumId w:val="20"/>
  </w:num>
  <w:num w:numId="19">
    <w:abstractNumId w:val="0"/>
  </w:num>
  <w:num w:numId="20">
    <w:abstractNumId w:val="17"/>
  </w:num>
  <w:num w:numId="21">
    <w:abstractNumId w:val="19"/>
  </w:num>
  <w:num w:numId="22">
    <w:abstractNumId w:val="2"/>
  </w:num>
  <w:num w:numId="23">
    <w:abstractNumId w:val="22"/>
  </w:num>
  <w:num w:numId="24">
    <w:abstractNumId w:val="24"/>
  </w:num>
  <w:num w:numId="25">
    <w:abstractNumId w:val="16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54"/>
    <w:rsid w:val="00023A8C"/>
    <w:rsid w:val="00040DCB"/>
    <w:rsid w:val="0004445E"/>
    <w:rsid w:val="00060DB8"/>
    <w:rsid w:val="0007253F"/>
    <w:rsid w:val="000773CC"/>
    <w:rsid w:val="000949F9"/>
    <w:rsid w:val="000D07DB"/>
    <w:rsid w:val="000D6383"/>
    <w:rsid w:val="000F4431"/>
    <w:rsid w:val="00124E8E"/>
    <w:rsid w:val="001543FE"/>
    <w:rsid w:val="001D5EAA"/>
    <w:rsid w:val="001E1807"/>
    <w:rsid w:val="00210B3C"/>
    <w:rsid w:val="00266662"/>
    <w:rsid w:val="00271A72"/>
    <w:rsid w:val="00273162"/>
    <w:rsid w:val="002D23AF"/>
    <w:rsid w:val="002F28A6"/>
    <w:rsid w:val="00300C1C"/>
    <w:rsid w:val="00326790"/>
    <w:rsid w:val="003A6DF1"/>
    <w:rsid w:val="003D659B"/>
    <w:rsid w:val="0041614C"/>
    <w:rsid w:val="004254BC"/>
    <w:rsid w:val="004312D9"/>
    <w:rsid w:val="00434F9E"/>
    <w:rsid w:val="00493278"/>
    <w:rsid w:val="00494F33"/>
    <w:rsid w:val="00495DBD"/>
    <w:rsid w:val="004A166A"/>
    <w:rsid w:val="004A1AC8"/>
    <w:rsid w:val="004F4768"/>
    <w:rsid w:val="00536F09"/>
    <w:rsid w:val="0054449C"/>
    <w:rsid w:val="00554FB6"/>
    <w:rsid w:val="00587E36"/>
    <w:rsid w:val="005B0F2E"/>
    <w:rsid w:val="005B30EE"/>
    <w:rsid w:val="005E54B5"/>
    <w:rsid w:val="0060381D"/>
    <w:rsid w:val="00656480"/>
    <w:rsid w:val="006934A0"/>
    <w:rsid w:val="00697891"/>
    <w:rsid w:val="006B7E07"/>
    <w:rsid w:val="006C0CC1"/>
    <w:rsid w:val="006D4294"/>
    <w:rsid w:val="006E4D08"/>
    <w:rsid w:val="00732565"/>
    <w:rsid w:val="00740CBF"/>
    <w:rsid w:val="00781C3F"/>
    <w:rsid w:val="007905D9"/>
    <w:rsid w:val="007A3BC4"/>
    <w:rsid w:val="007D0320"/>
    <w:rsid w:val="007E270D"/>
    <w:rsid w:val="00826DA5"/>
    <w:rsid w:val="0086291F"/>
    <w:rsid w:val="008A54E9"/>
    <w:rsid w:val="008A5F0E"/>
    <w:rsid w:val="008B0BA9"/>
    <w:rsid w:val="008C3954"/>
    <w:rsid w:val="008C558A"/>
    <w:rsid w:val="008F31B0"/>
    <w:rsid w:val="00954FF1"/>
    <w:rsid w:val="009A0F6B"/>
    <w:rsid w:val="009B043A"/>
    <w:rsid w:val="009C0438"/>
    <w:rsid w:val="009D4600"/>
    <w:rsid w:val="009D5B66"/>
    <w:rsid w:val="00A2136F"/>
    <w:rsid w:val="00A24B17"/>
    <w:rsid w:val="00A62112"/>
    <w:rsid w:val="00A6362D"/>
    <w:rsid w:val="00A63F78"/>
    <w:rsid w:val="00A75B70"/>
    <w:rsid w:val="00A969DF"/>
    <w:rsid w:val="00B7555F"/>
    <w:rsid w:val="00B90CF0"/>
    <w:rsid w:val="00BC0499"/>
    <w:rsid w:val="00BF1E54"/>
    <w:rsid w:val="00C86A62"/>
    <w:rsid w:val="00C86B54"/>
    <w:rsid w:val="00CC0F33"/>
    <w:rsid w:val="00CF2DDB"/>
    <w:rsid w:val="00CF662A"/>
    <w:rsid w:val="00D25691"/>
    <w:rsid w:val="00D67C46"/>
    <w:rsid w:val="00DC6B5F"/>
    <w:rsid w:val="00E247BC"/>
    <w:rsid w:val="00E44CA9"/>
    <w:rsid w:val="00E5728A"/>
    <w:rsid w:val="00E57DEE"/>
    <w:rsid w:val="00E73FB7"/>
    <w:rsid w:val="00EB5BFC"/>
    <w:rsid w:val="00EE3C33"/>
    <w:rsid w:val="00F05D6A"/>
    <w:rsid w:val="00F376D6"/>
    <w:rsid w:val="00F4335E"/>
    <w:rsid w:val="00F52B33"/>
    <w:rsid w:val="00F6400E"/>
    <w:rsid w:val="00F75F5A"/>
    <w:rsid w:val="00F96982"/>
    <w:rsid w:val="00FD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3D93C418"/>
  <w15:docId w15:val="{F0A5711F-B6E5-4EEA-86E9-B59944CD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9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954"/>
  </w:style>
  <w:style w:type="paragraph" w:styleId="Stopka">
    <w:name w:val="footer"/>
    <w:basedOn w:val="Normalny"/>
    <w:link w:val="StopkaZnak"/>
    <w:uiPriority w:val="99"/>
    <w:rsid w:val="008C3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C39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semiHidden/>
    <w:rsid w:val="008C3954"/>
  </w:style>
  <w:style w:type="paragraph" w:styleId="Nagwek">
    <w:name w:val="header"/>
    <w:basedOn w:val="Normalny"/>
    <w:link w:val="NagwekZnak"/>
    <w:uiPriority w:val="99"/>
    <w:unhideWhenUsed/>
    <w:rsid w:val="005B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0EE"/>
  </w:style>
  <w:style w:type="paragraph" w:styleId="Tekstdymka">
    <w:name w:val="Balloon Text"/>
    <w:basedOn w:val="Normalny"/>
    <w:link w:val="TekstdymkaZnak"/>
    <w:uiPriority w:val="99"/>
    <w:semiHidden/>
    <w:unhideWhenUsed/>
    <w:rsid w:val="00F3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6D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273162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09"/>
  </w:style>
  <w:style w:type="character" w:styleId="Odwoanieprzypisudolnego">
    <w:name w:val="footnote reference"/>
    <w:unhideWhenUsed/>
    <w:rsid w:val="006934A0"/>
    <w:rPr>
      <w:vertAlign w:val="superscript"/>
    </w:rPr>
  </w:style>
  <w:style w:type="paragraph" w:styleId="Akapitzlist">
    <w:name w:val="List Paragraph"/>
    <w:aliases w:val="normalny tekst,sw tekst,L1,Numerowanie,Akapit z listą5,T_SZ_List Paragraph,Akapit z listą BS,Kolorowa lista — akcent 11,CW_Lista,Colorful List Accent 1,List Paragraph,Akapit z listą4,Średnia siatka 1 — akcent 21,BulletC,Wypunktowanie"/>
    <w:basedOn w:val="Normalny"/>
    <w:link w:val="AkapitzlistZnak"/>
    <w:uiPriority w:val="34"/>
    <w:qFormat/>
    <w:rsid w:val="00FD0B16"/>
    <w:pPr>
      <w:ind w:left="720"/>
      <w:contextualSpacing/>
    </w:pPr>
  </w:style>
  <w:style w:type="character" w:customStyle="1" w:styleId="AkapitzlistZnak">
    <w:name w:val="Akapit z listą Znak"/>
    <w:aliases w:val="normalny tekst Znak,sw tekst Znak,L1 Znak,Numerowanie Znak,Akapit z listą5 Znak,T_SZ_List Paragraph Znak,Akapit z listą BS Znak,Kolorowa lista — akcent 11 Znak,CW_Lista Znak,Colorful List Accent 1 Znak,List Paragraph Znak"/>
    <w:link w:val="Akapitzlist"/>
    <w:uiPriority w:val="34"/>
    <w:qFormat/>
    <w:rsid w:val="007905D9"/>
  </w:style>
  <w:style w:type="paragraph" w:customStyle="1" w:styleId="rozdzia">
    <w:name w:val="rozdział"/>
    <w:basedOn w:val="Normalny"/>
    <w:rsid w:val="00826DA5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86B5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86B54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86B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6B54"/>
  </w:style>
  <w:style w:type="paragraph" w:styleId="Tekstprzypisukocowego">
    <w:name w:val="endnote text"/>
    <w:basedOn w:val="Normalny"/>
    <w:link w:val="TekstprzypisukocowegoZnak"/>
    <w:uiPriority w:val="99"/>
    <w:unhideWhenUsed/>
    <w:rsid w:val="00740CB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40C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">
    <w:name w:val="List Bullet"/>
    <w:basedOn w:val="Normalny"/>
    <w:uiPriority w:val="99"/>
    <w:unhideWhenUsed/>
    <w:rsid w:val="00F52B33"/>
    <w:pPr>
      <w:numPr>
        <w:numId w:val="1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3</Pages>
  <Words>583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Ewelina Szubert</cp:lastModifiedBy>
  <cp:revision>83</cp:revision>
  <cp:lastPrinted>2023-06-21T08:55:00Z</cp:lastPrinted>
  <dcterms:created xsi:type="dcterms:W3CDTF">2017-04-24T12:11:00Z</dcterms:created>
  <dcterms:modified xsi:type="dcterms:W3CDTF">2025-02-21T12:51:00Z</dcterms:modified>
</cp:coreProperties>
</file>