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5D8B" w14:textId="77777777" w:rsidR="00797DAE" w:rsidRPr="00F24E18" w:rsidRDefault="00797DAE" w:rsidP="00797DAE">
      <w:pPr>
        <w:pStyle w:val="Nagwek3"/>
        <w:rPr>
          <w:rFonts w:asciiTheme="minorHAnsi" w:hAnsiTheme="minorHAnsi" w:cstheme="minorHAnsi"/>
          <w:i/>
          <w:color w:val="0070C0"/>
          <w:sz w:val="24"/>
          <w:szCs w:val="24"/>
        </w:rPr>
      </w:pPr>
      <w:r w:rsidRPr="00F24E18">
        <w:rPr>
          <w:rFonts w:asciiTheme="minorHAnsi" w:hAnsiTheme="minorHAnsi" w:cstheme="minorHAnsi"/>
          <w:i/>
          <w:color w:val="0070C0"/>
          <w:sz w:val="24"/>
          <w:szCs w:val="24"/>
        </w:rPr>
        <w:t>Uwaga:</w:t>
      </w:r>
    </w:p>
    <w:p w14:paraId="5C1A5D42" w14:textId="77777777" w:rsidR="001F1AB9" w:rsidRPr="00F24E18" w:rsidRDefault="00797DAE" w:rsidP="00797DAE">
      <w:pPr>
        <w:pStyle w:val="Nagwek3"/>
        <w:rPr>
          <w:rFonts w:asciiTheme="minorHAnsi" w:hAnsiTheme="minorHAnsi" w:cstheme="minorHAnsi"/>
          <w:b w:val="0"/>
          <w:color w:val="0070C0"/>
          <w:sz w:val="24"/>
          <w:szCs w:val="24"/>
        </w:rPr>
      </w:pPr>
      <w:r w:rsidRPr="00F24E18">
        <w:rPr>
          <w:rFonts w:asciiTheme="minorHAnsi" w:hAnsiTheme="minorHAnsi" w:cstheme="minorHAnsi"/>
          <w:b w:val="0"/>
          <w:i/>
          <w:color w:val="0070C0"/>
          <w:sz w:val="24"/>
          <w:szCs w:val="24"/>
        </w:rPr>
        <w:t xml:space="preserve">Wykaz składany jest na wezwanie, o którym mowa w art. 274 ustawy </w:t>
      </w:r>
      <w:proofErr w:type="spellStart"/>
      <w:r w:rsidRPr="00F24E18">
        <w:rPr>
          <w:rFonts w:asciiTheme="minorHAnsi" w:hAnsiTheme="minorHAnsi" w:cstheme="minorHAnsi"/>
          <w:b w:val="0"/>
          <w:i/>
          <w:color w:val="0070C0"/>
          <w:sz w:val="24"/>
          <w:szCs w:val="24"/>
        </w:rPr>
        <w:t>Pzp</w:t>
      </w:r>
      <w:proofErr w:type="spellEnd"/>
      <w:r w:rsidRPr="00F24E18">
        <w:rPr>
          <w:rFonts w:asciiTheme="minorHAnsi" w:hAnsiTheme="minorHAnsi" w:cstheme="minorHAnsi"/>
          <w:b w:val="0"/>
          <w:i/>
          <w:color w:val="0070C0"/>
          <w:sz w:val="24"/>
          <w:szCs w:val="24"/>
        </w:rPr>
        <w:t>.</w:t>
      </w:r>
    </w:p>
    <w:p w14:paraId="7A789CEB" w14:textId="77777777" w:rsidR="002B064A" w:rsidRPr="00F24E18" w:rsidRDefault="002B064A" w:rsidP="00F24E18">
      <w:pPr>
        <w:tabs>
          <w:tab w:val="left" w:pos="709"/>
        </w:tabs>
        <w:spacing w:line="360" w:lineRule="auto"/>
        <w:rPr>
          <w:rFonts w:asciiTheme="minorHAnsi" w:hAnsiTheme="minorHAnsi" w:cstheme="minorHAnsi"/>
          <w:iCs/>
          <w:color w:val="0070C0"/>
          <w:sz w:val="24"/>
          <w:szCs w:val="24"/>
        </w:rPr>
      </w:pPr>
    </w:p>
    <w:p w14:paraId="16D615AC" w14:textId="09CD20AB" w:rsidR="00F24E18" w:rsidRPr="00F24E18" w:rsidRDefault="00F24E18" w:rsidP="00F24E18">
      <w:pPr>
        <w:tabs>
          <w:tab w:val="left" w:pos="709"/>
        </w:tabs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bookmarkStart w:id="0" w:name="_Hlk163056672"/>
      <w:r>
        <w:rPr>
          <w:rFonts w:asciiTheme="minorHAnsi" w:hAnsiTheme="minorHAnsi" w:cstheme="minorHAnsi"/>
          <w:iCs/>
          <w:sz w:val="24"/>
          <w:szCs w:val="24"/>
        </w:rPr>
        <w:t>Wykaz autobusów składany n</w:t>
      </w:r>
      <w:r w:rsidRPr="00F24E18">
        <w:rPr>
          <w:rFonts w:asciiTheme="minorHAnsi" w:hAnsiTheme="minorHAnsi" w:cstheme="minorHAnsi"/>
          <w:iCs/>
          <w:sz w:val="24"/>
          <w:szCs w:val="24"/>
        </w:rPr>
        <w:t>a potrzeby postępowania o udzielenie zamówienia publicznego o nr DZiK-DZP.2921.</w:t>
      </w:r>
      <w:r w:rsidR="00A34AFF">
        <w:rPr>
          <w:rFonts w:asciiTheme="minorHAnsi" w:hAnsiTheme="minorHAnsi" w:cstheme="minorHAnsi"/>
          <w:iCs/>
          <w:sz w:val="24"/>
          <w:szCs w:val="24"/>
        </w:rPr>
        <w:t>18</w:t>
      </w:r>
      <w:r w:rsidRPr="00F24E18">
        <w:rPr>
          <w:rFonts w:asciiTheme="minorHAnsi" w:hAnsiTheme="minorHAnsi" w:cstheme="minorHAnsi"/>
          <w:iCs/>
          <w:sz w:val="24"/>
          <w:szCs w:val="24"/>
        </w:rPr>
        <w:t>.202</w:t>
      </w:r>
      <w:r w:rsidR="00A34AFF">
        <w:rPr>
          <w:rFonts w:asciiTheme="minorHAnsi" w:hAnsiTheme="minorHAnsi" w:cstheme="minorHAnsi"/>
          <w:iCs/>
          <w:sz w:val="24"/>
          <w:szCs w:val="24"/>
        </w:rPr>
        <w:t>5</w:t>
      </w:r>
      <w:r w:rsidRPr="00F24E18">
        <w:rPr>
          <w:rFonts w:asciiTheme="minorHAnsi" w:hAnsiTheme="minorHAnsi" w:cstheme="minorHAnsi"/>
          <w:i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Pr="00F24E18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F24E18">
        <w:rPr>
          <w:rFonts w:asciiTheme="minorHAnsi" w:hAnsiTheme="minorHAnsi" w:cstheme="minorHAnsi"/>
          <w:iCs/>
          <w:sz w:val="24"/>
          <w:szCs w:val="24"/>
        </w:rPr>
        <w:t>, którego przedmiotem jest „Usług</w:t>
      </w:r>
      <w:r w:rsidR="00A34AFF">
        <w:rPr>
          <w:rFonts w:asciiTheme="minorHAnsi" w:hAnsiTheme="minorHAnsi" w:cstheme="minorHAnsi"/>
          <w:iCs/>
          <w:sz w:val="24"/>
          <w:szCs w:val="24"/>
        </w:rPr>
        <w:t>i</w:t>
      </w:r>
      <w:r w:rsidRPr="00F24E18">
        <w:rPr>
          <w:rFonts w:asciiTheme="minorHAnsi" w:hAnsiTheme="minorHAnsi" w:cstheme="minorHAnsi"/>
          <w:iCs/>
          <w:sz w:val="24"/>
          <w:szCs w:val="24"/>
        </w:rPr>
        <w:t xml:space="preserve"> transportu studentów i pracowników Uniwersytetu Rolniczego im. Hugona Kołłątaja w Krakowie</w:t>
      </w:r>
      <w:r>
        <w:rPr>
          <w:rFonts w:asciiTheme="minorHAnsi" w:hAnsiTheme="minorHAnsi" w:cstheme="minorHAnsi"/>
          <w:iCs/>
          <w:sz w:val="24"/>
          <w:szCs w:val="24"/>
        </w:rPr>
        <w:t>”.</w:t>
      </w:r>
    </w:p>
    <w:bookmarkEnd w:id="0"/>
    <w:p w14:paraId="5F4A42E1" w14:textId="77777777" w:rsidR="00F24E18" w:rsidRDefault="00F24E18" w:rsidP="00047C91">
      <w:pPr>
        <w:tabs>
          <w:tab w:val="left" w:pos="709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93E5586" w14:textId="77777777" w:rsidR="00F24E18" w:rsidRDefault="00F24E18" w:rsidP="00047C91">
      <w:pPr>
        <w:tabs>
          <w:tab w:val="left" w:pos="709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7371C76" w14:textId="77777777" w:rsidR="002B064A" w:rsidRPr="00F24E18" w:rsidRDefault="002B064A" w:rsidP="002B064A">
      <w:pPr>
        <w:tabs>
          <w:tab w:val="left" w:pos="709"/>
        </w:tabs>
        <w:ind w:left="709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560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1000"/>
        <w:gridCol w:w="1450"/>
        <w:gridCol w:w="990"/>
        <w:gridCol w:w="2508"/>
        <w:gridCol w:w="1633"/>
        <w:gridCol w:w="1646"/>
      </w:tblGrid>
      <w:tr w:rsidR="00F24E18" w:rsidRPr="00F24E18" w14:paraId="20688BE3" w14:textId="4B64E732" w:rsidTr="00F24E18">
        <w:tc>
          <w:tcPr>
            <w:tcW w:w="460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84B9143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92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610B299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Nazwa (marka) pojazdu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39A069B4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Liczba pasażerskich miejsc siedzących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5A03FB3A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Rocznik pojazdu</w:t>
            </w:r>
          </w:p>
        </w:tc>
        <w:tc>
          <w:tcPr>
            <w:tcW w:w="1234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5C9BBEE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Nr rejestracyjny</w:t>
            </w:r>
          </w:p>
          <w:p w14:paraId="073B8DD4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Numer VIN</w:t>
            </w:r>
          </w:p>
          <w:p w14:paraId="12BCB4DE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Data pierwszej rejestracji</w:t>
            </w:r>
          </w:p>
        </w:tc>
        <w:tc>
          <w:tcPr>
            <w:tcW w:w="803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6C735AA0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Podstawa dysponowania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F3F3F3"/>
          </w:tcPr>
          <w:p w14:paraId="790653B5" w14:textId="1F30ED1E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2"/>
                <w:szCs w:val="22"/>
              </w:rPr>
              <w:t>Dodatkowe wyposażenie (dach panoramiczny, szafa na nart etc.)</w:t>
            </w:r>
            <w:r w:rsidR="00A34AFF">
              <w:rPr>
                <w:rFonts w:asciiTheme="minorHAnsi" w:hAnsiTheme="minorHAnsi" w:cstheme="minorHAnsi"/>
                <w:sz w:val="22"/>
                <w:szCs w:val="22"/>
              </w:rPr>
              <w:t xml:space="preserve"> wskazane w SWZ (str. 12-1</w:t>
            </w:r>
            <w:r w:rsidR="0074399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A34AF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F24E18" w:rsidRPr="00F24E18" w14:paraId="70137D03" w14:textId="02C65233" w:rsidTr="00F24E18">
        <w:trPr>
          <w:trHeight w:val="284"/>
        </w:trPr>
        <w:tc>
          <w:tcPr>
            <w:tcW w:w="460" w:type="pct"/>
            <w:shd w:val="clear" w:color="auto" w:fill="F3F3F3"/>
            <w:vAlign w:val="center"/>
          </w:tcPr>
          <w:p w14:paraId="65CB3C55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92" w:type="pct"/>
            <w:shd w:val="clear" w:color="auto" w:fill="F3F3F3"/>
            <w:vAlign w:val="center"/>
          </w:tcPr>
          <w:p w14:paraId="40D683E9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713" w:type="pct"/>
            <w:shd w:val="clear" w:color="auto" w:fill="F3F3F3"/>
          </w:tcPr>
          <w:p w14:paraId="008F653A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87" w:type="pct"/>
            <w:shd w:val="clear" w:color="auto" w:fill="F3F3F3"/>
            <w:vAlign w:val="center"/>
          </w:tcPr>
          <w:p w14:paraId="182B24E9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234" w:type="pct"/>
            <w:shd w:val="clear" w:color="auto" w:fill="F3F3F3"/>
            <w:vAlign w:val="center"/>
          </w:tcPr>
          <w:p w14:paraId="4A33B305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803" w:type="pct"/>
            <w:shd w:val="clear" w:color="auto" w:fill="F3F3F3"/>
          </w:tcPr>
          <w:p w14:paraId="3C67AAE2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810" w:type="pct"/>
            <w:shd w:val="clear" w:color="auto" w:fill="F3F3F3"/>
          </w:tcPr>
          <w:p w14:paraId="0D4C235B" w14:textId="4952D3E9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</w:tr>
      <w:tr w:rsidR="00F24E18" w:rsidRPr="00F24E18" w14:paraId="42F3BB79" w14:textId="3CF50FB6" w:rsidTr="00F24E18">
        <w:trPr>
          <w:trHeight w:val="454"/>
        </w:trPr>
        <w:tc>
          <w:tcPr>
            <w:tcW w:w="3386" w:type="pct"/>
            <w:gridSpan w:val="5"/>
            <w:vAlign w:val="center"/>
          </w:tcPr>
          <w:p w14:paraId="36AFBEEC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Autobusy – Grupa 1 </w:t>
            </w:r>
          </w:p>
          <w:p w14:paraId="0F3C2DB1" w14:textId="037DD04F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F24E1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F24E18"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 xml:space="preserve"> pasażerskich miejsc siedzących)</w:t>
            </w:r>
          </w:p>
        </w:tc>
        <w:tc>
          <w:tcPr>
            <w:tcW w:w="803" w:type="pct"/>
          </w:tcPr>
          <w:p w14:paraId="12B19D7F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10" w:type="pct"/>
          </w:tcPr>
          <w:p w14:paraId="206885B0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24E18" w:rsidRPr="00F24E18" w14:paraId="6942F2B4" w14:textId="64DD6D8D" w:rsidTr="00F24E18">
        <w:tc>
          <w:tcPr>
            <w:tcW w:w="460" w:type="pct"/>
            <w:vAlign w:val="center"/>
          </w:tcPr>
          <w:p w14:paraId="1B6BDC7D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92" w:type="pct"/>
            <w:vAlign w:val="center"/>
          </w:tcPr>
          <w:p w14:paraId="13F65E7C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…………..</w:t>
            </w:r>
          </w:p>
        </w:tc>
        <w:tc>
          <w:tcPr>
            <w:tcW w:w="713" w:type="pct"/>
            <w:vAlign w:val="center"/>
          </w:tcPr>
          <w:p w14:paraId="6D9381ED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</w:p>
        </w:tc>
        <w:tc>
          <w:tcPr>
            <w:tcW w:w="487" w:type="pct"/>
            <w:vAlign w:val="center"/>
          </w:tcPr>
          <w:p w14:paraId="4EEC5ADB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………..</w:t>
            </w:r>
          </w:p>
        </w:tc>
        <w:tc>
          <w:tcPr>
            <w:tcW w:w="1234" w:type="pct"/>
            <w:vAlign w:val="center"/>
          </w:tcPr>
          <w:p w14:paraId="5C6663D7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………………….………..……..</w:t>
            </w:r>
          </w:p>
          <w:p w14:paraId="5F11189A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…………………….…….…..….</w:t>
            </w:r>
          </w:p>
          <w:p w14:paraId="2DE9C28F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…………………….………..…..</w:t>
            </w:r>
          </w:p>
        </w:tc>
        <w:tc>
          <w:tcPr>
            <w:tcW w:w="803" w:type="pct"/>
            <w:vAlign w:val="center"/>
          </w:tcPr>
          <w:p w14:paraId="7BD9B007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  <w:tc>
          <w:tcPr>
            <w:tcW w:w="810" w:type="pct"/>
          </w:tcPr>
          <w:p w14:paraId="1DC0B868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4E18" w:rsidRPr="00F24E18" w14:paraId="113CBE21" w14:textId="056F1CC4" w:rsidTr="00F24E18">
        <w:tc>
          <w:tcPr>
            <w:tcW w:w="460" w:type="pct"/>
            <w:vAlign w:val="center"/>
          </w:tcPr>
          <w:p w14:paraId="4865CE77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92" w:type="pct"/>
            <w:vAlign w:val="center"/>
          </w:tcPr>
          <w:p w14:paraId="04AE745D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…………..</w:t>
            </w:r>
          </w:p>
        </w:tc>
        <w:tc>
          <w:tcPr>
            <w:tcW w:w="713" w:type="pct"/>
            <w:vAlign w:val="center"/>
          </w:tcPr>
          <w:p w14:paraId="33B2D20D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</w:p>
        </w:tc>
        <w:tc>
          <w:tcPr>
            <w:tcW w:w="487" w:type="pct"/>
            <w:vAlign w:val="center"/>
          </w:tcPr>
          <w:p w14:paraId="6E311463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………..</w:t>
            </w:r>
          </w:p>
        </w:tc>
        <w:tc>
          <w:tcPr>
            <w:tcW w:w="1234" w:type="pct"/>
            <w:vAlign w:val="center"/>
          </w:tcPr>
          <w:p w14:paraId="6BE807BC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………………….………..……..</w:t>
            </w:r>
          </w:p>
          <w:p w14:paraId="3F7D952F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…………………….…….…..….</w:t>
            </w:r>
          </w:p>
          <w:p w14:paraId="4FD0F67A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…………………….………..…..</w:t>
            </w:r>
          </w:p>
        </w:tc>
        <w:tc>
          <w:tcPr>
            <w:tcW w:w="803" w:type="pct"/>
            <w:vAlign w:val="center"/>
          </w:tcPr>
          <w:p w14:paraId="1E8C8E53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  <w:tc>
          <w:tcPr>
            <w:tcW w:w="810" w:type="pct"/>
          </w:tcPr>
          <w:p w14:paraId="12AF3A69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4E18" w:rsidRPr="00F24E18" w14:paraId="7D5927F6" w14:textId="67609241" w:rsidTr="00F24E18">
        <w:tc>
          <w:tcPr>
            <w:tcW w:w="460" w:type="pct"/>
            <w:vAlign w:val="center"/>
          </w:tcPr>
          <w:p w14:paraId="62569F66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  <w:tc>
          <w:tcPr>
            <w:tcW w:w="492" w:type="pct"/>
            <w:vAlign w:val="center"/>
          </w:tcPr>
          <w:p w14:paraId="302DFABA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…………..</w:t>
            </w:r>
          </w:p>
        </w:tc>
        <w:tc>
          <w:tcPr>
            <w:tcW w:w="713" w:type="pct"/>
            <w:vAlign w:val="center"/>
          </w:tcPr>
          <w:p w14:paraId="6EF86FE8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</w:p>
        </w:tc>
        <w:tc>
          <w:tcPr>
            <w:tcW w:w="487" w:type="pct"/>
            <w:vAlign w:val="center"/>
          </w:tcPr>
          <w:p w14:paraId="4BEA1C47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………..</w:t>
            </w:r>
          </w:p>
        </w:tc>
        <w:tc>
          <w:tcPr>
            <w:tcW w:w="1234" w:type="pct"/>
            <w:vAlign w:val="center"/>
          </w:tcPr>
          <w:p w14:paraId="6F4BB984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………………….………..……..</w:t>
            </w:r>
          </w:p>
          <w:p w14:paraId="4718E21B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…………………….…….…..….</w:t>
            </w:r>
          </w:p>
          <w:p w14:paraId="20A7080B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…………………….………..…..</w:t>
            </w:r>
          </w:p>
        </w:tc>
        <w:tc>
          <w:tcPr>
            <w:tcW w:w="803" w:type="pct"/>
            <w:vAlign w:val="center"/>
          </w:tcPr>
          <w:p w14:paraId="42EC467E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  <w:tc>
          <w:tcPr>
            <w:tcW w:w="810" w:type="pct"/>
          </w:tcPr>
          <w:p w14:paraId="7ED7A5B8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4E18" w:rsidRPr="00F24E18" w14:paraId="7E2AF0C1" w14:textId="31FD8971" w:rsidTr="00F24E18">
        <w:trPr>
          <w:trHeight w:val="454"/>
        </w:trPr>
        <w:tc>
          <w:tcPr>
            <w:tcW w:w="3386" w:type="pct"/>
            <w:gridSpan w:val="5"/>
            <w:vAlign w:val="center"/>
          </w:tcPr>
          <w:p w14:paraId="605F008D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Autobusy – Grupa 2 </w:t>
            </w:r>
          </w:p>
          <w:p w14:paraId="37A5088D" w14:textId="4156BACD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F24E1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30 miejsc pasażerskich wzwyż</w:t>
            </w: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 xml:space="preserve"> pasażerskich miejsc siedzących)</w:t>
            </w:r>
          </w:p>
        </w:tc>
        <w:tc>
          <w:tcPr>
            <w:tcW w:w="803" w:type="pct"/>
          </w:tcPr>
          <w:p w14:paraId="5145CF34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10" w:type="pct"/>
          </w:tcPr>
          <w:p w14:paraId="668E88CB" w14:textId="77777777" w:rsidR="00F24E18" w:rsidRPr="00F24E18" w:rsidRDefault="00F24E18" w:rsidP="008E1E6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F24E18" w:rsidRPr="00F24E18" w14:paraId="29139FED" w14:textId="0522BE4C" w:rsidTr="00F24E18">
        <w:trPr>
          <w:trHeight w:val="397"/>
        </w:trPr>
        <w:tc>
          <w:tcPr>
            <w:tcW w:w="460" w:type="pct"/>
            <w:vAlign w:val="center"/>
          </w:tcPr>
          <w:p w14:paraId="50630769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92" w:type="pct"/>
            <w:vAlign w:val="center"/>
          </w:tcPr>
          <w:p w14:paraId="0220252F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…………..</w:t>
            </w:r>
          </w:p>
        </w:tc>
        <w:tc>
          <w:tcPr>
            <w:tcW w:w="713" w:type="pct"/>
            <w:vAlign w:val="center"/>
          </w:tcPr>
          <w:p w14:paraId="263F2DFA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</w:p>
        </w:tc>
        <w:tc>
          <w:tcPr>
            <w:tcW w:w="487" w:type="pct"/>
            <w:vAlign w:val="center"/>
          </w:tcPr>
          <w:p w14:paraId="60D3A89C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………..</w:t>
            </w:r>
          </w:p>
        </w:tc>
        <w:tc>
          <w:tcPr>
            <w:tcW w:w="1234" w:type="pct"/>
            <w:vAlign w:val="center"/>
          </w:tcPr>
          <w:p w14:paraId="32F862E2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………………….………..……..</w:t>
            </w:r>
          </w:p>
          <w:p w14:paraId="7DF63564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…………………….…….…..….</w:t>
            </w:r>
          </w:p>
          <w:p w14:paraId="696B2D7E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…………………….………..…..</w:t>
            </w:r>
          </w:p>
        </w:tc>
        <w:tc>
          <w:tcPr>
            <w:tcW w:w="803" w:type="pct"/>
            <w:vAlign w:val="center"/>
          </w:tcPr>
          <w:p w14:paraId="4FBD37D4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  <w:tc>
          <w:tcPr>
            <w:tcW w:w="810" w:type="pct"/>
          </w:tcPr>
          <w:p w14:paraId="20EB2854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4E18" w:rsidRPr="00F24E18" w14:paraId="7268AF6C" w14:textId="7876D343" w:rsidTr="00F24E18">
        <w:trPr>
          <w:trHeight w:val="397"/>
        </w:trPr>
        <w:tc>
          <w:tcPr>
            <w:tcW w:w="460" w:type="pct"/>
            <w:vAlign w:val="center"/>
          </w:tcPr>
          <w:p w14:paraId="70EB0DC1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92" w:type="pct"/>
            <w:vAlign w:val="center"/>
          </w:tcPr>
          <w:p w14:paraId="047B89F9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…………..</w:t>
            </w:r>
          </w:p>
        </w:tc>
        <w:tc>
          <w:tcPr>
            <w:tcW w:w="713" w:type="pct"/>
            <w:vAlign w:val="center"/>
          </w:tcPr>
          <w:p w14:paraId="1268B574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</w:p>
        </w:tc>
        <w:tc>
          <w:tcPr>
            <w:tcW w:w="487" w:type="pct"/>
            <w:vAlign w:val="center"/>
          </w:tcPr>
          <w:p w14:paraId="5605EC1F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………..</w:t>
            </w:r>
          </w:p>
        </w:tc>
        <w:tc>
          <w:tcPr>
            <w:tcW w:w="1234" w:type="pct"/>
            <w:vAlign w:val="center"/>
          </w:tcPr>
          <w:p w14:paraId="3C4037F4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………………….………..……..</w:t>
            </w:r>
          </w:p>
          <w:p w14:paraId="06AF6B8D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…………………….…….…..….</w:t>
            </w:r>
          </w:p>
          <w:p w14:paraId="12BDC6E2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…………………….………..…..</w:t>
            </w:r>
          </w:p>
        </w:tc>
        <w:tc>
          <w:tcPr>
            <w:tcW w:w="803" w:type="pct"/>
            <w:vAlign w:val="center"/>
          </w:tcPr>
          <w:p w14:paraId="15838A98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  <w:tc>
          <w:tcPr>
            <w:tcW w:w="810" w:type="pct"/>
          </w:tcPr>
          <w:p w14:paraId="0193ACC0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4E18" w:rsidRPr="00F24E18" w14:paraId="2447348E" w14:textId="1956FB86" w:rsidTr="00F24E18">
        <w:trPr>
          <w:trHeight w:val="397"/>
        </w:trPr>
        <w:tc>
          <w:tcPr>
            <w:tcW w:w="460" w:type="pct"/>
            <w:vAlign w:val="center"/>
          </w:tcPr>
          <w:p w14:paraId="351ECA01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492" w:type="pct"/>
            <w:vAlign w:val="center"/>
          </w:tcPr>
          <w:p w14:paraId="7938674B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…………..</w:t>
            </w:r>
          </w:p>
        </w:tc>
        <w:tc>
          <w:tcPr>
            <w:tcW w:w="713" w:type="pct"/>
            <w:vAlign w:val="center"/>
          </w:tcPr>
          <w:p w14:paraId="03DFADC6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</w:p>
        </w:tc>
        <w:tc>
          <w:tcPr>
            <w:tcW w:w="487" w:type="pct"/>
            <w:vAlign w:val="center"/>
          </w:tcPr>
          <w:p w14:paraId="371A2C6B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………..</w:t>
            </w:r>
          </w:p>
        </w:tc>
        <w:tc>
          <w:tcPr>
            <w:tcW w:w="1234" w:type="pct"/>
            <w:vAlign w:val="center"/>
          </w:tcPr>
          <w:p w14:paraId="0226D426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………………….………..……..</w:t>
            </w:r>
          </w:p>
          <w:p w14:paraId="26A57007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…………………….…….…..….</w:t>
            </w:r>
          </w:p>
          <w:p w14:paraId="33C77531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…………………….………..…..</w:t>
            </w:r>
          </w:p>
        </w:tc>
        <w:tc>
          <w:tcPr>
            <w:tcW w:w="803" w:type="pct"/>
            <w:vAlign w:val="center"/>
          </w:tcPr>
          <w:p w14:paraId="05E7AF92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  <w:tc>
          <w:tcPr>
            <w:tcW w:w="810" w:type="pct"/>
          </w:tcPr>
          <w:p w14:paraId="38FBF8E1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4E18" w:rsidRPr="00F24E18" w14:paraId="3D63FADA" w14:textId="3587B3BB" w:rsidTr="00F24E18">
        <w:trPr>
          <w:trHeight w:val="397"/>
        </w:trPr>
        <w:tc>
          <w:tcPr>
            <w:tcW w:w="460" w:type="pct"/>
            <w:vAlign w:val="center"/>
          </w:tcPr>
          <w:p w14:paraId="5AB7EE1F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  <w:tc>
          <w:tcPr>
            <w:tcW w:w="492" w:type="pct"/>
            <w:vAlign w:val="center"/>
          </w:tcPr>
          <w:p w14:paraId="5D37007D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…………..</w:t>
            </w:r>
          </w:p>
        </w:tc>
        <w:tc>
          <w:tcPr>
            <w:tcW w:w="713" w:type="pct"/>
            <w:vAlign w:val="center"/>
          </w:tcPr>
          <w:p w14:paraId="221AA476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</w:p>
        </w:tc>
        <w:tc>
          <w:tcPr>
            <w:tcW w:w="487" w:type="pct"/>
            <w:vAlign w:val="center"/>
          </w:tcPr>
          <w:p w14:paraId="73240FAA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………..</w:t>
            </w:r>
          </w:p>
        </w:tc>
        <w:tc>
          <w:tcPr>
            <w:tcW w:w="1234" w:type="pct"/>
            <w:vAlign w:val="center"/>
          </w:tcPr>
          <w:p w14:paraId="4979F3EE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………………….………..……..</w:t>
            </w:r>
          </w:p>
          <w:p w14:paraId="668FBF02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…………………….…….…..….</w:t>
            </w:r>
          </w:p>
          <w:p w14:paraId="339FAFDB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…………………….………..…..</w:t>
            </w:r>
          </w:p>
        </w:tc>
        <w:tc>
          <w:tcPr>
            <w:tcW w:w="803" w:type="pct"/>
            <w:vAlign w:val="center"/>
          </w:tcPr>
          <w:p w14:paraId="102A2F44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24E18">
              <w:rPr>
                <w:rFonts w:asciiTheme="minorHAnsi" w:hAnsiTheme="minorHAnsi" w:cstheme="minorHAnsi"/>
                <w:sz w:val="24"/>
                <w:szCs w:val="24"/>
              </w:rPr>
              <w:t>………………</w:t>
            </w:r>
          </w:p>
        </w:tc>
        <w:tc>
          <w:tcPr>
            <w:tcW w:w="810" w:type="pct"/>
          </w:tcPr>
          <w:p w14:paraId="3206E2F4" w14:textId="77777777" w:rsidR="00F24E18" w:rsidRPr="00F24E18" w:rsidRDefault="00F24E18" w:rsidP="00047C9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D7348EB" w14:textId="77777777" w:rsidR="00F24E18" w:rsidRPr="00F24E18" w:rsidRDefault="00F24E18" w:rsidP="00047C91">
      <w:pPr>
        <w:pStyle w:val="Tekstpodstawowy"/>
        <w:spacing w:before="60"/>
        <w:ind w:right="0"/>
        <w:jc w:val="both"/>
        <w:rPr>
          <w:rFonts w:asciiTheme="minorHAnsi" w:hAnsiTheme="minorHAnsi" w:cstheme="minorHAnsi"/>
          <w:szCs w:val="24"/>
        </w:rPr>
      </w:pPr>
    </w:p>
    <w:p w14:paraId="63CABDB3" w14:textId="77777777" w:rsidR="00F24E18" w:rsidRPr="00F24E18" w:rsidRDefault="00F24E18" w:rsidP="00047C91">
      <w:pPr>
        <w:pStyle w:val="Tekstpodstawowy"/>
        <w:spacing w:before="60"/>
        <w:ind w:right="0"/>
        <w:jc w:val="both"/>
        <w:rPr>
          <w:rFonts w:asciiTheme="minorHAnsi" w:hAnsiTheme="minorHAnsi" w:cstheme="minorHAnsi"/>
          <w:szCs w:val="24"/>
        </w:rPr>
      </w:pPr>
    </w:p>
    <w:p w14:paraId="686F24F4" w14:textId="77777777" w:rsidR="00F24E18" w:rsidRPr="00F24E18" w:rsidRDefault="00F24E18" w:rsidP="00047C91">
      <w:pPr>
        <w:pStyle w:val="Tekstpodstawowy"/>
        <w:spacing w:before="60"/>
        <w:ind w:right="0"/>
        <w:jc w:val="both"/>
        <w:rPr>
          <w:rFonts w:asciiTheme="minorHAnsi" w:hAnsiTheme="minorHAnsi" w:cstheme="minorHAnsi"/>
          <w:szCs w:val="24"/>
        </w:rPr>
      </w:pPr>
    </w:p>
    <w:p w14:paraId="17D52F24" w14:textId="73DC6081" w:rsidR="002B064A" w:rsidRPr="00F24E18" w:rsidRDefault="002B064A" w:rsidP="00A34AFF">
      <w:pPr>
        <w:pStyle w:val="Tekstpodstawowy"/>
        <w:spacing w:before="60" w:line="360" w:lineRule="auto"/>
        <w:ind w:right="0"/>
        <w:jc w:val="both"/>
        <w:rPr>
          <w:rFonts w:asciiTheme="minorHAnsi" w:hAnsiTheme="minorHAnsi" w:cstheme="minorHAnsi"/>
          <w:szCs w:val="24"/>
        </w:rPr>
      </w:pPr>
      <w:r w:rsidRPr="00F24E18">
        <w:rPr>
          <w:rFonts w:asciiTheme="minorHAnsi" w:hAnsiTheme="minorHAnsi" w:cstheme="minorHAnsi"/>
          <w:szCs w:val="24"/>
        </w:rPr>
        <w:t>Oświadczam/y, że wszystkie informacje podane w tabeli powyżej są aktualne</w:t>
      </w:r>
      <w:r w:rsidRPr="00F24E18">
        <w:rPr>
          <w:rFonts w:asciiTheme="minorHAnsi" w:hAnsiTheme="minorHAnsi" w:cstheme="min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87E3358" w14:textId="77777777" w:rsidR="00E35F59" w:rsidRPr="00F24E18" w:rsidRDefault="00E35F59">
      <w:pPr>
        <w:rPr>
          <w:rFonts w:asciiTheme="minorHAnsi" w:hAnsiTheme="minorHAnsi" w:cstheme="minorHAnsi"/>
          <w:sz w:val="24"/>
          <w:szCs w:val="24"/>
        </w:rPr>
      </w:pPr>
    </w:p>
    <w:sectPr w:rsidR="00E35F59" w:rsidRPr="00F24E18" w:rsidSect="00A06A01">
      <w:headerReference w:type="first" r:id="rId7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A0821" w14:textId="77777777" w:rsidR="00335A9A" w:rsidRDefault="00335A9A" w:rsidP="00047C91">
      <w:r>
        <w:separator/>
      </w:r>
    </w:p>
  </w:endnote>
  <w:endnote w:type="continuationSeparator" w:id="0">
    <w:p w14:paraId="4B9617F1" w14:textId="77777777" w:rsidR="00335A9A" w:rsidRDefault="00335A9A" w:rsidP="0004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70D51" w14:textId="77777777" w:rsidR="00335A9A" w:rsidRDefault="00335A9A" w:rsidP="00047C91">
      <w:r>
        <w:separator/>
      </w:r>
    </w:p>
  </w:footnote>
  <w:footnote w:type="continuationSeparator" w:id="0">
    <w:p w14:paraId="76FCB69E" w14:textId="77777777" w:rsidR="00335A9A" w:rsidRDefault="00335A9A" w:rsidP="0004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23A" w14:textId="77777777" w:rsidR="00F24E18" w:rsidRDefault="00F24E18" w:rsidP="00F24E18">
    <w:pPr>
      <w:spacing w:line="259" w:lineRule="auto"/>
      <w:rPr>
        <w:rFonts w:ascii="Calibri" w:hAnsi="Calibri" w:cs="Calibri"/>
        <w:b/>
        <w:bCs/>
        <w:i/>
        <w:iCs/>
        <w:sz w:val="24"/>
        <w:szCs w:val="22"/>
        <w:lang w:eastAsia="en-US"/>
      </w:rPr>
    </w:pPr>
  </w:p>
  <w:p w14:paraId="6235C2AE" w14:textId="63184F18" w:rsidR="00F24E18" w:rsidRDefault="00F24E18" w:rsidP="00F24E18">
    <w:pPr>
      <w:spacing w:line="259" w:lineRule="auto"/>
      <w:rPr>
        <w:rFonts w:ascii="Calibri" w:hAnsi="Calibri" w:cs="Calibri"/>
        <w:b/>
        <w:bCs/>
        <w:i/>
        <w:iCs/>
        <w:sz w:val="24"/>
        <w:szCs w:val="22"/>
        <w:lang w:eastAsia="en-US"/>
      </w:rPr>
    </w:pPr>
    <w:r>
      <w:rPr>
        <w:rFonts w:ascii="Calibri" w:hAnsi="Calibri" w:cs="Calibri"/>
        <w:b/>
        <w:bCs/>
        <w:i/>
        <w:iCs/>
        <w:noProof/>
        <w:sz w:val="24"/>
        <w:szCs w:val="22"/>
        <w:lang w:eastAsia="en-US"/>
      </w:rPr>
      <w:drawing>
        <wp:inline distT="0" distB="0" distL="0" distR="0" wp14:anchorId="0434CCED" wp14:editId="7287E991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349F5C" w14:textId="77777777" w:rsidR="00F24E18" w:rsidRDefault="00F24E18" w:rsidP="00F24E18">
    <w:pPr>
      <w:spacing w:line="259" w:lineRule="auto"/>
      <w:rPr>
        <w:rFonts w:ascii="Calibri" w:hAnsi="Calibri" w:cs="Calibri"/>
        <w:b/>
        <w:bCs/>
        <w:i/>
        <w:iCs/>
        <w:sz w:val="24"/>
        <w:szCs w:val="22"/>
        <w:lang w:eastAsia="en-US"/>
      </w:rPr>
    </w:pPr>
  </w:p>
  <w:p w14:paraId="2B1E5BC4" w14:textId="6CC13FFF" w:rsidR="00F24E18" w:rsidRPr="00F24E18" w:rsidRDefault="00F24E18" w:rsidP="00F24E18">
    <w:pPr>
      <w:spacing w:line="259" w:lineRule="auto"/>
      <w:rPr>
        <w:rFonts w:ascii="Calibri" w:hAnsi="Calibri" w:cs="Calibri"/>
        <w:b/>
        <w:bCs/>
        <w:i/>
        <w:iCs/>
        <w:sz w:val="24"/>
        <w:szCs w:val="22"/>
        <w:lang w:eastAsia="en-US"/>
      </w:rPr>
    </w:pPr>
    <w:r w:rsidRPr="00F24E18">
      <w:rPr>
        <w:rFonts w:ascii="Calibri" w:hAnsi="Calibri" w:cs="Calibri"/>
        <w:b/>
        <w:bCs/>
        <w:i/>
        <w:iCs/>
        <w:sz w:val="24"/>
        <w:szCs w:val="22"/>
        <w:lang w:eastAsia="en-US"/>
      </w:rPr>
      <w:t xml:space="preserve">Zał. nr </w:t>
    </w:r>
    <w:r>
      <w:rPr>
        <w:rFonts w:ascii="Calibri" w:hAnsi="Calibri" w:cs="Calibri"/>
        <w:b/>
        <w:bCs/>
        <w:i/>
        <w:iCs/>
        <w:sz w:val="24"/>
        <w:szCs w:val="22"/>
        <w:lang w:eastAsia="en-US"/>
      </w:rPr>
      <w:t>6</w:t>
    </w:r>
    <w:r w:rsidRPr="00F24E18">
      <w:rPr>
        <w:rFonts w:ascii="Calibri" w:hAnsi="Calibri" w:cs="Calibri"/>
        <w:b/>
        <w:bCs/>
        <w:i/>
        <w:iCs/>
        <w:sz w:val="24"/>
        <w:szCs w:val="22"/>
        <w:lang w:eastAsia="en-US"/>
      </w:rPr>
      <w:t xml:space="preserve"> do SWZ</w:t>
    </w:r>
    <w:r w:rsidRPr="00F24E18">
      <w:rPr>
        <w:rFonts w:ascii="Calibri" w:hAnsi="Calibri" w:cs="Calibri"/>
        <w:b/>
        <w:bCs/>
        <w:i/>
        <w:iCs/>
        <w:sz w:val="24"/>
        <w:szCs w:val="22"/>
        <w:lang w:eastAsia="en-US"/>
      </w:rPr>
      <w:tab/>
    </w:r>
  </w:p>
  <w:p w14:paraId="46B32593" w14:textId="6643B60C" w:rsidR="00F24E18" w:rsidRPr="00F24E18" w:rsidRDefault="00F24E18" w:rsidP="00F24E18">
    <w:pPr>
      <w:spacing w:line="259" w:lineRule="auto"/>
      <w:rPr>
        <w:rFonts w:ascii="Calibri" w:hAnsi="Calibri" w:cs="Calibri"/>
        <w:b/>
        <w:bCs/>
        <w:i/>
        <w:iCs/>
        <w:sz w:val="24"/>
        <w:szCs w:val="22"/>
        <w:lang w:eastAsia="en-US"/>
      </w:rPr>
    </w:pPr>
    <w:r w:rsidRPr="00F24E18">
      <w:rPr>
        <w:rFonts w:ascii="Calibri" w:hAnsi="Calibri" w:cs="Calibri"/>
        <w:b/>
        <w:bCs/>
        <w:i/>
        <w:iCs/>
        <w:sz w:val="24"/>
        <w:szCs w:val="22"/>
        <w:lang w:eastAsia="en-US"/>
      </w:rPr>
      <w:t>Nr referencyjny postępowania: DZiK-DZP.2921.</w:t>
    </w:r>
    <w:r w:rsidR="00A34AFF">
      <w:rPr>
        <w:rFonts w:ascii="Calibri" w:hAnsi="Calibri" w:cs="Calibri"/>
        <w:b/>
        <w:bCs/>
        <w:i/>
        <w:iCs/>
        <w:sz w:val="24"/>
        <w:szCs w:val="22"/>
        <w:lang w:eastAsia="en-US"/>
      </w:rPr>
      <w:t>18</w:t>
    </w:r>
    <w:r w:rsidRPr="00F24E18">
      <w:rPr>
        <w:rFonts w:ascii="Calibri" w:hAnsi="Calibri" w:cs="Calibri"/>
        <w:b/>
        <w:bCs/>
        <w:i/>
        <w:iCs/>
        <w:sz w:val="24"/>
        <w:szCs w:val="22"/>
        <w:lang w:eastAsia="en-US"/>
      </w:rPr>
      <w:t>.202</w:t>
    </w:r>
    <w:r w:rsidR="00A34AFF">
      <w:rPr>
        <w:rFonts w:ascii="Calibri" w:hAnsi="Calibri" w:cs="Calibri"/>
        <w:b/>
        <w:bCs/>
        <w:i/>
        <w:iCs/>
        <w:sz w:val="24"/>
        <w:szCs w:val="22"/>
        <w:lang w:eastAsia="en-US"/>
      </w:rPr>
      <w:t>5</w:t>
    </w:r>
  </w:p>
  <w:p w14:paraId="61B55B28" w14:textId="77777777" w:rsidR="00F24E18" w:rsidRPr="00F24E18" w:rsidRDefault="00F24E18" w:rsidP="00F24E18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3853441F" w14:textId="77777777" w:rsidR="00F24E18" w:rsidRPr="00F24E18" w:rsidRDefault="00F24E18" w:rsidP="00F24E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31E49"/>
    <w:multiLevelType w:val="hybridMultilevel"/>
    <w:tmpl w:val="B17C89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9385FE6">
      <w:start w:val="3"/>
      <w:numFmt w:val="bullet"/>
      <w:lvlText w:val=""/>
      <w:lvlJc w:val="left"/>
      <w:pPr>
        <w:tabs>
          <w:tab w:val="num" w:pos="1077"/>
        </w:tabs>
        <w:ind w:left="1440" w:hanging="360"/>
      </w:pPr>
      <w:rPr>
        <w:rFonts w:ascii="Wingdings" w:hAnsi="Wingdings" w:hint="default"/>
      </w:rPr>
    </w:lvl>
    <w:lvl w:ilvl="2" w:tplc="47ACFE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B45"/>
    <w:rsid w:val="000479A2"/>
    <w:rsid w:val="00047C91"/>
    <w:rsid w:val="000D10D8"/>
    <w:rsid w:val="001E7102"/>
    <w:rsid w:val="001F1AB9"/>
    <w:rsid w:val="002B064A"/>
    <w:rsid w:val="00335A9A"/>
    <w:rsid w:val="00447B5F"/>
    <w:rsid w:val="00614221"/>
    <w:rsid w:val="006E6444"/>
    <w:rsid w:val="007425F6"/>
    <w:rsid w:val="00743991"/>
    <w:rsid w:val="00797DAE"/>
    <w:rsid w:val="008168B7"/>
    <w:rsid w:val="00980878"/>
    <w:rsid w:val="00A06A01"/>
    <w:rsid w:val="00A34AFF"/>
    <w:rsid w:val="00B97DEF"/>
    <w:rsid w:val="00C91539"/>
    <w:rsid w:val="00CF4B45"/>
    <w:rsid w:val="00DF2F21"/>
    <w:rsid w:val="00E35F59"/>
    <w:rsid w:val="00F2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557AF"/>
  <w15:chartTrackingRefBased/>
  <w15:docId w15:val="{5504CCE1-BC60-49E4-B2D9-60E4217F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64A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jc w:val="both"/>
      <w:outlineLvl w:val="1"/>
    </w:pPr>
    <w:rPr>
      <w:b/>
      <w:sz w:val="16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Tekstpodstawowy">
    <w:name w:val="Body Text"/>
    <w:basedOn w:val="Normalny"/>
    <w:link w:val="TekstpodstawowyZnak"/>
    <w:rsid w:val="002B064A"/>
    <w:pPr>
      <w:ind w:right="-567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B064A"/>
    <w:rPr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7C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7C91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7C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7C91"/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Korbaś Karolina</cp:lastModifiedBy>
  <cp:revision>6</cp:revision>
  <dcterms:created xsi:type="dcterms:W3CDTF">2022-11-23T10:18:00Z</dcterms:created>
  <dcterms:modified xsi:type="dcterms:W3CDTF">2025-04-22T06:20:00Z</dcterms:modified>
</cp:coreProperties>
</file>