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97DC8" w14:textId="01C8508B" w:rsidR="007D374A" w:rsidRDefault="007D374A" w:rsidP="00503F7D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E24181">
        <w:rPr>
          <w:rFonts w:ascii="Arial" w:hAnsi="Arial" w:cs="Arial"/>
          <w:b/>
          <w:u w:val="single"/>
        </w:rPr>
        <w:t>5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02BB2ED6" w14:textId="2C525094" w:rsidR="00BC26F6" w:rsidRPr="00BC26F6" w:rsidRDefault="002F4449" w:rsidP="00503F7D">
      <w:pPr>
        <w:shd w:val="clear" w:color="auto" w:fill="C5E0B3" w:themeFill="accent6" w:themeFillTint="66"/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 xml:space="preserve">Informacje o Wykonawcy - </w:t>
      </w:r>
      <w:r w:rsidR="005C053B">
        <w:rPr>
          <w:rFonts w:ascii="Arial Black" w:hAnsi="Arial Black" w:cs="Arial"/>
          <w:b/>
          <w:sz w:val="32"/>
          <w:szCs w:val="32"/>
        </w:rPr>
        <w:t>O</w:t>
      </w:r>
      <w:r w:rsidR="00481405">
        <w:rPr>
          <w:rFonts w:ascii="Arial Black" w:hAnsi="Arial Black" w:cs="Arial"/>
          <w:b/>
          <w:sz w:val="32"/>
          <w:szCs w:val="32"/>
        </w:rPr>
        <w:t>świadczenie</w:t>
      </w:r>
    </w:p>
    <w:p w14:paraId="48081F1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B289215" w14:textId="77777777" w:rsidTr="0088741D">
        <w:tc>
          <w:tcPr>
            <w:tcW w:w="439" w:type="dxa"/>
          </w:tcPr>
          <w:p w14:paraId="7A9CC1D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6AC44551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06A41EE7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423BB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4FAA7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F0699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48645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3DF68F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45DD9813" w14:textId="77777777" w:rsidTr="00C4325B">
        <w:trPr>
          <w:trHeight w:val="1981"/>
        </w:trPr>
        <w:tc>
          <w:tcPr>
            <w:tcW w:w="439" w:type="dxa"/>
          </w:tcPr>
          <w:p w14:paraId="1E790A12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2484113C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7995E337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3AAC92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13FB0C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1FF05A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1547633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4763A3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DC62746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02DCAFE6" w14:textId="77777777" w:rsidTr="0088741D">
        <w:tc>
          <w:tcPr>
            <w:tcW w:w="439" w:type="dxa"/>
          </w:tcPr>
          <w:p w14:paraId="611FEB7D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209A0B67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50B444F6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2EC6635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BDDCF8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6E6BF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30D65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669BD239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BE701A9" w14:textId="77777777" w:rsidTr="0088741D">
        <w:tc>
          <w:tcPr>
            <w:tcW w:w="439" w:type="dxa"/>
          </w:tcPr>
          <w:p w14:paraId="6754C034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95E66D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759BBEFC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72FABFE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A20D5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E7850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2C25C023" w14:textId="77777777" w:rsidTr="00C4325B">
        <w:trPr>
          <w:trHeight w:val="393"/>
        </w:trPr>
        <w:tc>
          <w:tcPr>
            <w:tcW w:w="439" w:type="dxa"/>
          </w:tcPr>
          <w:p w14:paraId="08377901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5329CF3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05FF3F2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411AC03" w14:textId="77777777" w:rsidTr="00C4325B">
        <w:trPr>
          <w:trHeight w:val="393"/>
        </w:trPr>
        <w:tc>
          <w:tcPr>
            <w:tcW w:w="439" w:type="dxa"/>
          </w:tcPr>
          <w:p w14:paraId="3F48CED0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6732E211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2617A49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B0E5CF1" w14:textId="77777777" w:rsidTr="00C4325B">
        <w:trPr>
          <w:trHeight w:val="393"/>
        </w:trPr>
        <w:tc>
          <w:tcPr>
            <w:tcW w:w="439" w:type="dxa"/>
          </w:tcPr>
          <w:p w14:paraId="6500DEA8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6D6ABEB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3322D9E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8D8BEC8" w14:textId="77777777" w:rsidTr="00C4325B">
        <w:trPr>
          <w:trHeight w:val="393"/>
        </w:trPr>
        <w:tc>
          <w:tcPr>
            <w:tcW w:w="439" w:type="dxa"/>
          </w:tcPr>
          <w:p w14:paraId="51106437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7CE1639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6DB5F72F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03358DB" w14:textId="77777777" w:rsidTr="0088741D">
        <w:tc>
          <w:tcPr>
            <w:tcW w:w="439" w:type="dxa"/>
          </w:tcPr>
          <w:p w14:paraId="2E1BF079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00E52881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724F887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CB2E1A4" w14:textId="77777777" w:rsidTr="0088741D">
        <w:tc>
          <w:tcPr>
            <w:tcW w:w="439" w:type="dxa"/>
          </w:tcPr>
          <w:p w14:paraId="7CE4B946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6DA4AC09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6168CDFA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7DF3B2C" w14:textId="77777777" w:rsidTr="0088741D">
        <w:tc>
          <w:tcPr>
            <w:tcW w:w="439" w:type="dxa"/>
          </w:tcPr>
          <w:p w14:paraId="458700AF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67320493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04E674CA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181B26C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64AA648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33D40819" w14:textId="77777777" w:rsidTr="0088741D">
        <w:tc>
          <w:tcPr>
            <w:tcW w:w="439" w:type="dxa"/>
          </w:tcPr>
          <w:p w14:paraId="49EE06A9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4B826F0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5E9BC53" w14:textId="2F87A1C2" w:rsidR="00E24181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23512D6F" w14:textId="77777777" w:rsidR="00E24181" w:rsidRPr="00E24181" w:rsidRDefault="00E24181" w:rsidP="00E241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D6018E" w14:textId="77777777" w:rsidR="00E24181" w:rsidRPr="00E24181" w:rsidRDefault="00E24181" w:rsidP="00E241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6D2F7B" w14:textId="77777777" w:rsidR="00E24181" w:rsidRPr="00E24181" w:rsidRDefault="00E24181" w:rsidP="00E241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555996" w14:textId="19DCA0C0" w:rsidR="00E24181" w:rsidRDefault="00E24181" w:rsidP="00E241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64EE7C" w14:textId="77777777" w:rsidR="00E24181" w:rsidRPr="00E24181" w:rsidRDefault="00E24181" w:rsidP="00E241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0FB3E7" w14:textId="344D1DCA" w:rsidR="00E24181" w:rsidRDefault="00E24181" w:rsidP="00E241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7CA1EE" w14:textId="77777777" w:rsidR="004578DF" w:rsidRPr="00E24181" w:rsidRDefault="004578DF" w:rsidP="00E24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4" w:type="dxa"/>
          </w:tcPr>
          <w:p w14:paraId="52EAAE1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26994E" w14:textId="77777777"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</w:tc>
      </w:tr>
      <w:tr w:rsidR="004578DF" w14:paraId="20D0165D" w14:textId="77777777" w:rsidTr="00A37C43">
        <w:trPr>
          <w:trHeight w:val="4101"/>
        </w:trPr>
        <w:tc>
          <w:tcPr>
            <w:tcW w:w="439" w:type="dxa"/>
          </w:tcPr>
          <w:p w14:paraId="68477ADA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1940D9E2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7F38106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03A9BFCA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22F5E7C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0E48741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C9992C9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A0DDFE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71433A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2CB58C" w14:textId="77777777" w:rsidR="004578DF" w:rsidRPr="00BC26F6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A3DC5E0" w14:textId="77777777" w:rsidR="004578DF" w:rsidRPr="00BC26F6" w:rsidRDefault="004578DF" w:rsidP="004578DF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EDD12B2" w14:textId="77777777" w:rsidR="004578DF" w:rsidRPr="00BC26F6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22F4DB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14:paraId="22184642" w14:textId="77777777" w:rsidR="00BC26F6" w:rsidRPr="00BC26F6" w:rsidRDefault="00BC26F6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4C1D82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14:paraId="3B14BB4D" w14:textId="77777777" w:rsidR="00BD4EFE" w:rsidRPr="00BC26F6" w:rsidRDefault="00BD4EFE" w:rsidP="00BC26F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623FDB" w14:textId="77777777" w:rsidR="00BD4EFE" w:rsidRPr="00BC26F6" w:rsidRDefault="00BC26F6" w:rsidP="00BC26F6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="00BD4EFE"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14:paraId="453887F4" w14:textId="77777777" w:rsidR="00BD4EFE" w:rsidRDefault="00BD4EFE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4C47BD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1ECFC8CF" w14:textId="77777777" w:rsidTr="0088741D">
        <w:tc>
          <w:tcPr>
            <w:tcW w:w="439" w:type="dxa"/>
          </w:tcPr>
          <w:p w14:paraId="69F6C227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3A83403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5844377B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1142E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4D413E63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5B032FF5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2453BB9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509E25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3509FB4B" w14:textId="77777777" w:rsidTr="00A86901">
        <w:trPr>
          <w:trHeight w:val="1770"/>
        </w:trPr>
        <w:tc>
          <w:tcPr>
            <w:tcW w:w="439" w:type="dxa"/>
          </w:tcPr>
          <w:p w14:paraId="24577F19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4BB3AA03" w14:textId="3E87F13A" w:rsidR="004578DF" w:rsidRPr="004023B2" w:rsidRDefault="004578DF" w:rsidP="0041430B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</w:t>
            </w:r>
            <w:r w:rsidR="0041430B"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68E1D51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07794D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1AC566C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2039D2F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7FB1C7D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4CBD60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2B59AA" w14:textId="77777777" w:rsidTr="00A86901">
        <w:trPr>
          <w:trHeight w:val="1129"/>
        </w:trPr>
        <w:tc>
          <w:tcPr>
            <w:tcW w:w="439" w:type="dxa"/>
          </w:tcPr>
          <w:p w14:paraId="5AFA49E8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590BAA6E" w14:textId="77777777" w:rsidR="00E660FB" w:rsidRDefault="00E660FB" w:rsidP="00E660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2F96115C" w14:textId="77777777" w:rsidR="00E660FB" w:rsidRDefault="00E660FB" w:rsidP="00E660F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nazwa banku, na który ma zostać zwrócone wadium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1D3EB471" w14:textId="77777777" w:rsidR="00E10B5B" w:rsidRDefault="00E660FB" w:rsidP="00E660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oraz </w:t>
            </w:r>
          </w:p>
          <w:p w14:paraId="67B9C77B" w14:textId="77777777" w:rsidR="005C053B" w:rsidRDefault="00E660FB" w:rsidP="00E660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w przypadku wyboru oferty zostanie ujęty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 umowie o zamówienie</w:t>
            </w:r>
          </w:p>
          <w:p w14:paraId="3A84EA92" w14:textId="1FE678EC" w:rsidR="00E10B5B" w:rsidRPr="005649EB" w:rsidRDefault="00E10B5B" w:rsidP="00E660F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14:paraId="1827C460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A5487A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DA539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5DC60845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382A4B" w14:textId="4036998E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ADC258" w14:textId="77777777" w:rsidR="00E10B5B" w:rsidRDefault="00E10B5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BB2FF3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641BA72C" w14:textId="77777777"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13E929B7" w14:textId="43642126" w:rsidR="00523775" w:rsidRDefault="005649EB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t xml:space="preserve">Oferuję / oferujemy wykonanie zamówienia zgodnie z wymaganiami Specyfikacji Warunków Zamówienia </w:t>
      </w:r>
      <w:r w:rsidR="00523775" w:rsidRPr="00A953F6">
        <w:rPr>
          <w:rFonts w:ascii="Arial" w:hAnsi="Arial" w:cs="Arial"/>
          <w:b/>
          <w:sz w:val="20"/>
          <w:szCs w:val="20"/>
        </w:rPr>
        <w:t>w cenie ogółem określonej w formularzu ofertowym</w:t>
      </w:r>
      <w:r w:rsidR="00AA1955">
        <w:rPr>
          <w:rFonts w:ascii="Arial" w:hAnsi="Arial" w:cs="Arial"/>
          <w:sz w:val="20"/>
          <w:szCs w:val="20"/>
        </w:rPr>
        <w:t>.</w:t>
      </w:r>
    </w:p>
    <w:p w14:paraId="49E01ABC" w14:textId="7B6F121D" w:rsidR="00523775" w:rsidRPr="00EC701F" w:rsidRDefault="00523775" w:rsidP="00503F7D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9A2FAF">
        <w:rPr>
          <w:rFonts w:ascii="Arial" w:hAnsi="Arial" w:cs="Arial"/>
          <w:b/>
          <w:sz w:val="20"/>
          <w:szCs w:val="20"/>
        </w:rPr>
        <w:t>związane z wykonaniem zamówienia,</w:t>
      </w:r>
      <w:r w:rsidR="00EC701F" w:rsidRPr="00EC701F">
        <w:rPr>
          <w:rFonts w:ascii="Arial" w:hAnsi="Arial" w:cs="Arial"/>
          <w:sz w:val="20"/>
          <w:szCs w:val="20"/>
        </w:rPr>
        <w:t xml:space="preserve"> które zostanie zrealizowane (w przypadku wyboru oferty) na zasadach określonych SWZ.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356E86AC" w14:textId="77777777" w:rsidR="00EC701F" w:rsidRDefault="00EC701F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6C314F4C" w14:textId="2C770CE5" w:rsid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6312CD">
        <w:rPr>
          <w:rFonts w:ascii="Arial" w:hAnsi="Arial" w:cs="Arial"/>
          <w:sz w:val="20"/>
          <w:szCs w:val="20"/>
        </w:rPr>
        <w:t xml:space="preserve"> (Załącznik nr </w:t>
      </w:r>
      <w:r w:rsidR="006D5D95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do SWZ) i w przypadku wyboru oferty – </w:t>
      </w:r>
      <w:r w:rsidR="0091617E" w:rsidRPr="00075FCD">
        <w:rPr>
          <w:rFonts w:ascii="Arial" w:hAnsi="Arial" w:cs="Arial"/>
          <w:b/>
          <w:sz w:val="20"/>
          <w:szCs w:val="20"/>
        </w:rPr>
        <w:t>zobowiązuję się / zobowiązujemy się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91617E" w:rsidRPr="00075FCD">
        <w:rPr>
          <w:rFonts w:ascii="Arial" w:hAnsi="Arial" w:cs="Arial"/>
          <w:b/>
          <w:sz w:val="20"/>
          <w:szCs w:val="20"/>
        </w:rPr>
        <w:t xml:space="preserve"> </w:t>
      </w:r>
      <w:r w:rsidRPr="00075FCD">
        <w:rPr>
          <w:rFonts w:ascii="Arial" w:hAnsi="Arial" w:cs="Arial"/>
          <w:b/>
          <w:sz w:val="20"/>
          <w:szCs w:val="20"/>
        </w:rPr>
        <w:t>do zawarcia umowy na warunkach w niej określonych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i nie wnoszę/</w:t>
      </w:r>
      <w:r w:rsidR="00A953F6" w:rsidRPr="00075FCD">
        <w:rPr>
          <w:rFonts w:ascii="Arial" w:hAnsi="Arial" w:cs="Arial"/>
          <w:b/>
          <w:sz w:val="20"/>
          <w:szCs w:val="20"/>
        </w:rPr>
        <w:t xml:space="preserve"> nie </w:t>
      </w:r>
      <w:r w:rsidR="0088741D" w:rsidRPr="00075FCD">
        <w:rPr>
          <w:rFonts w:ascii="Arial" w:hAnsi="Arial" w:cs="Arial"/>
          <w:b/>
          <w:sz w:val="20"/>
          <w:szCs w:val="20"/>
        </w:rPr>
        <w:t>wnosimy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do SWZ zastrzeżeń</w:t>
      </w:r>
      <w:r w:rsidRPr="00A953F6"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3ABBF625" w14:textId="2707C61B" w:rsidR="00640F33" w:rsidRPr="00BC26F6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</w:t>
      </w:r>
      <w:r w:rsidR="009A2FAF">
        <w:rPr>
          <w:rFonts w:ascii="Arial" w:hAnsi="Arial" w:cs="Arial"/>
          <w:sz w:val="20"/>
          <w:szCs w:val="20"/>
        </w:rPr>
        <w:t xml:space="preserve"> </w:t>
      </w:r>
      <w:r w:rsidR="009A2FAF" w:rsidRPr="009A2FAF">
        <w:rPr>
          <w:rFonts w:ascii="Arial" w:hAnsi="Arial" w:cs="Arial"/>
          <w:b/>
          <w:sz w:val="20"/>
          <w:szCs w:val="20"/>
        </w:rPr>
        <w:t>-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 wraz z ofertą </w:t>
      </w:r>
      <w:r w:rsidR="009A2FAF" w:rsidRPr="009A2FAF">
        <w:rPr>
          <w:rFonts w:ascii="Arial" w:hAnsi="Arial" w:cs="Arial"/>
          <w:b/>
          <w:sz w:val="20"/>
          <w:szCs w:val="20"/>
        </w:rPr>
        <w:t xml:space="preserve">nie 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załączono </w:t>
      </w:r>
      <w:r w:rsidR="0091617E" w:rsidRPr="009A2FAF">
        <w:rPr>
          <w:rFonts w:ascii="Arial" w:hAnsi="Arial" w:cs="Arial"/>
          <w:b/>
          <w:sz w:val="20"/>
          <w:szCs w:val="20"/>
        </w:rPr>
        <w:t>dokument</w:t>
      </w:r>
      <w:r w:rsidR="009A2FAF" w:rsidRPr="009A2FAF">
        <w:rPr>
          <w:rFonts w:ascii="Arial" w:hAnsi="Arial" w:cs="Arial"/>
          <w:b/>
          <w:sz w:val="20"/>
          <w:szCs w:val="20"/>
        </w:rPr>
        <w:t>ów</w:t>
      </w:r>
      <w:r w:rsidR="0091617E"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9A2FAF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</w:t>
      </w:r>
      <w:r w:rsidR="00481405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 zwalczaniu nieuczciwej konkurencji. 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57DEB3B2" w14:textId="77777777" w:rsidR="00B863BF" w:rsidRDefault="00B863BF" w:rsidP="00503F7D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15A08DBB" w14:textId="77777777" w:rsidR="00A953F6" w:rsidRPr="00A33DE7" w:rsidRDefault="00A953F6" w:rsidP="00503F7D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B69FF26" w14:textId="77777777" w:rsidR="00A37C43" w:rsidRPr="00A37C43" w:rsidRDefault="00640F33" w:rsidP="00503F7D">
      <w:pPr>
        <w:pStyle w:val="Akapitzlist"/>
        <w:numPr>
          <w:ilvl w:val="0"/>
          <w:numId w:val="1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lastRenderedPageBreak/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 xml:space="preserve">wykonamy samodzielnie / </w:t>
      </w:r>
      <w:r w:rsidR="002B7F01">
        <w:rPr>
          <w:rFonts w:ascii="Arial" w:hAnsi="Arial" w:cs="Arial"/>
          <w:b/>
          <w:sz w:val="20"/>
          <w:szCs w:val="20"/>
        </w:rPr>
        <w:br/>
      </w:r>
      <w:r w:rsidRPr="002B7F01">
        <w:rPr>
          <w:rFonts w:ascii="Arial" w:hAnsi="Arial" w:cs="Arial"/>
          <w:b/>
          <w:sz w:val="20"/>
          <w:szCs w:val="20"/>
        </w:rPr>
        <w:t>z udziałem podwykonawców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028DE197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C6E21D5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6814B7BA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7DD9421E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2CA7A27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CBCEA61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6787EA0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079EB5D7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B2BA5E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59A48A0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184F2AE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[……] NIE</w:t>
            </w:r>
          </w:p>
          <w:p w14:paraId="302D6790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8EAC70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41E1DE23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13BDF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3D6B204B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51C2B13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51662C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D747A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7BE58F3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B402E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4DF39C0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2B71D39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45E8B619" w14:textId="77777777" w:rsid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0B9EC53D" w14:textId="77777777" w:rsidR="009A2FAF" w:rsidRDefault="009A2FAF" w:rsidP="008A7C68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140CC351" w14:textId="1885A9B2" w:rsidR="005C053B" w:rsidRDefault="00B863BF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863BF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Oświadczam / oświadczamy, że podwykonawca nie p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odlega wykluczeniu z art. 108 Pzp oraz nie podlega wykluczeniu 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  <w:t>z</w:t>
            </w:r>
            <w:r w:rsidR="002F4449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art. 7 ustawy z dnia 13 kwietnia 2022 r. o szczególnych rozwiązaniach w zakresie przeciwdziałania wspieraniu agresji na Ukrainę oraz służących ochronie bezpieczeństwa narodowego (Dz.U. z 202</w:t>
            </w:r>
            <w:r w:rsidR="006D5D95">
              <w:rPr>
                <w:rFonts w:ascii="Arial" w:hAnsi="Arial" w:cs="Arial"/>
                <w:b/>
                <w:i/>
                <w:sz w:val="18"/>
                <w:szCs w:val="18"/>
              </w:rPr>
              <w:t>4 r., poz. 507</w:t>
            </w:r>
            <w:bookmarkStart w:id="0" w:name="_GoBack"/>
            <w:bookmarkEnd w:id="0"/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)</w:t>
            </w:r>
          </w:p>
          <w:p w14:paraId="65016BB5" w14:textId="5BCAF458" w:rsidR="00075FCD" w:rsidRPr="005C053B" w:rsidRDefault="00075FCD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</w:tr>
    </w:tbl>
    <w:p w14:paraId="18140160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52857719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6536E5E7" w14:textId="77777777" w:rsidR="008A7C68" w:rsidRP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2283B239" w14:textId="43D30D14" w:rsidR="0091617E" w:rsidRPr="00075FCD" w:rsidRDefault="0091617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Informuję,</w:t>
      </w:r>
      <w:r w:rsidR="002F3E2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że zgodnie z art. 225 ustawy Pzp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A86901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obowiązku podatkowego zgodnie </w:t>
      </w:r>
      <w:r w:rsidR="00A953F6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z przepisami o podatku od towarów i usług.</w:t>
      </w:r>
    </w:p>
    <w:p w14:paraId="315902DC" w14:textId="77777777" w:rsidR="00E64FF5" w:rsidRPr="00A37C43" w:rsidRDefault="00A86901" w:rsidP="00503F7D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 w:rsid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, do oferty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należy załączyć oświadc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zenie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informacje szczegółowe w zakresie których pozycji asortymentowych dotyczyć będzie powyższy obowiązek 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(nazwa towaru oraz stawka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podatku od towarów i usług, która zgodnie z wiedzą Wykonawcy będzie miała zastosowanie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) natomiast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w formularzu ofertowym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– część szczegółowa należy podać jedynie wartość towaru bez kwoty podatku.</w:t>
      </w:r>
    </w:p>
    <w:p w14:paraId="3ECF76B5" w14:textId="77777777" w:rsidR="00BD4EFE" w:rsidRPr="00A37C43" w:rsidRDefault="00BD4EFE" w:rsidP="00503F7D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3809CDDA" w14:textId="77777777" w:rsidR="00EB4E5C" w:rsidRPr="00A37C43" w:rsidRDefault="00E64FF5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Powyższe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dotyczy Wykonawców, których oferty będą generować obowiązek doliczania wartości podatku VAT do wartości netto oferty, tj. w przypadku:</w:t>
      </w:r>
    </w:p>
    <w:p w14:paraId="6B2B04B3" w14:textId="77777777" w:rsidR="00EB4E5C" w:rsidRPr="00A37C43" w:rsidRDefault="00EB4E5C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14:paraId="6C60456E" w14:textId="77777777" w:rsidR="00EB4E5C" w:rsidRPr="00A37C43" w:rsidRDefault="00EB4E5C" w:rsidP="00503F7D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mechanizmu odwrotnego obciążenia VAT.</w:t>
      </w:r>
    </w:p>
    <w:p w14:paraId="44547749" w14:textId="77777777" w:rsidR="00E64FF5" w:rsidRPr="00A37C43" w:rsidRDefault="00E64FF5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7770FBC4" w14:textId="77777777" w:rsidR="00EB4E5C" w:rsidRPr="00A37C43" w:rsidRDefault="00EB4E5C" w:rsidP="00503F7D">
      <w:pPr>
        <w:pStyle w:val="Akapitzlist"/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 w:rsid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14:paraId="44777CA6" w14:textId="77777777" w:rsidR="00F5274E" w:rsidRPr="00F5274E" w:rsidRDefault="00F5274E" w:rsidP="00503F7D">
      <w:pPr>
        <w:spacing w:after="120" w:line="276" w:lineRule="auto"/>
        <w:jc w:val="both"/>
        <w:rPr>
          <w:rFonts w:ascii="Arial" w:hAnsi="Arial" w:cs="Arial"/>
          <w:sz w:val="4"/>
          <w:szCs w:val="4"/>
        </w:rPr>
      </w:pPr>
    </w:p>
    <w:p w14:paraId="36F5BC41" w14:textId="4BBC78A0" w:rsidR="00F5274E" w:rsidRPr="00F5274E" w:rsidRDefault="00F5274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 w:rsidR="0089625B"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  <w:r w:rsidR="00353D5A">
        <w:rPr>
          <w:rFonts w:ascii="Arial" w:hAnsi="Arial" w:cs="Arial"/>
          <w:sz w:val="20"/>
          <w:szCs w:val="20"/>
        </w:rPr>
        <w:t>.</w:t>
      </w:r>
    </w:p>
    <w:p w14:paraId="0C43DC30" w14:textId="77777777" w:rsidR="00640F33" w:rsidRP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262D75C" w14:textId="77777777" w:rsidR="00632EC3" w:rsidRPr="00A37C43" w:rsidRDefault="00A953F6" w:rsidP="00503F7D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="00A37C43">
        <w:rPr>
          <w:rFonts w:ascii="Arial" w:hAnsi="Arial" w:cs="Arial"/>
          <w:i/>
          <w:sz w:val="18"/>
          <w:szCs w:val="18"/>
        </w:rPr>
        <w:t>.</w:t>
      </w:r>
    </w:p>
    <w:p w14:paraId="697FCD98" w14:textId="47DEC438" w:rsidR="002F3E29" w:rsidRPr="00ED42DA" w:rsidRDefault="002F3E29" w:rsidP="00ED42DA">
      <w:pPr>
        <w:spacing w:after="0" w:line="240" w:lineRule="auto"/>
        <w:rPr>
          <w:rFonts w:ascii="Arial" w:hAnsi="Arial" w:cs="Arial"/>
          <w:color w:val="FF0000"/>
          <w:sz w:val="18"/>
          <w:szCs w:val="20"/>
        </w:rPr>
      </w:pPr>
    </w:p>
    <w:p w14:paraId="31575D79" w14:textId="527FCC75" w:rsidR="0088741D" w:rsidRPr="00075FCD" w:rsidRDefault="0088741D" w:rsidP="00503F7D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075FCD">
        <w:rPr>
          <w:rFonts w:ascii="Arial" w:hAnsi="Arial" w:cs="Arial"/>
          <w:i/>
          <w:iCs/>
          <w:color w:val="FF0000"/>
          <w:sz w:val="20"/>
          <w:szCs w:val="16"/>
        </w:rPr>
        <w:t xml:space="preserve">W 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>przypadku wspólnego ubiegania się o udzielenie zamówienia należy podać równi</w:t>
      </w:r>
      <w:r w:rsidR="00E64FF5" w:rsidRPr="00075FCD">
        <w:rPr>
          <w:rFonts w:ascii="Arial" w:hAnsi="Arial" w:cs="Arial"/>
          <w:i/>
          <w:iCs/>
          <w:color w:val="FF0000"/>
          <w:sz w:val="20"/>
          <w:szCs w:val="20"/>
        </w:rPr>
        <w:t>eż dane pozostałych Wykonawców</w:t>
      </w:r>
      <w:r w:rsidR="00933B75"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oraz – o ile dotyczy - ze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wskazaniem lidera upoważnionego do reprezentowania pozostałych Wykonawców, dane pełnomocnika.</w:t>
      </w:r>
    </w:p>
    <w:p w14:paraId="2BC4FC41" w14:textId="0E5E4E32" w:rsidR="00E64FF5" w:rsidRPr="00ED42DA" w:rsidRDefault="00E64FF5" w:rsidP="00ED42DA">
      <w:pPr>
        <w:spacing w:after="0" w:line="24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3F0E07E1" w14:textId="48183C04" w:rsidR="0049740F" w:rsidRPr="00075FCD" w:rsidRDefault="00481959" w:rsidP="00503F7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75FCD">
        <w:rPr>
          <w:rFonts w:ascii="Arial" w:hAnsi="Arial" w:cs="Arial"/>
          <w:i/>
          <w:color w:val="FF0000"/>
          <w:sz w:val="20"/>
          <w:szCs w:val="20"/>
        </w:rPr>
        <w:t>o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>ferta składana elektronicznie musi zostać podpisana kwalifikowanym podpisem elektronicznym</w:t>
      </w:r>
      <w:r w:rsidR="00C50AFE" w:rsidRPr="00075FCD">
        <w:rPr>
          <w:rFonts w:ascii="Arial" w:hAnsi="Arial" w:cs="Arial"/>
          <w:i/>
          <w:color w:val="FF0000"/>
          <w:sz w:val="20"/>
          <w:szCs w:val="20"/>
        </w:rPr>
        <w:t xml:space="preserve">, </w:t>
      </w:r>
      <w:r w:rsidR="00C50AFE" w:rsidRPr="00075FCD">
        <w:rPr>
          <w:rFonts w:ascii="Arial" w:hAnsi="Arial" w:cs="Arial"/>
          <w:bCs/>
          <w:i/>
          <w:color w:val="FF0000"/>
          <w:sz w:val="20"/>
          <w:szCs w:val="20"/>
        </w:rPr>
        <w:t>podpisem osobistym lub podpisem zaufanym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 xml:space="preserve">. </w:t>
      </w:r>
    </w:p>
    <w:sectPr w:rsidR="0049740F" w:rsidRPr="00075FCD" w:rsidSect="00503F7D">
      <w:footerReference w:type="default" r:id="rId8"/>
      <w:pgSz w:w="11906" w:h="16838"/>
      <w:pgMar w:top="426" w:right="849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311B6" w14:textId="77777777" w:rsidR="00A6118D" w:rsidRDefault="00A6118D" w:rsidP="004578DF">
      <w:pPr>
        <w:spacing w:after="0" w:line="240" w:lineRule="auto"/>
      </w:pPr>
      <w:r>
        <w:separator/>
      </w:r>
    </w:p>
  </w:endnote>
  <w:endnote w:type="continuationSeparator" w:id="0">
    <w:p w14:paraId="2069D831" w14:textId="77777777" w:rsidR="00A6118D" w:rsidRDefault="00A6118D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18955E" w14:textId="00F2CEA5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4578DF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BCAA848" wp14:editId="28A6BE6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1E04E96C" id="Łącznik prosty 1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E24181">
              <w:rPr>
                <w:rFonts w:ascii="Arial" w:hAnsi="Arial" w:cs="Arial"/>
                <w:sz w:val="18"/>
                <w:szCs w:val="18"/>
              </w:rPr>
              <w:t>19</w:t>
            </w:r>
            <w:r w:rsidR="00503F7D">
              <w:rPr>
                <w:rFonts w:ascii="Arial" w:hAnsi="Arial" w:cs="Arial"/>
                <w:sz w:val="18"/>
                <w:szCs w:val="18"/>
              </w:rPr>
              <w:t>/202</w:t>
            </w:r>
            <w:r w:rsidR="00866FB6">
              <w:rPr>
                <w:rFonts w:ascii="Arial" w:hAnsi="Arial" w:cs="Arial"/>
                <w:sz w:val="18"/>
                <w:szCs w:val="18"/>
              </w:rPr>
              <w:t>5</w:t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6D5D95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6D5D95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426FF28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C10B3" w14:textId="77777777" w:rsidR="00A6118D" w:rsidRDefault="00A6118D" w:rsidP="004578DF">
      <w:pPr>
        <w:spacing w:after="0" w:line="240" w:lineRule="auto"/>
      </w:pPr>
      <w:r>
        <w:separator/>
      </w:r>
    </w:p>
  </w:footnote>
  <w:footnote w:type="continuationSeparator" w:id="0">
    <w:p w14:paraId="016A86C4" w14:textId="77777777" w:rsidR="00A6118D" w:rsidRDefault="00A6118D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3274E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8250F7"/>
    <w:multiLevelType w:val="hybridMultilevel"/>
    <w:tmpl w:val="4F18D5E2"/>
    <w:lvl w:ilvl="0" w:tplc="E3CA724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78476D7"/>
    <w:multiLevelType w:val="hybridMultilevel"/>
    <w:tmpl w:val="CF7C4B22"/>
    <w:lvl w:ilvl="0" w:tplc="DAE4128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d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4"/>
  </w:num>
  <w:num w:numId="5">
    <w:abstractNumId w:val="10"/>
  </w:num>
  <w:num w:numId="6">
    <w:abstractNumId w:val="8"/>
  </w:num>
  <w:num w:numId="7">
    <w:abstractNumId w:val="1"/>
  </w:num>
  <w:num w:numId="8">
    <w:abstractNumId w:val="12"/>
  </w:num>
  <w:num w:numId="9">
    <w:abstractNumId w:val="7"/>
  </w:num>
  <w:num w:numId="10">
    <w:abstractNumId w:val="2"/>
  </w:num>
  <w:num w:numId="11">
    <w:abstractNumId w:val="3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4A"/>
    <w:rsid w:val="000174C5"/>
    <w:rsid w:val="00057355"/>
    <w:rsid w:val="00075FCD"/>
    <w:rsid w:val="00083151"/>
    <w:rsid w:val="000C2146"/>
    <w:rsid w:val="00100846"/>
    <w:rsid w:val="001060D8"/>
    <w:rsid w:val="00154D13"/>
    <w:rsid w:val="00183F6E"/>
    <w:rsid w:val="001864D0"/>
    <w:rsid w:val="001946E9"/>
    <w:rsid w:val="001D294D"/>
    <w:rsid w:val="002B7F01"/>
    <w:rsid w:val="002C6E6B"/>
    <w:rsid w:val="002C7FFE"/>
    <w:rsid w:val="002F3E29"/>
    <w:rsid w:val="002F4449"/>
    <w:rsid w:val="00353D5A"/>
    <w:rsid w:val="00365DCB"/>
    <w:rsid w:val="003B536F"/>
    <w:rsid w:val="00413A07"/>
    <w:rsid w:val="0041430B"/>
    <w:rsid w:val="00431FE7"/>
    <w:rsid w:val="004578DF"/>
    <w:rsid w:val="0046709A"/>
    <w:rsid w:val="00474B04"/>
    <w:rsid w:val="00481405"/>
    <w:rsid w:val="00481959"/>
    <w:rsid w:val="0049740F"/>
    <w:rsid w:val="004A4F01"/>
    <w:rsid w:val="004B39A7"/>
    <w:rsid w:val="004F4D6A"/>
    <w:rsid w:val="00503F7D"/>
    <w:rsid w:val="005222A8"/>
    <w:rsid w:val="00523775"/>
    <w:rsid w:val="00550097"/>
    <w:rsid w:val="00562210"/>
    <w:rsid w:val="005649EB"/>
    <w:rsid w:val="005865C3"/>
    <w:rsid w:val="005C053B"/>
    <w:rsid w:val="006312CD"/>
    <w:rsid w:val="00632EC3"/>
    <w:rsid w:val="00640F33"/>
    <w:rsid w:val="00667CDB"/>
    <w:rsid w:val="006B611F"/>
    <w:rsid w:val="006D5D95"/>
    <w:rsid w:val="006F6644"/>
    <w:rsid w:val="007301D0"/>
    <w:rsid w:val="00754943"/>
    <w:rsid w:val="007D374A"/>
    <w:rsid w:val="007E688B"/>
    <w:rsid w:val="00803C1C"/>
    <w:rsid w:val="008157D6"/>
    <w:rsid w:val="008352F6"/>
    <w:rsid w:val="008556D0"/>
    <w:rsid w:val="00866FB6"/>
    <w:rsid w:val="0087520F"/>
    <w:rsid w:val="0088741D"/>
    <w:rsid w:val="00891FD3"/>
    <w:rsid w:val="0089625B"/>
    <w:rsid w:val="008A7C68"/>
    <w:rsid w:val="008C2C16"/>
    <w:rsid w:val="008E5ADD"/>
    <w:rsid w:val="008F53DE"/>
    <w:rsid w:val="00907F72"/>
    <w:rsid w:val="0091617E"/>
    <w:rsid w:val="00933B75"/>
    <w:rsid w:val="009A2FAF"/>
    <w:rsid w:val="009D2889"/>
    <w:rsid w:val="009F5723"/>
    <w:rsid w:val="00A13610"/>
    <w:rsid w:val="00A30E67"/>
    <w:rsid w:val="00A33DE7"/>
    <w:rsid w:val="00A37C43"/>
    <w:rsid w:val="00A554E4"/>
    <w:rsid w:val="00A6118D"/>
    <w:rsid w:val="00A86901"/>
    <w:rsid w:val="00A93CF6"/>
    <w:rsid w:val="00A953F6"/>
    <w:rsid w:val="00AA1955"/>
    <w:rsid w:val="00AC0811"/>
    <w:rsid w:val="00B863BF"/>
    <w:rsid w:val="00BC26F6"/>
    <w:rsid w:val="00BD4EFE"/>
    <w:rsid w:val="00BF361B"/>
    <w:rsid w:val="00BF6FAB"/>
    <w:rsid w:val="00C4325B"/>
    <w:rsid w:val="00C45BC3"/>
    <w:rsid w:val="00C505C8"/>
    <w:rsid w:val="00C50AFE"/>
    <w:rsid w:val="00C66C0D"/>
    <w:rsid w:val="00CB21E6"/>
    <w:rsid w:val="00CC465C"/>
    <w:rsid w:val="00D70846"/>
    <w:rsid w:val="00D94DED"/>
    <w:rsid w:val="00DB70C2"/>
    <w:rsid w:val="00DF3441"/>
    <w:rsid w:val="00E10B5B"/>
    <w:rsid w:val="00E24181"/>
    <w:rsid w:val="00E64FF5"/>
    <w:rsid w:val="00E660FB"/>
    <w:rsid w:val="00E82483"/>
    <w:rsid w:val="00EB4E5C"/>
    <w:rsid w:val="00EC701F"/>
    <w:rsid w:val="00ED42DA"/>
    <w:rsid w:val="00EF49D2"/>
    <w:rsid w:val="00F5274E"/>
    <w:rsid w:val="00F70E94"/>
    <w:rsid w:val="00FA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A7C11"/>
  <w15:docId w15:val="{249A57DB-A6EB-43DB-B96C-377F3590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193E8BF-0A76-430F-BA57-E1414898BA2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1072</Words>
  <Characters>6438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Modrzejewska Małgorzata</cp:lastModifiedBy>
  <cp:revision>38</cp:revision>
  <cp:lastPrinted>2025-04-02T13:15:00Z</cp:lastPrinted>
  <dcterms:created xsi:type="dcterms:W3CDTF">2021-08-04T08:10:00Z</dcterms:created>
  <dcterms:modified xsi:type="dcterms:W3CDTF">2025-04-02T13:15:00Z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c0f22116-6304-4952-8ca0-dda6f80566aa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4h9HjbPdV+L6n2QWajnPiJyckbeiF+fw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10.60.70.148</vt:lpwstr>
  </property>
</Properties>
</file>