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84D76" w14:textId="6380D4C3" w:rsidR="00C43CAE" w:rsidRPr="003A114E" w:rsidRDefault="00C43CAE" w:rsidP="00C43CAE">
      <w:pPr>
        <w:spacing w:line="360" w:lineRule="auto"/>
        <w:rPr>
          <w:rFonts w:cs="Calibri"/>
          <w:b/>
        </w:rPr>
      </w:pPr>
      <w:bookmarkStart w:id="0" w:name="_Toc401753760"/>
      <w:r>
        <w:rPr>
          <w:rFonts w:cs="Calibri"/>
        </w:rPr>
        <w:t>N</w:t>
      </w:r>
      <w:r w:rsidRPr="003A114E">
        <w:rPr>
          <w:rFonts w:cs="Calibri"/>
        </w:rPr>
        <w:t>umer sprawy</w:t>
      </w:r>
      <w:r>
        <w:rPr>
          <w:rFonts w:cs="Calibri"/>
        </w:rPr>
        <w:t>:</w:t>
      </w:r>
      <w:r w:rsidRPr="003A114E">
        <w:rPr>
          <w:rFonts w:cs="Calibri"/>
        </w:rPr>
        <w:t xml:space="preserve"> </w:t>
      </w:r>
      <w:r>
        <w:rPr>
          <w:rFonts w:cs="Calibri"/>
          <w:b/>
        </w:rPr>
        <w:t>0</w:t>
      </w:r>
      <w:r w:rsidR="00D1218A">
        <w:rPr>
          <w:rFonts w:cs="Calibri"/>
          <w:b/>
        </w:rPr>
        <w:t>2</w:t>
      </w:r>
      <w:r w:rsidR="009F679D">
        <w:rPr>
          <w:rFonts w:cs="Calibri"/>
          <w:b/>
        </w:rPr>
        <w:t>2</w:t>
      </w:r>
      <w:r w:rsidR="00D1218A">
        <w:rPr>
          <w:rFonts w:cs="Calibri"/>
          <w:b/>
        </w:rPr>
        <w:t>/PA/2025/ZBM</w:t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</w:r>
      <w:r w:rsidRPr="003A114E">
        <w:rPr>
          <w:rFonts w:cs="Calibri"/>
          <w:b/>
        </w:rPr>
        <w:tab/>
        <w:t xml:space="preserve">Załącznik Nr </w:t>
      </w:r>
      <w:r>
        <w:rPr>
          <w:rFonts w:cs="Calibri"/>
          <w:b/>
        </w:rPr>
        <w:t>1</w:t>
      </w:r>
      <w:r w:rsidRPr="003A114E">
        <w:rPr>
          <w:rFonts w:cs="Calibri"/>
          <w:b/>
        </w:rPr>
        <w:t xml:space="preserve"> do SWZ</w:t>
      </w:r>
    </w:p>
    <w:p w14:paraId="37CF40D1" w14:textId="763AA74C" w:rsidR="00221437" w:rsidRDefault="003F3209" w:rsidP="00DB67BD">
      <w:pPr>
        <w:pStyle w:val="Nagwek"/>
        <w:tabs>
          <w:tab w:val="center" w:pos="4377"/>
          <w:tab w:val="right" w:pos="8934"/>
        </w:tabs>
        <w:ind w:right="562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bookmarkEnd w:id="0"/>
      <w:r w:rsidR="00DB67BD">
        <w:rPr>
          <w:rFonts w:ascii="Arial" w:hAnsi="Arial" w:cs="Arial"/>
          <w:b/>
        </w:rPr>
        <w:t xml:space="preserve">     </w:t>
      </w:r>
    </w:p>
    <w:p w14:paraId="30CE665A" w14:textId="77777777" w:rsidR="009150C0" w:rsidRPr="007A6E3F" w:rsidRDefault="009150C0" w:rsidP="00E40B18">
      <w:pPr>
        <w:jc w:val="right"/>
        <w:rPr>
          <w:rFonts w:ascii="Arial" w:hAnsi="Arial" w:cs="Arial"/>
        </w:rPr>
      </w:pPr>
    </w:p>
    <w:p w14:paraId="296A6379" w14:textId="77777777" w:rsidR="005024E1" w:rsidRPr="007A6E3F" w:rsidRDefault="00221437" w:rsidP="005024E1">
      <w:pPr>
        <w:spacing w:line="276" w:lineRule="auto"/>
        <w:jc w:val="both"/>
        <w:rPr>
          <w:rFonts w:ascii="Arial" w:hAnsi="Arial" w:cs="Arial"/>
          <w:b/>
        </w:rPr>
      </w:pPr>
      <w:r w:rsidRPr="007A6E3F">
        <w:rPr>
          <w:rFonts w:ascii="Arial" w:hAnsi="Arial" w:cs="Arial"/>
          <w:b/>
        </w:rPr>
        <w:t>Nazwa i adres WYKONAWCY</w:t>
      </w:r>
      <w:r w:rsidR="005024E1" w:rsidRPr="007A6E3F">
        <w:rPr>
          <w:rStyle w:val="Odwoanieprzypisudolnego"/>
          <w:rFonts w:ascii="Arial" w:hAnsi="Arial" w:cs="Arial"/>
          <w:b/>
        </w:rPr>
        <w:footnoteReference w:id="1"/>
      </w:r>
    </w:p>
    <w:p w14:paraId="061CFE98" w14:textId="77777777" w:rsidR="00885651" w:rsidRDefault="00885651" w:rsidP="00653B34">
      <w:pPr>
        <w:pStyle w:val="Teksttreci1"/>
        <w:shd w:val="clear" w:color="auto" w:fill="auto"/>
        <w:spacing w:line="216" w:lineRule="exact"/>
        <w:ind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7176D845" w14:textId="47724710" w:rsidR="00221437" w:rsidRPr="007A6E3F" w:rsidRDefault="00221437" w:rsidP="00653B34">
      <w:pPr>
        <w:pStyle w:val="Teksttreci1"/>
        <w:shd w:val="clear" w:color="auto" w:fill="auto"/>
        <w:spacing w:line="216" w:lineRule="exact"/>
        <w:ind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Nazwa/Imię, nazwisko Wykonawcy:</w:t>
      </w:r>
    </w:p>
    <w:p w14:paraId="7753BB8F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624F5DC0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</w:t>
      </w:r>
      <w:r w:rsidR="005024E1" w:rsidRPr="007A6E3F">
        <w:rPr>
          <w:rFonts w:ascii="Arial" w:hAnsi="Arial" w:cs="Arial"/>
          <w:color w:val="auto"/>
          <w:sz w:val="20"/>
          <w:szCs w:val="20"/>
        </w:rPr>
        <w:t>….</w:t>
      </w:r>
      <w:r w:rsidRPr="007A6E3F">
        <w:rPr>
          <w:rFonts w:ascii="Arial" w:hAnsi="Arial" w:cs="Arial"/>
          <w:color w:val="auto"/>
          <w:sz w:val="20"/>
          <w:szCs w:val="20"/>
        </w:rPr>
        <w:t>……………………………</w:t>
      </w:r>
      <w:r w:rsidR="00653B34" w:rsidRPr="007A6E3F">
        <w:rPr>
          <w:rFonts w:ascii="Arial" w:hAnsi="Arial" w:cs="Arial"/>
          <w:color w:val="auto"/>
          <w:sz w:val="20"/>
          <w:szCs w:val="20"/>
        </w:rPr>
        <w:t>.</w:t>
      </w:r>
      <w:r w:rsidRPr="007A6E3F">
        <w:rPr>
          <w:rFonts w:ascii="Arial" w:hAnsi="Arial" w:cs="Arial"/>
          <w:color w:val="auto"/>
          <w:sz w:val="20"/>
          <w:szCs w:val="20"/>
        </w:rPr>
        <w:t>……………….…</w:t>
      </w:r>
    </w:p>
    <w:p w14:paraId="19CC71E2" w14:textId="77777777" w:rsidR="00653B34" w:rsidRPr="007A6E3F" w:rsidRDefault="00653B34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5339AA7D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Zarejestrowany adres Wykonawcy:</w:t>
      </w:r>
    </w:p>
    <w:p w14:paraId="664E70DF" w14:textId="77777777" w:rsidR="00221437" w:rsidRPr="007A6E3F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6A4D17B1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ulica</w:t>
      </w:r>
      <w:r w:rsidRPr="007A6E3F">
        <w:rPr>
          <w:rFonts w:ascii="Arial" w:hAnsi="Arial" w:cs="Arial"/>
          <w:color w:val="auto"/>
          <w:sz w:val="20"/>
          <w:szCs w:val="20"/>
        </w:rPr>
        <w:tab/>
        <w:t>nr domu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2A92C4BB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kod</w:t>
      </w:r>
      <w:r w:rsidRPr="007A6E3F">
        <w:rPr>
          <w:rFonts w:ascii="Arial" w:hAnsi="Arial" w:cs="Arial"/>
          <w:color w:val="auto"/>
          <w:sz w:val="20"/>
          <w:szCs w:val="20"/>
        </w:rPr>
        <w:tab/>
        <w:t>miejscowość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5B921532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powiat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  <w:r w:rsidR="005024E1" w:rsidRPr="007A6E3F">
        <w:rPr>
          <w:rFonts w:ascii="Arial" w:hAnsi="Arial" w:cs="Arial"/>
          <w:color w:val="auto"/>
          <w:sz w:val="20"/>
          <w:szCs w:val="20"/>
        </w:rPr>
        <w:t xml:space="preserve"> </w:t>
      </w:r>
      <w:r w:rsidRPr="007A6E3F">
        <w:rPr>
          <w:rFonts w:ascii="Arial" w:hAnsi="Arial" w:cs="Arial"/>
          <w:color w:val="auto"/>
          <w:sz w:val="20"/>
          <w:szCs w:val="20"/>
        </w:rPr>
        <w:t>województwo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0E440226" w14:textId="77777777" w:rsidR="00221437" w:rsidRPr="007A6E3F" w:rsidRDefault="00CA5EC7" w:rsidP="00D0273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tel.: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  <w:r w:rsidRPr="007A6E3F">
        <w:rPr>
          <w:rFonts w:ascii="Arial" w:hAnsi="Arial" w:cs="Arial"/>
          <w:color w:val="auto"/>
          <w:sz w:val="20"/>
          <w:szCs w:val="20"/>
        </w:rPr>
        <w:tab/>
        <w:t>fax:…………………………………..… e-mail: ………</w:t>
      </w:r>
      <w:r w:rsidR="005024E1" w:rsidRPr="007A6E3F">
        <w:rPr>
          <w:rFonts w:ascii="Arial" w:hAnsi="Arial" w:cs="Arial"/>
          <w:color w:val="auto"/>
          <w:sz w:val="20"/>
          <w:szCs w:val="20"/>
        </w:rPr>
        <w:t>………</w:t>
      </w:r>
      <w:r w:rsidRPr="007A6E3F">
        <w:rPr>
          <w:rFonts w:ascii="Arial" w:hAnsi="Arial" w:cs="Arial"/>
          <w:color w:val="auto"/>
          <w:sz w:val="20"/>
          <w:szCs w:val="20"/>
        </w:rPr>
        <w:t>…………</w:t>
      </w:r>
    </w:p>
    <w:p w14:paraId="62131D41" w14:textId="162FB572" w:rsidR="00221437" w:rsidRPr="007A6E3F" w:rsidRDefault="007F4E5F" w:rsidP="00D0273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NIP</w:t>
      </w:r>
      <w:r w:rsidR="00221437" w:rsidRPr="007A6E3F">
        <w:rPr>
          <w:rFonts w:ascii="Arial" w:hAnsi="Arial" w:cs="Arial"/>
          <w:color w:val="auto"/>
          <w:sz w:val="20"/>
          <w:szCs w:val="20"/>
        </w:rPr>
        <w:t>:</w:t>
      </w:r>
      <w:r w:rsidR="00221437" w:rsidRPr="007A6E3F">
        <w:rPr>
          <w:rFonts w:ascii="Arial" w:hAnsi="Arial" w:cs="Arial"/>
          <w:color w:val="auto"/>
          <w:sz w:val="20"/>
          <w:szCs w:val="20"/>
        </w:rPr>
        <w:tab/>
      </w:r>
      <w:r w:rsidR="00221437" w:rsidRPr="007A6E3F">
        <w:rPr>
          <w:rFonts w:ascii="Arial" w:hAnsi="Arial" w:cs="Arial"/>
          <w:color w:val="auto"/>
          <w:sz w:val="20"/>
          <w:szCs w:val="20"/>
        </w:rPr>
        <w:tab/>
      </w:r>
      <w:r w:rsidR="005E3107">
        <w:rPr>
          <w:rFonts w:ascii="Arial" w:hAnsi="Arial" w:cs="Arial"/>
          <w:color w:val="auto"/>
          <w:sz w:val="20"/>
          <w:szCs w:val="20"/>
        </w:rPr>
        <w:t>REGON: ………………………….</w:t>
      </w:r>
    </w:p>
    <w:p w14:paraId="123B195C" w14:textId="1E953BDB" w:rsidR="005024E1" w:rsidRPr="007A6E3F" w:rsidRDefault="005024E1" w:rsidP="00D0273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Numer bankowego rachunku rozliczeniowego</w:t>
      </w:r>
      <w:r w:rsidR="0088091C">
        <w:rPr>
          <w:rFonts w:ascii="Arial" w:hAnsi="Arial" w:cs="Arial"/>
          <w:sz w:val="20"/>
          <w:szCs w:val="20"/>
        </w:rPr>
        <w:t>:</w:t>
      </w:r>
      <w:r w:rsidR="00172B2C" w:rsidRPr="007A6E3F">
        <w:rPr>
          <w:rFonts w:ascii="Arial" w:hAnsi="Arial" w:cs="Arial"/>
          <w:sz w:val="20"/>
          <w:szCs w:val="20"/>
        </w:rPr>
        <w:t>: …………………………..</w:t>
      </w:r>
      <w:r w:rsidRPr="007A6E3F">
        <w:rPr>
          <w:rFonts w:ascii="Arial" w:hAnsi="Arial" w:cs="Arial"/>
          <w:sz w:val="20"/>
          <w:szCs w:val="20"/>
        </w:rPr>
        <w:t>……………………………</w:t>
      </w:r>
      <w:r w:rsidR="0088091C">
        <w:rPr>
          <w:rFonts w:ascii="Arial" w:hAnsi="Arial" w:cs="Arial"/>
          <w:sz w:val="20"/>
          <w:szCs w:val="20"/>
        </w:rPr>
        <w:t>…..</w:t>
      </w:r>
    </w:p>
    <w:p w14:paraId="0048A289" w14:textId="77777777" w:rsidR="00221437" w:rsidRPr="007A6E3F" w:rsidRDefault="00221437" w:rsidP="00D0273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Do kontaktów z Zamawiającym w czasie trwania postępowania o udzielenie zamówienia wyznaczamy</w:t>
      </w:r>
    </w:p>
    <w:p w14:paraId="7D901983" w14:textId="77777777" w:rsidR="00221437" w:rsidRPr="007A6E3F" w:rsidRDefault="00221437" w:rsidP="00D02734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(imię i nazwisko)</w:t>
      </w:r>
      <w:r w:rsidR="005024E1" w:rsidRPr="007A6E3F">
        <w:rPr>
          <w:rFonts w:ascii="Arial" w:hAnsi="Arial" w:cs="Arial"/>
          <w:color w:val="auto"/>
          <w:sz w:val="20"/>
          <w:szCs w:val="20"/>
        </w:rPr>
        <w:t xml:space="preserve">  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  <w:proofErr w:type="spellStart"/>
      <w:r w:rsidRPr="007A6E3F">
        <w:rPr>
          <w:rFonts w:ascii="Arial" w:hAnsi="Arial" w:cs="Arial"/>
          <w:color w:val="auto"/>
          <w:sz w:val="20"/>
          <w:szCs w:val="20"/>
        </w:rPr>
        <w:t>tel</w:t>
      </w:r>
      <w:proofErr w:type="spellEnd"/>
      <w:r w:rsidRPr="007A6E3F">
        <w:rPr>
          <w:rFonts w:ascii="Arial" w:hAnsi="Arial" w:cs="Arial"/>
          <w:color w:val="auto"/>
          <w:sz w:val="20"/>
          <w:szCs w:val="20"/>
        </w:rPr>
        <w:tab/>
        <w:t>e-mail</w:t>
      </w:r>
      <w:r w:rsidRPr="007A6E3F">
        <w:rPr>
          <w:rFonts w:ascii="Arial" w:hAnsi="Arial" w:cs="Arial"/>
          <w:color w:val="auto"/>
          <w:sz w:val="20"/>
          <w:szCs w:val="20"/>
        </w:rPr>
        <w:tab/>
      </w:r>
    </w:p>
    <w:p w14:paraId="1C2FBC31" w14:textId="77777777" w:rsidR="00C56081" w:rsidRPr="007A6E3F" w:rsidRDefault="00C56081" w:rsidP="00C56081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7A6E3F">
        <w:rPr>
          <w:rFonts w:ascii="Arial" w:hAnsi="Arial" w:cs="Arial"/>
          <w:color w:val="auto"/>
          <w:sz w:val="20"/>
          <w:szCs w:val="20"/>
        </w:rPr>
        <w:t>Osoba (osoby) uprawniona do podpisania umowy:..…………………</w:t>
      </w:r>
      <w:r w:rsidR="00172B2C" w:rsidRPr="007A6E3F">
        <w:rPr>
          <w:rFonts w:ascii="Arial" w:hAnsi="Arial" w:cs="Arial"/>
          <w:color w:val="auto"/>
          <w:sz w:val="20"/>
          <w:szCs w:val="20"/>
        </w:rPr>
        <w:t>..</w:t>
      </w:r>
      <w:r w:rsidRPr="007A6E3F">
        <w:rPr>
          <w:rFonts w:ascii="Arial" w:hAnsi="Arial" w:cs="Arial"/>
          <w:color w:val="auto"/>
          <w:sz w:val="20"/>
          <w:szCs w:val="20"/>
        </w:rPr>
        <w:t>……………………….……………,</w:t>
      </w:r>
    </w:p>
    <w:p w14:paraId="0FAC806F" w14:textId="77777777" w:rsidR="00221437" w:rsidRPr="007A6E3F" w:rsidRDefault="00221437" w:rsidP="007728D6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7A6E3F">
        <w:rPr>
          <w:rFonts w:ascii="Arial" w:hAnsi="Arial" w:cs="Arial"/>
          <w:b/>
          <w:sz w:val="22"/>
          <w:szCs w:val="22"/>
        </w:rPr>
        <w:t>O F E R T A</w:t>
      </w:r>
    </w:p>
    <w:p w14:paraId="25FEEE9E" w14:textId="1A6C626F" w:rsidR="00172B2C" w:rsidRDefault="00172B2C" w:rsidP="00713242">
      <w:pPr>
        <w:jc w:val="both"/>
        <w:rPr>
          <w:rFonts w:ascii="Arial" w:hAnsi="Arial" w:cs="Arial"/>
        </w:rPr>
      </w:pPr>
      <w:r w:rsidRPr="007A6E3F">
        <w:rPr>
          <w:rFonts w:ascii="Arial" w:hAnsi="Arial" w:cs="Arial"/>
        </w:rPr>
        <w:t xml:space="preserve">Niniejszym składam/y ofertę </w:t>
      </w:r>
      <w:r w:rsidR="00FD2DE3" w:rsidRPr="007A6E3F">
        <w:rPr>
          <w:rFonts w:ascii="Arial" w:hAnsi="Arial" w:cs="Arial"/>
        </w:rPr>
        <w:t>w postępowaniu o udzielenie zamówienia publicznego na zadanie pn</w:t>
      </w:r>
      <w:r w:rsidR="00173A0E">
        <w:rPr>
          <w:rFonts w:ascii="Arial" w:hAnsi="Arial" w:cs="Arial"/>
        </w:rPr>
        <w:t>.</w:t>
      </w:r>
      <w:r w:rsidR="00DD26BD">
        <w:rPr>
          <w:rFonts w:ascii="Arial" w:hAnsi="Arial" w:cs="Arial"/>
        </w:rPr>
        <w:t>:</w:t>
      </w:r>
      <w:r w:rsidR="00DD26BD">
        <w:rPr>
          <w:rFonts w:ascii="Arial" w:hAnsi="Arial" w:cs="Arial"/>
        </w:rPr>
        <w:br/>
      </w:r>
      <w:r w:rsidR="00D619B6" w:rsidRPr="0088091C">
        <w:rPr>
          <w:rFonts w:ascii="Arial" w:hAnsi="Arial" w:cs="Arial"/>
          <w:b/>
          <w:bCs/>
        </w:rPr>
        <w:t>„</w:t>
      </w:r>
      <w:r w:rsidR="00241F6B">
        <w:rPr>
          <w:rFonts w:ascii="Arial" w:hAnsi="Arial" w:cs="Arial"/>
          <w:b/>
          <w:bCs/>
        </w:rPr>
        <w:t>W</w:t>
      </w:r>
      <w:r w:rsidR="00D1218A">
        <w:rPr>
          <w:rFonts w:ascii="Arial" w:hAnsi="Arial" w:cs="Arial"/>
          <w:b/>
          <w:bCs/>
        </w:rPr>
        <w:t>ykonanie remontu</w:t>
      </w:r>
      <w:r w:rsidR="009F679D">
        <w:rPr>
          <w:rFonts w:ascii="Arial" w:hAnsi="Arial" w:cs="Arial"/>
          <w:b/>
          <w:bCs/>
        </w:rPr>
        <w:t xml:space="preserve"> </w:t>
      </w:r>
      <w:r w:rsidR="000E4359">
        <w:rPr>
          <w:rFonts w:ascii="Arial" w:hAnsi="Arial" w:cs="Arial"/>
          <w:b/>
          <w:bCs/>
        </w:rPr>
        <w:t xml:space="preserve">lokalu </w:t>
      </w:r>
      <w:r w:rsidR="009F679D">
        <w:rPr>
          <w:rFonts w:ascii="Arial" w:hAnsi="Arial" w:cs="Arial"/>
          <w:b/>
          <w:bCs/>
        </w:rPr>
        <w:t>mieszkalnego nr 3 przy ul. Pszczyńskiej 128</w:t>
      </w:r>
      <w:r w:rsidR="009C45E9">
        <w:rPr>
          <w:rFonts w:ascii="Arial" w:hAnsi="Arial" w:cs="Arial"/>
          <w:b/>
          <w:bCs/>
        </w:rPr>
        <w:t xml:space="preserve"> w Gliwicach</w:t>
      </w:r>
      <w:r w:rsidR="009F679D">
        <w:rPr>
          <w:rFonts w:ascii="Arial" w:hAnsi="Arial" w:cs="Arial"/>
          <w:b/>
          <w:bCs/>
        </w:rPr>
        <w:t xml:space="preserve"> z przeznaczeniem </w:t>
      </w:r>
      <w:r w:rsidR="00241F6B">
        <w:rPr>
          <w:rFonts w:ascii="Arial" w:hAnsi="Arial" w:cs="Arial"/>
          <w:b/>
          <w:bCs/>
        </w:rPr>
        <w:t xml:space="preserve">do zamieszkania </w:t>
      </w:r>
      <w:r w:rsidR="009F679D">
        <w:rPr>
          <w:rFonts w:ascii="Arial" w:hAnsi="Arial" w:cs="Arial"/>
          <w:b/>
          <w:bCs/>
        </w:rPr>
        <w:t>dla rodzin zastępczych</w:t>
      </w:r>
      <w:r w:rsidR="00713242" w:rsidRPr="0088091C">
        <w:rPr>
          <w:rFonts w:ascii="Arial" w:hAnsi="Arial" w:cs="Arial"/>
          <w:b/>
          <w:bCs/>
        </w:rPr>
        <w:t>”</w:t>
      </w:r>
      <w:r w:rsidR="00F12384" w:rsidRPr="0088091C">
        <w:rPr>
          <w:rFonts w:ascii="Arial" w:hAnsi="Arial" w:cs="Arial"/>
          <w:b/>
          <w:bCs/>
        </w:rPr>
        <w:t>,</w:t>
      </w:r>
      <w:r w:rsidR="00F12384">
        <w:rPr>
          <w:rFonts w:ascii="Arial" w:hAnsi="Arial" w:cs="Arial"/>
        </w:rPr>
        <w:t xml:space="preserve"> </w:t>
      </w:r>
      <w:r w:rsidRPr="007A6E3F">
        <w:rPr>
          <w:rFonts w:ascii="Arial" w:hAnsi="Arial" w:cs="Arial"/>
        </w:rPr>
        <w:t>zgodnie z wymogami określonymi w Specyfikacji warunków zamówienia i projekcie umowy.</w:t>
      </w:r>
    </w:p>
    <w:p w14:paraId="2E906141" w14:textId="77777777" w:rsidR="00713242" w:rsidRPr="00713242" w:rsidRDefault="00713242" w:rsidP="00713242">
      <w:pPr>
        <w:jc w:val="both"/>
        <w:rPr>
          <w:rFonts w:ascii="Arial" w:hAnsi="Arial" w:cs="Arial"/>
          <w:b/>
          <w:bCs/>
          <w:lang w:eastAsia="en-US"/>
        </w:rPr>
      </w:pPr>
    </w:p>
    <w:p w14:paraId="4014DFF1" w14:textId="7D08D883" w:rsidR="00C56081" w:rsidRPr="007A6E3F" w:rsidRDefault="00172B2C" w:rsidP="00574205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7A6E3F">
        <w:rPr>
          <w:rFonts w:ascii="Arial" w:hAnsi="Arial" w:cs="Arial"/>
        </w:rPr>
        <w:t>Oferuję/</w:t>
      </w:r>
      <w:proofErr w:type="spellStart"/>
      <w:r w:rsidRPr="007A6E3F">
        <w:rPr>
          <w:rFonts w:ascii="Arial" w:hAnsi="Arial" w:cs="Arial"/>
        </w:rPr>
        <w:t>emy</w:t>
      </w:r>
      <w:proofErr w:type="spellEnd"/>
      <w:r w:rsidRPr="007A6E3F">
        <w:rPr>
          <w:rFonts w:ascii="Arial" w:hAnsi="Arial" w:cs="Arial"/>
        </w:rPr>
        <w:t xml:space="preserve"> wykonanie przedmiotu zamówienia zgo</w:t>
      </w:r>
      <w:r w:rsidR="00EE62F7">
        <w:rPr>
          <w:rFonts w:ascii="Arial" w:hAnsi="Arial" w:cs="Arial"/>
        </w:rPr>
        <w:t xml:space="preserve">dnie z wymaganiami określonymi  </w:t>
      </w:r>
      <w:r w:rsidR="00574205">
        <w:rPr>
          <w:rFonts w:ascii="Arial" w:hAnsi="Arial" w:cs="Arial"/>
        </w:rPr>
        <w:t xml:space="preserve">w SWZ, </w:t>
      </w:r>
      <w:r w:rsidRPr="007A6E3F">
        <w:rPr>
          <w:rFonts w:ascii="Arial" w:hAnsi="Arial" w:cs="Arial"/>
        </w:rPr>
        <w:t xml:space="preserve">obliczone na podstawie zakładanego zakresu rzeczowego za wynagrodzeniem ryczałtowym, które nie przekroczy kwoty </w:t>
      </w:r>
      <w:r w:rsidR="00333890" w:rsidRPr="007A6E3F">
        <w:rPr>
          <w:rFonts w:ascii="Arial" w:hAnsi="Arial" w:cs="Arial"/>
        </w:rPr>
        <w:t>wykonania zamówienia:</w:t>
      </w:r>
      <w:r w:rsidR="00333890" w:rsidRPr="007A6E3F">
        <w:rPr>
          <w:rFonts w:ascii="Arial" w:hAnsi="Arial" w:cs="Arial"/>
        </w:rPr>
        <w:br/>
      </w:r>
    </w:p>
    <w:p w14:paraId="5AF5EBB4" w14:textId="25C289F8" w:rsidR="00C56081" w:rsidRPr="003E41C0" w:rsidRDefault="00C56081" w:rsidP="00334B1C">
      <w:pPr>
        <w:numPr>
          <w:ilvl w:val="0"/>
          <w:numId w:val="12"/>
        </w:numPr>
        <w:rPr>
          <w:rFonts w:ascii="Arial" w:hAnsi="Arial" w:cs="Arial"/>
          <w:color w:val="000000"/>
        </w:rPr>
      </w:pPr>
      <w:r w:rsidRPr="003E41C0">
        <w:rPr>
          <w:rFonts w:ascii="Arial" w:hAnsi="Arial" w:cs="Arial"/>
        </w:rPr>
        <w:t>Brutto</w:t>
      </w:r>
      <w:r w:rsidRPr="003E41C0">
        <w:rPr>
          <w:rFonts w:ascii="Arial" w:hAnsi="Arial" w:cs="Arial"/>
        </w:rPr>
        <w:tab/>
        <w:t>………………………………… zł</w:t>
      </w:r>
      <w:r w:rsidRPr="003E41C0">
        <w:rPr>
          <w:rFonts w:ascii="Arial" w:hAnsi="Arial" w:cs="Arial"/>
        </w:rPr>
        <w:br/>
        <w:t xml:space="preserve"> </w:t>
      </w:r>
      <w:r w:rsidRPr="003E41C0">
        <w:rPr>
          <w:rFonts w:ascii="Arial" w:hAnsi="Arial" w:cs="Arial"/>
        </w:rPr>
        <w:br/>
        <w:t>słownie złotych: ………</w:t>
      </w:r>
      <w:r w:rsidR="00574205" w:rsidRPr="003E41C0">
        <w:rPr>
          <w:rFonts w:ascii="Arial" w:hAnsi="Arial" w:cs="Arial"/>
        </w:rPr>
        <w:t>……..………………………………………………………………………</w:t>
      </w:r>
      <w:r w:rsidRPr="003E41C0">
        <w:rPr>
          <w:rFonts w:ascii="Arial" w:hAnsi="Arial" w:cs="Arial"/>
        </w:rPr>
        <w:br/>
      </w:r>
      <w:r w:rsidRPr="003E41C0">
        <w:rPr>
          <w:rFonts w:ascii="Arial" w:hAnsi="Arial" w:cs="Arial"/>
        </w:rPr>
        <w:br/>
      </w:r>
      <w:r w:rsidR="00172B2C" w:rsidRPr="003E41C0">
        <w:rPr>
          <w:rFonts w:ascii="Arial" w:hAnsi="Arial" w:cs="Arial"/>
        </w:rPr>
        <w:t>(na powyższą kwotę składa się cena netto + należny podatek VAT</w:t>
      </w:r>
      <w:r w:rsidR="00172B2C" w:rsidRPr="003E41C0">
        <w:rPr>
          <w:rFonts w:ascii="Arial" w:hAnsi="Arial" w:cs="Arial"/>
          <w:color w:val="000000"/>
        </w:rPr>
        <w:t>)</w:t>
      </w:r>
      <w:r w:rsidRPr="003E41C0">
        <w:rPr>
          <w:rFonts w:ascii="Arial" w:hAnsi="Arial" w:cs="Arial"/>
          <w:color w:val="000000"/>
        </w:rPr>
        <w:t xml:space="preserve"> </w:t>
      </w:r>
    </w:p>
    <w:p w14:paraId="276044D0" w14:textId="18A512FD" w:rsidR="00497861" w:rsidRPr="007A6E3F" w:rsidRDefault="00D619B6" w:rsidP="00574205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</w:rPr>
      </w:pPr>
      <w:r w:rsidRPr="007A6E3F">
        <w:rPr>
          <w:rFonts w:ascii="Arial" w:hAnsi="Arial" w:cs="Arial"/>
          <w:b/>
        </w:rPr>
        <w:t xml:space="preserve">Termin realizacji zamówienia: </w:t>
      </w:r>
      <w:r w:rsidR="003E41C0">
        <w:rPr>
          <w:rFonts w:ascii="Arial" w:hAnsi="Arial" w:cs="Arial"/>
        </w:rPr>
        <w:t>zgodnie z pkt.</w:t>
      </w:r>
      <w:r w:rsidR="00C92171">
        <w:rPr>
          <w:rFonts w:ascii="Arial" w:hAnsi="Arial" w:cs="Arial"/>
        </w:rPr>
        <w:t xml:space="preserve"> 3.1 SWZ</w:t>
      </w:r>
      <w:r w:rsidR="00497861" w:rsidRPr="007A6E3F">
        <w:rPr>
          <w:rFonts w:ascii="Arial" w:hAnsi="Arial" w:cs="Arial"/>
          <w:b/>
        </w:rPr>
        <w:t xml:space="preserve"> </w:t>
      </w:r>
    </w:p>
    <w:p w14:paraId="6621D99A" w14:textId="43CCBF0A" w:rsidR="00E433E6" w:rsidRDefault="00EE62F7" w:rsidP="00E433E6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CA415F">
        <w:rPr>
          <w:rFonts w:ascii="Arial" w:hAnsi="Arial" w:cs="Arial"/>
          <w:b/>
        </w:rPr>
        <w:t>Deklaruję/my udzielenie gwarancji i rękojmi za wady na przedmiot zamówienia:</w:t>
      </w:r>
      <w:r w:rsidR="00E433E6">
        <w:rPr>
          <w:rFonts w:ascii="Arial" w:hAnsi="Arial" w:cs="Arial"/>
          <w:b/>
        </w:rPr>
        <w:t xml:space="preserve"> …….…. miesięcy</w:t>
      </w:r>
    </w:p>
    <w:p w14:paraId="16C1E424" w14:textId="77777777" w:rsidR="00E433E6" w:rsidRPr="00E433E6" w:rsidRDefault="00E433E6" w:rsidP="00E433E6">
      <w:pPr>
        <w:suppressAutoHyphens/>
        <w:spacing w:before="120"/>
        <w:ind w:left="357"/>
        <w:rPr>
          <w:rFonts w:ascii="Arial" w:hAnsi="Arial" w:cs="Arial"/>
          <w:b/>
        </w:rPr>
      </w:pPr>
    </w:p>
    <w:p w14:paraId="3AAD2115" w14:textId="1C89E166" w:rsidR="00DA540A" w:rsidRPr="007A6E3F" w:rsidRDefault="00EE62F7" w:rsidP="0057445F">
      <w:pPr>
        <w:suppressAutoHyphens/>
        <w:spacing w:before="120"/>
        <w:ind w:left="357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18"/>
          <w:szCs w:val="18"/>
        </w:rPr>
        <w:t>U</w:t>
      </w:r>
      <w:r w:rsidRPr="007A6E3F">
        <w:rPr>
          <w:rFonts w:ascii="Arial" w:hAnsi="Arial" w:cs="Arial"/>
          <w:sz w:val="18"/>
          <w:szCs w:val="18"/>
        </w:rPr>
        <w:t>waga: Zamawiający wymaga aby deklarowany okres gwarancji i rękojmi za wady na przedmiot zamów</w:t>
      </w:r>
      <w:r w:rsidR="000263F0">
        <w:rPr>
          <w:rFonts w:ascii="Arial" w:hAnsi="Arial" w:cs="Arial"/>
          <w:sz w:val="18"/>
          <w:szCs w:val="18"/>
        </w:rPr>
        <w:t xml:space="preserve">ienia zawierał się w okresie </w:t>
      </w:r>
      <w:r w:rsidR="00E433E6">
        <w:rPr>
          <w:rFonts w:ascii="Arial" w:hAnsi="Arial" w:cs="Arial"/>
          <w:sz w:val="18"/>
          <w:szCs w:val="18"/>
        </w:rPr>
        <w:t>od 36 do 60</w:t>
      </w:r>
      <w:r w:rsidR="000263F0">
        <w:rPr>
          <w:rFonts w:ascii="Arial" w:hAnsi="Arial" w:cs="Arial"/>
          <w:sz w:val="18"/>
          <w:szCs w:val="18"/>
        </w:rPr>
        <w:t>.</w:t>
      </w:r>
      <w:r w:rsidRPr="007A6E3F">
        <w:rPr>
          <w:rFonts w:ascii="Arial" w:hAnsi="Arial" w:cs="Arial"/>
          <w:sz w:val="18"/>
          <w:szCs w:val="18"/>
        </w:rPr>
        <w:t xml:space="preserve"> miesięcy</w:t>
      </w:r>
      <w:r w:rsidRPr="00D439A5">
        <w:rPr>
          <w:rFonts w:ascii="Arial" w:hAnsi="Arial" w:cs="Arial"/>
          <w:sz w:val="18"/>
          <w:szCs w:val="18"/>
        </w:rPr>
        <w:t>.</w:t>
      </w:r>
    </w:p>
    <w:p w14:paraId="38789A6C" w14:textId="77777777" w:rsidR="00D619B6" w:rsidRPr="007A6E3F" w:rsidRDefault="00D619B6" w:rsidP="000623AB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7A6E3F">
        <w:rPr>
          <w:rFonts w:ascii="Arial" w:hAnsi="Arial" w:cs="Arial"/>
          <w:b/>
        </w:rPr>
        <w:t xml:space="preserve">Warunki płatności: </w:t>
      </w:r>
      <w:r w:rsidRPr="007A6E3F">
        <w:rPr>
          <w:rFonts w:ascii="Arial" w:hAnsi="Arial" w:cs="Arial"/>
        </w:rPr>
        <w:t>zgodnie z wzorem umowy</w:t>
      </w:r>
      <w:r w:rsidRPr="007A6E3F">
        <w:rPr>
          <w:rFonts w:ascii="Arial" w:hAnsi="Arial" w:cs="Arial"/>
          <w:b/>
        </w:rPr>
        <w:t xml:space="preserve">. </w:t>
      </w:r>
    </w:p>
    <w:p w14:paraId="05C90651" w14:textId="77777777" w:rsidR="00D619B6" w:rsidRDefault="00D619B6" w:rsidP="000623AB">
      <w:pPr>
        <w:numPr>
          <w:ilvl w:val="0"/>
          <w:numId w:val="13"/>
        </w:numPr>
        <w:suppressAutoHyphens/>
        <w:spacing w:before="120"/>
        <w:ind w:left="357" w:hanging="357"/>
        <w:rPr>
          <w:rFonts w:ascii="Arial" w:hAnsi="Arial" w:cs="Arial"/>
          <w:b/>
        </w:rPr>
      </w:pPr>
      <w:r w:rsidRPr="007A6E3F">
        <w:rPr>
          <w:rFonts w:ascii="Arial" w:hAnsi="Arial" w:cs="Arial"/>
          <w:b/>
        </w:rPr>
        <w:t>Niniejszym oświadczam</w:t>
      </w:r>
      <w:r w:rsidR="009271A3" w:rsidRPr="007A6E3F">
        <w:rPr>
          <w:rFonts w:ascii="Arial" w:hAnsi="Arial" w:cs="Arial"/>
          <w:b/>
        </w:rPr>
        <w:t>/</w:t>
      </w:r>
      <w:r w:rsidRPr="007A6E3F">
        <w:rPr>
          <w:rFonts w:ascii="Arial" w:hAnsi="Arial" w:cs="Arial"/>
          <w:b/>
        </w:rPr>
        <w:t xml:space="preserve">y, że: </w:t>
      </w:r>
    </w:p>
    <w:p w14:paraId="65A1D501" w14:textId="77777777" w:rsidR="000263F0" w:rsidRPr="007A6E3F" w:rsidRDefault="000263F0" w:rsidP="000263F0">
      <w:pPr>
        <w:suppressAutoHyphens/>
        <w:spacing w:before="120"/>
        <w:ind w:left="357"/>
        <w:rPr>
          <w:rFonts w:ascii="Arial" w:hAnsi="Arial" w:cs="Arial"/>
          <w:b/>
        </w:rPr>
      </w:pPr>
    </w:p>
    <w:p w14:paraId="0C04062E" w14:textId="77777777" w:rsidR="00A73C6A" w:rsidRPr="007A6E3F" w:rsidRDefault="00A73C6A" w:rsidP="000623AB">
      <w:pPr>
        <w:pStyle w:val="Akapitzlist"/>
        <w:numPr>
          <w:ilvl w:val="0"/>
          <w:numId w:val="14"/>
        </w:numPr>
        <w:suppressAutoHyphens/>
        <w:spacing w:before="120" w:line="360" w:lineRule="auto"/>
        <w:contextualSpacing w:val="0"/>
        <w:rPr>
          <w:rFonts w:ascii="Arial" w:hAnsi="Arial" w:cs="Arial"/>
          <w:vanish/>
        </w:rPr>
      </w:pPr>
    </w:p>
    <w:p w14:paraId="116DC165" w14:textId="77777777" w:rsidR="00A73C6A" w:rsidRPr="007A6E3F" w:rsidRDefault="00A73C6A" w:rsidP="000623AB">
      <w:pPr>
        <w:pStyle w:val="Akapitzlist"/>
        <w:numPr>
          <w:ilvl w:val="0"/>
          <w:numId w:val="14"/>
        </w:numPr>
        <w:suppressAutoHyphens/>
        <w:spacing w:before="120" w:line="360" w:lineRule="auto"/>
        <w:contextualSpacing w:val="0"/>
        <w:rPr>
          <w:rFonts w:ascii="Arial" w:hAnsi="Arial" w:cs="Arial"/>
          <w:vanish/>
        </w:rPr>
      </w:pPr>
    </w:p>
    <w:p w14:paraId="3AA0F963" w14:textId="7D985628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zapoznaliśmy się z warunkami zamówienia i przyjmujemy je bez zastrzeżeń;</w:t>
      </w:r>
    </w:p>
    <w:p w14:paraId="4C8C1F8F" w14:textId="77777777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 xml:space="preserve"> zapoznaliśmy się z </w:t>
      </w:r>
      <w:r w:rsidR="004E08DA" w:rsidRPr="000263F0">
        <w:rPr>
          <w:rFonts w:ascii="Arial" w:hAnsi="Arial" w:cs="Arial"/>
        </w:rPr>
        <w:t xml:space="preserve">projektowanymi </w:t>
      </w:r>
      <w:r w:rsidRPr="000263F0">
        <w:rPr>
          <w:rFonts w:ascii="Arial" w:hAnsi="Arial" w:cs="Arial"/>
        </w:rPr>
        <w:t xml:space="preserve">postanowieniami </w:t>
      </w:r>
      <w:r w:rsidR="004E08DA" w:rsidRPr="000263F0">
        <w:rPr>
          <w:rFonts w:ascii="Arial" w:hAnsi="Arial" w:cs="Arial"/>
        </w:rPr>
        <w:t xml:space="preserve">umownymi </w:t>
      </w:r>
      <w:r w:rsidRPr="000263F0">
        <w:rPr>
          <w:rFonts w:ascii="Arial" w:hAnsi="Arial" w:cs="Arial"/>
        </w:rPr>
        <w:t>załączon</w:t>
      </w:r>
      <w:r w:rsidR="004E08DA" w:rsidRPr="000263F0">
        <w:rPr>
          <w:rFonts w:ascii="Arial" w:hAnsi="Arial" w:cs="Arial"/>
        </w:rPr>
        <w:t>ymi</w:t>
      </w:r>
      <w:r w:rsidRPr="000263F0">
        <w:rPr>
          <w:rFonts w:ascii="Arial" w:hAnsi="Arial" w:cs="Arial"/>
        </w:rPr>
        <w:t xml:space="preserve"> do SWZ</w:t>
      </w:r>
      <w:r w:rsidR="004E08DA" w:rsidRPr="000263F0">
        <w:rPr>
          <w:rFonts w:ascii="Arial" w:hAnsi="Arial" w:cs="Arial"/>
        </w:rPr>
        <w:t xml:space="preserve">, akceptujemy </w:t>
      </w:r>
      <w:r w:rsidRPr="000263F0">
        <w:rPr>
          <w:rFonts w:ascii="Arial" w:hAnsi="Arial" w:cs="Arial"/>
        </w:rPr>
        <w:t xml:space="preserve">i przyjmujemy </w:t>
      </w:r>
      <w:r w:rsidR="004E08DA" w:rsidRPr="000263F0">
        <w:rPr>
          <w:rFonts w:ascii="Arial" w:hAnsi="Arial" w:cs="Arial"/>
        </w:rPr>
        <w:t>je</w:t>
      </w:r>
      <w:r w:rsidRPr="000263F0">
        <w:rPr>
          <w:rFonts w:ascii="Arial" w:hAnsi="Arial" w:cs="Arial"/>
        </w:rPr>
        <w:t xml:space="preserve"> bez zastrzeżeń;</w:t>
      </w:r>
    </w:p>
    <w:p w14:paraId="36A38D90" w14:textId="77777777" w:rsidR="00EF29F7" w:rsidRDefault="00EF29F7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w przypadku udzielenia zamówienia zobowiązuję się do zawarcia umowy w miejscu i w terminie wskazanym przez Pełnomocnika Zamawiającego;</w:t>
      </w:r>
    </w:p>
    <w:p w14:paraId="3B7A9445" w14:textId="77777777" w:rsidR="009E4643" w:rsidRDefault="009E4643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lastRenderedPageBreak/>
        <w:t>zapoznaliśmy się z klauzulą informacyjną o przetwarzaniu danych osobowych zawartą w pkt. 2</w:t>
      </w:r>
      <w:r w:rsidR="00DA540A" w:rsidRPr="000263F0">
        <w:rPr>
          <w:rFonts w:ascii="Arial" w:hAnsi="Arial" w:cs="Arial"/>
        </w:rPr>
        <w:t>4</w:t>
      </w:r>
      <w:r w:rsidRPr="000263F0">
        <w:rPr>
          <w:rFonts w:ascii="Arial" w:hAnsi="Arial" w:cs="Arial"/>
        </w:rPr>
        <w:t xml:space="preserve"> SWZ;</w:t>
      </w:r>
    </w:p>
    <w:p w14:paraId="6896F56E" w14:textId="77777777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przedmiot oferty jest zgodny z przedmiotem zamówienia;</w:t>
      </w:r>
    </w:p>
    <w:p w14:paraId="0252590D" w14:textId="442F27EE" w:rsidR="00D619B6" w:rsidRDefault="00D619B6" w:rsidP="000263F0">
      <w:pPr>
        <w:pStyle w:val="Akapitzlist"/>
        <w:numPr>
          <w:ilvl w:val="1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</w:rPr>
        <w:t>jesteśmy związani niniejszą ofertą przez</w:t>
      </w:r>
      <w:r w:rsidR="00212A21" w:rsidRPr="000263F0">
        <w:rPr>
          <w:rFonts w:ascii="Arial" w:hAnsi="Arial" w:cs="Arial"/>
        </w:rPr>
        <w:t xml:space="preserve"> okres </w:t>
      </w:r>
      <w:r w:rsidR="004E08DA" w:rsidRPr="000263F0">
        <w:rPr>
          <w:rFonts w:ascii="Arial" w:hAnsi="Arial" w:cs="Arial"/>
        </w:rPr>
        <w:t>wskazany w SWZ</w:t>
      </w:r>
      <w:r w:rsidRPr="000263F0">
        <w:rPr>
          <w:rFonts w:ascii="Arial" w:hAnsi="Arial" w:cs="Arial"/>
        </w:rPr>
        <w:t>, licząc od dnia składania ofert;</w:t>
      </w:r>
    </w:p>
    <w:p w14:paraId="3F8192B1" w14:textId="77777777" w:rsidR="007B4B08" w:rsidRPr="000263F0" w:rsidRDefault="000577E8" w:rsidP="000263F0">
      <w:pPr>
        <w:pStyle w:val="Akapitzlist"/>
        <w:numPr>
          <w:ilvl w:val="0"/>
          <w:numId w:val="90"/>
        </w:numPr>
        <w:suppressAutoHyphens/>
        <w:spacing w:before="120" w:line="360" w:lineRule="auto"/>
        <w:rPr>
          <w:rFonts w:ascii="Arial" w:hAnsi="Arial" w:cs="Arial"/>
        </w:rPr>
      </w:pPr>
      <w:r w:rsidRPr="000263F0">
        <w:rPr>
          <w:rFonts w:ascii="Arial" w:hAnsi="Arial" w:cs="Arial"/>
          <w:b/>
        </w:rPr>
        <w:t>Oświadczam</w:t>
      </w:r>
      <w:r w:rsidR="007B4B08" w:rsidRPr="000263F0">
        <w:rPr>
          <w:rFonts w:ascii="Arial" w:hAnsi="Arial" w:cs="Arial"/>
          <w:b/>
        </w:rPr>
        <w:t>/y</w:t>
      </w:r>
      <w:r w:rsidRPr="000263F0">
        <w:rPr>
          <w:rFonts w:ascii="Arial" w:hAnsi="Arial" w:cs="Arial"/>
          <w:b/>
        </w:rPr>
        <w:t>, że</w:t>
      </w:r>
      <w:r w:rsidR="007B4B08" w:rsidRPr="000263F0">
        <w:rPr>
          <w:rFonts w:ascii="Arial" w:hAnsi="Arial" w:cs="Arial"/>
        </w:rPr>
        <w:t>:</w:t>
      </w:r>
    </w:p>
    <w:p w14:paraId="68E55C6D" w14:textId="77777777" w:rsidR="007B4B08" w:rsidRPr="007A6E3F" w:rsidRDefault="000577E8" w:rsidP="000623AB">
      <w:pPr>
        <w:pStyle w:val="Akapitzlist"/>
        <w:widowControl w:val="0"/>
        <w:numPr>
          <w:ilvl w:val="0"/>
          <w:numId w:val="55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nie polegam</w:t>
      </w:r>
      <w:r w:rsidR="007B4B08" w:rsidRPr="007A6E3F">
        <w:rPr>
          <w:rFonts w:ascii="Arial" w:hAnsi="Arial" w:cs="Arial"/>
        </w:rPr>
        <w:t xml:space="preserve"> na zasobach innych podmiotów </w:t>
      </w:r>
      <w:r w:rsidRPr="007A6E3F">
        <w:rPr>
          <w:rFonts w:ascii="Arial" w:hAnsi="Arial" w:cs="Arial"/>
        </w:rPr>
        <w:t>*</w:t>
      </w:r>
    </w:p>
    <w:p w14:paraId="4217B06B" w14:textId="77777777" w:rsidR="000577E8" w:rsidRPr="007A6E3F" w:rsidRDefault="000577E8" w:rsidP="000623AB">
      <w:pPr>
        <w:pStyle w:val="Akapitzlist"/>
        <w:widowControl w:val="0"/>
        <w:numPr>
          <w:ilvl w:val="0"/>
          <w:numId w:val="55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polegam na zasobach innych podmiotów</w:t>
      </w:r>
      <w:r w:rsidR="007B4B08" w:rsidRPr="007A6E3F">
        <w:rPr>
          <w:rFonts w:ascii="Arial" w:hAnsi="Arial" w:cs="Arial"/>
        </w:rPr>
        <w:t>*</w:t>
      </w:r>
      <w:r w:rsidRPr="007A6E3F">
        <w:rPr>
          <w:rFonts w:ascii="Arial" w:hAnsi="Arial" w:cs="Arial"/>
        </w:rPr>
        <w:t>:</w:t>
      </w:r>
    </w:p>
    <w:p w14:paraId="21D7C526" w14:textId="77777777" w:rsidR="000577E8" w:rsidRPr="007A6E3F" w:rsidRDefault="000577E8" w:rsidP="000577E8">
      <w:pPr>
        <w:pStyle w:val="Akapitzlist"/>
        <w:rPr>
          <w:rFonts w:ascii="Arial" w:hAnsi="Arial" w:cs="Arial"/>
        </w:rPr>
      </w:pPr>
    </w:p>
    <w:tbl>
      <w:tblPr>
        <w:tblW w:w="0" w:type="auto"/>
        <w:tblInd w:w="812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3"/>
        <w:gridCol w:w="4111"/>
      </w:tblGrid>
      <w:tr w:rsidR="000577E8" w:rsidRPr="007A6E3F" w14:paraId="7B0FD473" w14:textId="77777777" w:rsidTr="000577E8">
        <w:tc>
          <w:tcPr>
            <w:tcW w:w="3993" w:type="dxa"/>
            <w:shd w:val="clear" w:color="auto" w:fill="DFDFDF"/>
            <w:vAlign w:val="center"/>
          </w:tcPr>
          <w:p w14:paraId="6DB31932" w14:textId="77777777" w:rsidR="000577E8" w:rsidRPr="007A6E3F" w:rsidRDefault="000577E8" w:rsidP="000577E8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Nazwa i adres podmiotu udostępniającego zasób Wykonawcy</w:t>
            </w:r>
          </w:p>
        </w:tc>
        <w:tc>
          <w:tcPr>
            <w:tcW w:w="4111" w:type="dxa"/>
            <w:shd w:val="clear" w:color="auto" w:fill="DFDFDF"/>
            <w:vAlign w:val="center"/>
          </w:tcPr>
          <w:p w14:paraId="0ADA7D91" w14:textId="77777777" w:rsidR="000577E8" w:rsidRPr="007A6E3F" w:rsidRDefault="000577E8" w:rsidP="000577E8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Zdolności techniczne lub zawodowe lub sytuacja finansowa lub ekonomiczna udostępniana Wykonawcy przez podmiot udostępniający zasoby</w:t>
            </w:r>
          </w:p>
        </w:tc>
      </w:tr>
      <w:tr w:rsidR="000577E8" w:rsidRPr="007A6E3F" w14:paraId="50025FCE" w14:textId="77777777" w:rsidTr="000577E8">
        <w:tc>
          <w:tcPr>
            <w:tcW w:w="3993" w:type="dxa"/>
            <w:shd w:val="clear" w:color="auto" w:fill="auto"/>
          </w:tcPr>
          <w:p w14:paraId="2956497F" w14:textId="77777777" w:rsidR="000577E8" w:rsidRPr="007A6E3F" w:rsidRDefault="000577E8" w:rsidP="00F94430">
            <w:pPr>
              <w:snapToGrid w:val="0"/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6E4E6194" w14:textId="77777777" w:rsidR="000577E8" w:rsidRPr="007A6E3F" w:rsidRDefault="000577E8" w:rsidP="00F94430">
            <w:pPr>
              <w:snapToGrid w:val="0"/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68C5BF9F" w14:textId="77777777" w:rsidR="000577E8" w:rsidRPr="007A6E3F" w:rsidRDefault="000577E8" w:rsidP="000577E8">
      <w:pPr>
        <w:spacing w:line="360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7A6E3F">
        <w:rPr>
          <w:rFonts w:ascii="Arial" w:hAnsi="Arial" w:cs="Arial"/>
          <w:sz w:val="16"/>
          <w:szCs w:val="16"/>
        </w:rPr>
        <w:t>(</w:t>
      </w:r>
      <w:r w:rsidRPr="007A6E3F">
        <w:rPr>
          <w:rFonts w:ascii="Arial" w:hAnsi="Arial" w:cs="Arial"/>
          <w:i/>
          <w:sz w:val="16"/>
          <w:szCs w:val="16"/>
        </w:rPr>
        <w:t>w przypadku nie wskazania</w:t>
      </w:r>
      <w:r w:rsidRPr="007A6E3F">
        <w:rPr>
          <w:rFonts w:ascii="Arial" w:hAnsi="Arial" w:cs="Arial"/>
          <w:sz w:val="16"/>
          <w:szCs w:val="16"/>
        </w:rPr>
        <w:t xml:space="preserve"> </w:t>
      </w:r>
      <w:r w:rsidRPr="007A6E3F">
        <w:rPr>
          <w:rFonts w:ascii="Arial" w:hAnsi="Arial" w:cs="Arial"/>
          <w:i/>
          <w:sz w:val="16"/>
          <w:szCs w:val="16"/>
        </w:rPr>
        <w:t>podmiotu udostępniającego zasób Wykonawcy, Wykonawca samodzielnie będzie wykazywał spełnianie warunków udziału w postępowaniu oraz nie będzie polegał na zasobach podmiotów je udostępniających).</w:t>
      </w:r>
    </w:p>
    <w:p w14:paraId="4C73DA47" w14:textId="77777777" w:rsidR="000577E8" w:rsidRPr="007A6E3F" w:rsidRDefault="000577E8" w:rsidP="000623AB">
      <w:pPr>
        <w:widowControl w:val="0"/>
        <w:numPr>
          <w:ilvl w:val="0"/>
          <w:numId w:val="14"/>
        </w:numPr>
        <w:rPr>
          <w:rFonts w:ascii="Arial" w:hAnsi="Arial" w:cs="Arial"/>
        </w:rPr>
      </w:pPr>
      <w:r w:rsidRPr="007A6E3F">
        <w:rPr>
          <w:rFonts w:ascii="Arial" w:hAnsi="Arial" w:cs="Arial"/>
          <w:b/>
        </w:rPr>
        <w:t>Oświadczamy,</w:t>
      </w:r>
      <w:r w:rsidRPr="007A6E3F">
        <w:rPr>
          <w:rFonts w:ascii="Arial" w:hAnsi="Arial" w:cs="Arial"/>
        </w:rPr>
        <w:t xml:space="preserve"> że prace objęte zamówieniem:</w:t>
      </w:r>
    </w:p>
    <w:p w14:paraId="1389A944" w14:textId="77777777" w:rsidR="000577E8" w:rsidRPr="007A6E3F" w:rsidRDefault="000577E8" w:rsidP="000623AB">
      <w:pPr>
        <w:pStyle w:val="Akapitzlist"/>
        <w:widowControl w:val="0"/>
        <w:numPr>
          <w:ilvl w:val="0"/>
          <w:numId w:val="54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zamierzam/y wykonać samodzielnie*</w:t>
      </w:r>
    </w:p>
    <w:p w14:paraId="232F5685" w14:textId="77777777" w:rsidR="000B47D0" w:rsidRPr="007A6E3F" w:rsidRDefault="000577E8" w:rsidP="000623AB">
      <w:pPr>
        <w:pStyle w:val="Akapitzlist"/>
        <w:widowControl w:val="0"/>
        <w:numPr>
          <w:ilvl w:val="0"/>
          <w:numId w:val="54"/>
        </w:numPr>
        <w:rPr>
          <w:rFonts w:ascii="Arial" w:hAnsi="Arial" w:cs="Arial"/>
        </w:rPr>
      </w:pPr>
      <w:r w:rsidRPr="007A6E3F">
        <w:rPr>
          <w:rFonts w:ascii="Arial" w:hAnsi="Arial" w:cs="Arial"/>
        </w:rPr>
        <w:t>zamierzam/y powierzyć podwykonawcom*</w:t>
      </w:r>
      <w:r w:rsidR="000B47D0" w:rsidRPr="007A6E3F">
        <w:rPr>
          <w:rFonts w:ascii="Arial" w:hAnsi="Arial" w:cs="Arial"/>
        </w:rPr>
        <w:t xml:space="preserve">. </w:t>
      </w:r>
    </w:p>
    <w:p w14:paraId="6A16E45C" w14:textId="77777777" w:rsidR="000B47D0" w:rsidRPr="007A6E3F" w:rsidRDefault="000B47D0" w:rsidP="000B47D0">
      <w:pPr>
        <w:widowControl w:val="0"/>
        <w:ind w:left="1361"/>
        <w:rPr>
          <w:rFonts w:ascii="Arial" w:hAnsi="Arial" w:cs="Arial"/>
        </w:rPr>
      </w:pPr>
    </w:p>
    <w:tbl>
      <w:tblPr>
        <w:tblW w:w="4339" w:type="pct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0"/>
        <w:gridCol w:w="4679"/>
      </w:tblGrid>
      <w:tr w:rsidR="00FC65C3" w:rsidRPr="007A6E3F" w14:paraId="6C3F01EF" w14:textId="77777777" w:rsidTr="009271A3">
        <w:tc>
          <w:tcPr>
            <w:tcW w:w="259" w:type="pct"/>
            <w:shd w:val="clear" w:color="auto" w:fill="D9D9D9" w:themeFill="background1" w:themeFillShade="D9"/>
            <w:vAlign w:val="center"/>
          </w:tcPr>
          <w:p w14:paraId="0B439888" w14:textId="77777777" w:rsidR="00FC65C3" w:rsidRPr="007A6E3F" w:rsidRDefault="00FC65C3" w:rsidP="005E04F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1893" w:type="pct"/>
            <w:shd w:val="clear" w:color="auto" w:fill="D9D9D9" w:themeFill="background1" w:themeFillShade="D9"/>
            <w:vAlign w:val="center"/>
          </w:tcPr>
          <w:p w14:paraId="3B3F5D97" w14:textId="77777777" w:rsidR="00FC65C3" w:rsidRPr="007A6E3F" w:rsidRDefault="00FC65C3" w:rsidP="00FC65C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Część zamówienia, której wykonanie zostanie powierzone podwykonawcom</w:t>
            </w:r>
          </w:p>
        </w:tc>
        <w:tc>
          <w:tcPr>
            <w:tcW w:w="2848" w:type="pct"/>
            <w:shd w:val="clear" w:color="auto" w:fill="D9D9D9" w:themeFill="background1" w:themeFillShade="D9"/>
            <w:vAlign w:val="center"/>
          </w:tcPr>
          <w:p w14:paraId="08F64EF0" w14:textId="77777777" w:rsidR="00FC65C3" w:rsidRPr="007A6E3F" w:rsidRDefault="00FC65C3" w:rsidP="00FC65C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A6E3F">
              <w:rPr>
                <w:rFonts w:ascii="Arial" w:hAnsi="Arial" w:cs="Arial"/>
                <w:b/>
                <w:sz w:val="16"/>
                <w:szCs w:val="16"/>
              </w:rPr>
              <w:t>Nazwy (firm) podwykonawców</w:t>
            </w:r>
            <w:r w:rsidR="000577E8" w:rsidRPr="007A6E3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577E8" w:rsidRPr="007A6E3F">
              <w:rPr>
                <w:rFonts w:ascii="Arial" w:hAnsi="Arial" w:cs="Arial"/>
                <w:b/>
                <w:sz w:val="16"/>
                <w:szCs w:val="16"/>
              </w:rPr>
              <w:br/>
              <w:t>(</w:t>
            </w:r>
            <w:r w:rsidR="000577E8" w:rsidRPr="007A6E3F">
              <w:rPr>
                <w:rFonts w:ascii="Arial" w:hAnsi="Arial" w:cs="Arial"/>
                <w:b/>
                <w:i/>
                <w:sz w:val="16"/>
                <w:szCs w:val="16"/>
              </w:rPr>
              <w:t>o ile są znane</w:t>
            </w:r>
            <w:r w:rsidR="000577E8" w:rsidRPr="007A6E3F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</w:tr>
      <w:tr w:rsidR="00FC65C3" w:rsidRPr="007A6E3F" w14:paraId="4E64A69F" w14:textId="77777777" w:rsidTr="00A443CD">
        <w:trPr>
          <w:trHeight w:val="540"/>
        </w:trPr>
        <w:tc>
          <w:tcPr>
            <w:tcW w:w="259" w:type="pct"/>
            <w:shd w:val="clear" w:color="auto" w:fill="auto"/>
          </w:tcPr>
          <w:p w14:paraId="483A293B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93" w:type="pct"/>
            <w:shd w:val="clear" w:color="auto" w:fill="auto"/>
          </w:tcPr>
          <w:p w14:paraId="7A4C9C90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  <w:b/>
              </w:rPr>
            </w:pPr>
          </w:p>
          <w:p w14:paraId="123CF6CE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48" w:type="pct"/>
          </w:tcPr>
          <w:p w14:paraId="47D4EBBE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  <w:tr w:rsidR="00FC65C3" w:rsidRPr="007A6E3F" w14:paraId="09D45FAA" w14:textId="77777777" w:rsidTr="000577E8">
        <w:trPr>
          <w:trHeight w:val="532"/>
        </w:trPr>
        <w:tc>
          <w:tcPr>
            <w:tcW w:w="259" w:type="pct"/>
            <w:shd w:val="clear" w:color="auto" w:fill="auto"/>
          </w:tcPr>
          <w:p w14:paraId="0659105C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893" w:type="pct"/>
            <w:shd w:val="clear" w:color="auto" w:fill="auto"/>
          </w:tcPr>
          <w:p w14:paraId="0F895E81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23FB3DC7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848" w:type="pct"/>
          </w:tcPr>
          <w:p w14:paraId="787DB6A2" w14:textId="77777777" w:rsidR="00FC65C3" w:rsidRPr="007A6E3F" w:rsidRDefault="00FC65C3" w:rsidP="00A61C42">
            <w:pPr>
              <w:snapToGrid w:val="0"/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03DA529D" w14:textId="77777777" w:rsidR="000577E8" w:rsidRPr="007A6E3F" w:rsidRDefault="000577E8" w:rsidP="006115C2">
      <w:pPr>
        <w:pStyle w:val="Akapitzlist1"/>
        <w:suppressAutoHyphens/>
        <w:ind w:left="720"/>
        <w:rPr>
          <w:rFonts w:ascii="Arial" w:hAnsi="Arial" w:cs="Arial"/>
          <w:b/>
          <w:sz w:val="20"/>
          <w:szCs w:val="20"/>
        </w:rPr>
      </w:pPr>
    </w:p>
    <w:p w14:paraId="4CEF36AE" w14:textId="77777777" w:rsidR="00212A21" w:rsidRDefault="00212A21" w:rsidP="000577E8">
      <w:pPr>
        <w:pStyle w:val="Tekstkomentarza1"/>
        <w:ind w:firstLine="680"/>
        <w:jc w:val="both"/>
        <w:rPr>
          <w:rFonts w:ascii="Arial" w:hAnsi="Arial" w:cs="Arial"/>
          <w:bCs/>
        </w:rPr>
      </w:pPr>
    </w:p>
    <w:p w14:paraId="06827E67" w14:textId="77777777" w:rsidR="000577E8" w:rsidRPr="007A6E3F" w:rsidRDefault="000577E8" w:rsidP="000577E8">
      <w:pPr>
        <w:pStyle w:val="Tekstkomentarza1"/>
        <w:jc w:val="both"/>
        <w:rPr>
          <w:rFonts w:ascii="Arial" w:hAnsi="Arial" w:cs="Arial"/>
          <w:bCs/>
          <w:sz w:val="12"/>
          <w:szCs w:val="12"/>
        </w:rPr>
      </w:pPr>
    </w:p>
    <w:p w14:paraId="5737E73F" w14:textId="77777777" w:rsidR="007B4B08" w:rsidRPr="007A6E3F" w:rsidRDefault="007B4B08" w:rsidP="000623AB">
      <w:pPr>
        <w:widowControl w:val="0"/>
        <w:numPr>
          <w:ilvl w:val="0"/>
          <w:numId w:val="14"/>
        </w:numPr>
        <w:rPr>
          <w:rFonts w:ascii="Arial" w:hAnsi="Arial" w:cs="Arial"/>
        </w:rPr>
      </w:pPr>
      <w:r w:rsidRPr="007A6E3F">
        <w:rPr>
          <w:rFonts w:ascii="Arial" w:hAnsi="Arial" w:cs="Arial"/>
          <w:b/>
        </w:rPr>
        <w:t>Oświadczam/y, że</w:t>
      </w:r>
      <w:r w:rsidRPr="007A6E3F">
        <w:rPr>
          <w:rFonts w:ascii="Arial" w:hAnsi="Arial" w:cs="Arial"/>
        </w:rPr>
        <w:t>:</w:t>
      </w:r>
    </w:p>
    <w:p w14:paraId="16AF2DB6" w14:textId="77777777" w:rsidR="007B4B08" w:rsidRPr="007A6E3F" w:rsidRDefault="007B4B08" w:rsidP="000623AB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59796014" w14:textId="77777777" w:rsidR="007B4B08" w:rsidRPr="007A6E3F" w:rsidRDefault="007B4B08" w:rsidP="000623AB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2067CB9D" w14:textId="77777777" w:rsidR="007B4B08" w:rsidRDefault="007B4B08" w:rsidP="000623AB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A6E3F">
        <w:rPr>
          <w:rFonts w:ascii="Arial" w:hAnsi="Arial" w:cs="Arial"/>
          <w:sz w:val="20"/>
          <w:szCs w:val="20"/>
        </w:rPr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14:paraId="7A0DE8B0" w14:textId="3F1EB8D1" w:rsidR="00572B2F" w:rsidRPr="00572B2F" w:rsidRDefault="00572B2F" w:rsidP="00572B2F">
      <w:pPr>
        <w:pStyle w:val="Bezodstpw"/>
        <w:numPr>
          <w:ilvl w:val="1"/>
          <w:numId w:val="56"/>
        </w:numPr>
        <w:tabs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>że jestem(</w:t>
      </w:r>
      <w:proofErr w:type="spellStart"/>
      <w:r w:rsidRPr="00572B2F">
        <w:rPr>
          <w:rFonts w:ascii="Arial" w:hAnsi="Arial" w:cs="Arial"/>
          <w:sz w:val="20"/>
          <w:szCs w:val="20"/>
        </w:rPr>
        <w:t>śmy</w:t>
      </w:r>
      <w:proofErr w:type="spellEnd"/>
      <w:r w:rsidRPr="00572B2F">
        <w:rPr>
          <w:rFonts w:ascii="Arial" w:hAnsi="Arial" w:cs="Arial"/>
          <w:sz w:val="20"/>
          <w:szCs w:val="20"/>
        </w:rPr>
        <w:t>) (mikroprzedsiębiorstwem /małym przedsiębiorstwem /średnim przedsiębiorstwem /jednoosobowa działalność gospodarcza /osoba fizyczna nieprowadząca działalności gospodarczej /inny rodzaj): 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..............................................................</w:t>
      </w:r>
    </w:p>
    <w:p w14:paraId="18A50DA8" w14:textId="77777777" w:rsidR="00572B2F" w:rsidRDefault="00572B2F" w:rsidP="00572B2F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14:paraId="02A48F6B" w14:textId="2B19B40D" w:rsidR="00572B2F" w:rsidRPr="00572B2F" w:rsidRDefault="00572B2F" w:rsidP="00572B2F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</w:t>
      </w:r>
      <w:r w:rsidRPr="00572B2F">
        <w:rPr>
          <w:rFonts w:ascii="Arial" w:hAnsi="Arial" w:cs="Arial"/>
          <w:sz w:val="20"/>
          <w:szCs w:val="20"/>
        </w:rPr>
        <w:t>(należy wpisać właściwe)</w:t>
      </w:r>
    </w:p>
    <w:p w14:paraId="3174D9BE" w14:textId="77777777" w:rsidR="00572B2F" w:rsidRDefault="00572B2F" w:rsidP="00572B2F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</w:p>
    <w:p w14:paraId="7E1EA980" w14:textId="77777777" w:rsidR="00572B2F" w:rsidRPr="00572B2F" w:rsidRDefault="00572B2F" w:rsidP="00572B2F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lastRenderedPageBreak/>
        <w:t>Zgodnie z zaleceniem Komisji z dnia 6 maja 2003r. dotyczącym definicji mikroprzedsiębiorstw oraz małych i średnich przedsiębiorstw (Dz.U. L 124 z 20.5.2003, s. 36):</w:t>
      </w:r>
    </w:p>
    <w:p w14:paraId="79598517" w14:textId="6253214D" w:rsidR="00572B2F" w:rsidRPr="00572B2F" w:rsidRDefault="00572B2F" w:rsidP="00572B2F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>Mikroprzedsiębiorstwo: mniej niż 10 pracowników, obrót roczny</w:t>
      </w:r>
      <w:r>
        <w:rPr>
          <w:rFonts w:ascii="Arial" w:hAnsi="Arial" w:cs="Arial"/>
          <w:sz w:val="20"/>
          <w:szCs w:val="20"/>
        </w:rPr>
        <w:t xml:space="preserve"> (kwota przyjętych pieniędzy                              </w:t>
      </w:r>
      <w:r w:rsidRPr="00572B2F">
        <w:rPr>
          <w:rFonts w:ascii="Arial" w:hAnsi="Arial" w:cs="Arial"/>
          <w:sz w:val="20"/>
          <w:szCs w:val="20"/>
        </w:rPr>
        <w:t>w danym okresie) lub bilans (zestawienie aktywów i pasywów firmy) poniżej 2 mln EUR.</w:t>
      </w:r>
    </w:p>
    <w:p w14:paraId="7A53C25B" w14:textId="77777777" w:rsidR="00572B2F" w:rsidRPr="00572B2F" w:rsidRDefault="00572B2F" w:rsidP="00572B2F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hAnsi="Arial" w:cs="Arial"/>
          <w:sz w:val="20"/>
          <w:szCs w:val="20"/>
        </w:rPr>
        <w:t>Małe przedsiębiorstwo: przedsiębiorstwo, które zatrudnia mniej niż 50 osób i którego roczny obrót lub roczna suma bilansowa nie przekracza 10 milionów EURO.</w:t>
      </w:r>
    </w:p>
    <w:p w14:paraId="467AE468" w14:textId="7A5418C3" w:rsidR="00572B2F" w:rsidRPr="007A6E3F" w:rsidRDefault="00572B2F" w:rsidP="00572B2F">
      <w:pPr>
        <w:pStyle w:val="Bezodstpw"/>
        <w:tabs>
          <w:tab w:val="left" w:pos="709"/>
        </w:tabs>
        <w:spacing w:line="360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572B2F">
        <w:rPr>
          <w:rFonts w:ascii="Arial" w:eastAsia="Times New Roman" w:hAnsi="Arial" w:cs="Arial"/>
          <w:sz w:val="20"/>
          <w:szCs w:val="20"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EURO.</w:t>
      </w:r>
    </w:p>
    <w:p w14:paraId="6302FD11" w14:textId="6E719439" w:rsidR="00221437" w:rsidRPr="007A6E3F" w:rsidRDefault="00221437" w:rsidP="00E40B18">
      <w:pPr>
        <w:rPr>
          <w:rFonts w:ascii="Arial" w:hAnsi="Arial" w:cs="Arial"/>
        </w:rPr>
      </w:pPr>
    </w:p>
    <w:p w14:paraId="04B35337" w14:textId="77777777" w:rsidR="009E4643" w:rsidRDefault="009E4643" w:rsidP="009E4643">
      <w:pPr>
        <w:rPr>
          <w:rFonts w:ascii="Arial" w:hAnsi="Arial" w:cs="Arial"/>
          <w:bCs/>
          <w:i/>
        </w:rPr>
      </w:pPr>
      <w:r w:rsidRPr="007A6E3F">
        <w:rPr>
          <w:rFonts w:ascii="Arial" w:hAnsi="Arial" w:cs="Arial"/>
          <w:b/>
          <w:bCs/>
          <w:i/>
        </w:rPr>
        <w:t>*</w:t>
      </w:r>
      <w:r w:rsidRPr="007A6E3F">
        <w:rPr>
          <w:rFonts w:ascii="Arial" w:hAnsi="Arial" w:cs="Arial"/>
          <w:bCs/>
          <w:i/>
        </w:rPr>
        <w:t xml:space="preserve"> - niepotrzebne skreślić</w:t>
      </w:r>
    </w:p>
    <w:p w14:paraId="2A316E3A" w14:textId="77777777" w:rsidR="00572B2F" w:rsidRDefault="00572B2F" w:rsidP="009E4643">
      <w:pPr>
        <w:rPr>
          <w:rFonts w:ascii="Arial" w:hAnsi="Arial" w:cs="Arial"/>
          <w:bCs/>
          <w:i/>
        </w:rPr>
      </w:pPr>
    </w:p>
    <w:p w14:paraId="455E7D17" w14:textId="77777777" w:rsidR="00572B2F" w:rsidRPr="007A6E3F" w:rsidRDefault="00572B2F" w:rsidP="009E4643">
      <w:pPr>
        <w:rPr>
          <w:rFonts w:ascii="Arial" w:hAnsi="Arial" w:cs="Arial"/>
          <w:bCs/>
          <w:i/>
        </w:rPr>
      </w:pPr>
    </w:p>
    <w:p w14:paraId="6E8C16E1" w14:textId="77777777" w:rsidR="00221437" w:rsidRPr="007A6E3F" w:rsidRDefault="00221437" w:rsidP="00E40B18">
      <w:pPr>
        <w:rPr>
          <w:rFonts w:ascii="Arial" w:hAnsi="Arial" w:cs="Arial"/>
        </w:rPr>
      </w:pPr>
    </w:p>
    <w:p w14:paraId="62C0185B" w14:textId="0992CDD0" w:rsidR="00221437" w:rsidRPr="007A6E3F" w:rsidRDefault="00221437" w:rsidP="00E40B18">
      <w:pPr>
        <w:jc w:val="both"/>
        <w:rPr>
          <w:rFonts w:ascii="Arial" w:hAnsi="Arial" w:cs="Arial"/>
          <w:sz w:val="16"/>
          <w:szCs w:val="16"/>
        </w:rPr>
      </w:pPr>
      <w:r w:rsidRPr="007A6E3F">
        <w:rPr>
          <w:rFonts w:ascii="Arial" w:hAnsi="Arial" w:cs="Arial"/>
          <w:sz w:val="16"/>
          <w:szCs w:val="16"/>
        </w:rPr>
        <w:t xml:space="preserve">………………………………………… dnia …….…………..                                  </w:t>
      </w:r>
      <w:r w:rsidRPr="007A6E3F">
        <w:rPr>
          <w:rFonts w:ascii="Arial" w:hAnsi="Arial" w:cs="Arial"/>
          <w:sz w:val="16"/>
          <w:szCs w:val="16"/>
        </w:rPr>
        <w:tab/>
      </w:r>
    </w:p>
    <w:p w14:paraId="2A168FCC" w14:textId="071A407A" w:rsidR="001C5311" w:rsidRDefault="00221437" w:rsidP="00212A21">
      <w:pPr>
        <w:pStyle w:val="Tekstpodstawowy3"/>
        <w:spacing w:after="0"/>
        <w:rPr>
          <w:rFonts w:ascii="Arial" w:hAnsi="Arial" w:cs="Arial"/>
          <w:szCs w:val="16"/>
        </w:rPr>
      </w:pPr>
      <w:r w:rsidRPr="007A6E3F">
        <w:rPr>
          <w:rFonts w:ascii="Arial" w:hAnsi="Arial" w:cs="Arial"/>
          <w:szCs w:val="16"/>
        </w:rPr>
        <w:t xml:space="preserve">     ( Miejscowość)                                 </w:t>
      </w:r>
      <w:r w:rsidRPr="007A6E3F">
        <w:rPr>
          <w:rFonts w:ascii="Arial" w:hAnsi="Arial" w:cs="Arial"/>
          <w:szCs w:val="16"/>
        </w:rPr>
        <w:tab/>
        <w:t xml:space="preserve">                </w:t>
      </w:r>
      <w:r w:rsidRPr="007A6E3F">
        <w:rPr>
          <w:rFonts w:ascii="Arial" w:hAnsi="Arial" w:cs="Arial"/>
          <w:szCs w:val="16"/>
        </w:rPr>
        <w:tab/>
      </w:r>
    </w:p>
    <w:p w14:paraId="5FEE641A" w14:textId="77777777" w:rsidR="00572B2F" w:rsidRDefault="00572B2F" w:rsidP="00DB67BD">
      <w:pPr>
        <w:pStyle w:val="Tekstpodstawowy3"/>
        <w:jc w:val="both"/>
        <w:rPr>
          <w:rFonts w:ascii="Arial" w:hAnsi="Arial" w:cs="Arial"/>
          <w:b/>
          <w:szCs w:val="16"/>
        </w:rPr>
      </w:pPr>
    </w:p>
    <w:p w14:paraId="638C0B37" w14:textId="2A98BEA7" w:rsidR="004D143C" w:rsidRPr="00DB67BD" w:rsidRDefault="009271A3" w:rsidP="00DB67BD">
      <w:pPr>
        <w:pStyle w:val="Tekstpodstawowy3"/>
        <w:jc w:val="both"/>
        <w:rPr>
          <w:rFonts w:ascii="Arial" w:hAnsi="Arial" w:cs="Arial"/>
          <w:b/>
          <w:sz w:val="20"/>
        </w:rPr>
      </w:pPr>
      <w:r w:rsidRPr="007A6E3F">
        <w:rPr>
          <w:rFonts w:ascii="Arial" w:hAnsi="Arial" w:cs="Arial"/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4D143C" w:rsidRPr="00DB67BD" w:rsidSect="00954E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4" w:bottom="425" w:left="1276" w:header="709" w:footer="709" w:gutter="0"/>
      <w:pgBorders w:offsetFrom="page">
        <w:top w:val="single" w:sz="18" w:space="24" w:color="BFBFBF" w:themeColor="background1" w:themeShade="BF" w:shadow="1"/>
        <w:left w:val="single" w:sz="18" w:space="24" w:color="BFBFBF" w:themeColor="background1" w:themeShade="BF" w:shadow="1"/>
        <w:bottom w:val="single" w:sz="18" w:space="24" w:color="BFBFBF" w:themeColor="background1" w:themeShade="BF" w:shadow="1"/>
        <w:right w:val="single" w:sz="18" w:space="24" w:color="BFBFBF" w:themeColor="background1" w:themeShade="BF" w:shadow="1"/>
      </w:pgBorders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973D0" w14:textId="77777777" w:rsidR="00632720" w:rsidRDefault="00632720">
      <w:r>
        <w:separator/>
      </w:r>
    </w:p>
  </w:endnote>
  <w:endnote w:type="continuationSeparator" w:id="0">
    <w:p w14:paraId="7AD5D66B" w14:textId="77777777" w:rsidR="00632720" w:rsidRDefault="00632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630F0" w14:textId="77777777" w:rsidR="00C048BA" w:rsidRDefault="00C048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83420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4991A08" w14:textId="1C868F29" w:rsidR="005B7C75" w:rsidRDefault="005B7C75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529B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5D069F9" w14:textId="77777777" w:rsidR="005B7C75" w:rsidRDefault="005B7C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28EFC" w14:textId="77777777" w:rsidR="00C048BA" w:rsidRDefault="00C048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8496B" w14:textId="77777777" w:rsidR="00632720" w:rsidRDefault="00632720">
      <w:r>
        <w:separator/>
      </w:r>
    </w:p>
  </w:footnote>
  <w:footnote w:type="continuationSeparator" w:id="0">
    <w:p w14:paraId="7EF9562F" w14:textId="77777777" w:rsidR="00632720" w:rsidRDefault="00632720">
      <w:r>
        <w:continuationSeparator/>
      </w:r>
    </w:p>
  </w:footnote>
  <w:footnote w:id="1">
    <w:p w14:paraId="66E3A0AB" w14:textId="77777777" w:rsidR="005B7C75" w:rsidRPr="00C454B5" w:rsidRDefault="005B7C75" w:rsidP="005024E1">
      <w:pPr>
        <w:pStyle w:val="Tekstprzypisudolnego"/>
        <w:rPr>
          <w:rFonts w:ascii="Arial" w:hAnsi="Arial" w:cs="Arial"/>
        </w:rPr>
      </w:pPr>
      <w:r w:rsidRPr="00C454B5">
        <w:rPr>
          <w:rStyle w:val="Odwoanieprzypisudolnego"/>
          <w:rFonts w:ascii="Arial" w:hAnsi="Arial" w:cs="Arial"/>
        </w:rPr>
        <w:footnoteRef/>
      </w:r>
      <w:r w:rsidRPr="00C454B5">
        <w:rPr>
          <w:rFonts w:ascii="Arial" w:hAnsi="Arial" w:cs="Arial"/>
        </w:rPr>
        <w:t xml:space="preserve"> </w:t>
      </w:r>
      <w:r w:rsidRPr="00C454B5">
        <w:rPr>
          <w:rFonts w:ascii="Arial" w:hAnsi="Arial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AEE1C" w14:textId="77777777" w:rsidR="00C048BA" w:rsidRDefault="00C048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A5E83" w14:textId="4BD34FC7" w:rsidR="005B7C75" w:rsidRDefault="005B7C75" w:rsidP="00954E5E">
    <w:pPr>
      <w:pStyle w:val="Nagwek"/>
      <w:jc w:val="center"/>
    </w:pPr>
  </w:p>
  <w:p w14:paraId="56D2FF7C" w14:textId="44B1052E" w:rsidR="005B7C75" w:rsidRDefault="005B7C75" w:rsidP="00F05A83">
    <w:pPr>
      <w:pStyle w:val="Nagwek"/>
      <w:jc w:val="center"/>
      <w:rPr>
        <w:rFonts w:ascii="Liberation Serif" w:hAnsi="Liberation Serif"/>
        <w:b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37" w14:textId="4A759A9B" w:rsidR="005B7C75" w:rsidRPr="001D5C07" w:rsidRDefault="005B7C75" w:rsidP="0027769E">
    <w:pPr>
      <w:pStyle w:val="Nagwek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17"/>
    <w:multiLevelType w:val="multilevel"/>
    <w:tmpl w:val="AA389642"/>
    <w:lvl w:ilvl="0">
      <w:start w:val="1"/>
      <w:numFmt w:val="decimal"/>
      <w:lvlText w:val="%1."/>
      <w:lvlJc w:val="left"/>
      <w:pPr>
        <w:tabs>
          <w:tab w:val="num" w:pos="2052"/>
        </w:tabs>
        <w:ind w:left="2052" w:hanging="360"/>
      </w:pPr>
      <w:rPr>
        <w:rFonts w:ascii="Arial" w:hAnsi="Arial" w:cs="Arial"/>
        <w:i w:val="0"/>
        <w:color w:val="00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2412"/>
        </w:tabs>
        <w:ind w:left="2412" w:hanging="360"/>
      </w:pPr>
      <w:rPr>
        <w:rFonts w:ascii="Arial" w:hAnsi="Arial" w:cs="Arial"/>
        <w:color w:val="00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2772"/>
        </w:tabs>
        <w:ind w:left="2772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  <w:rPr>
        <w:rFonts w:ascii="Arial" w:hAnsi="Arial" w:cs="Arial"/>
        <w:color w:val="00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492"/>
        </w:tabs>
        <w:ind w:left="3492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3852"/>
        </w:tabs>
        <w:ind w:left="3852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4212"/>
        </w:tabs>
        <w:ind w:left="4212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4572"/>
        </w:tabs>
        <w:ind w:left="4572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4932"/>
        </w:tabs>
        <w:ind w:left="4932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4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6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8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9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0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3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5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6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8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9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0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1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2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3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4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5" w15:restartNumberingAfterBreak="0">
    <w:nsid w:val="0042014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36" w15:restartNumberingAfterBreak="0">
    <w:nsid w:val="00B25DF3"/>
    <w:multiLevelType w:val="multilevel"/>
    <w:tmpl w:val="8EF4BFA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2">
      <w:start w:val="1"/>
      <w:numFmt w:val="decimal"/>
      <w:lvlText w:val="(%3)"/>
      <w:lvlJc w:val="right"/>
      <w:pPr>
        <w:tabs>
          <w:tab w:val="num" w:pos="1928"/>
        </w:tabs>
        <w:ind w:left="1928" w:hanging="454"/>
      </w:pPr>
      <w:rPr>
        <w:rFonts w:cs="Times New Roman" w:hint="default"/>
      </w:rPr>
    </w:lvl>
    <w:lvl w:ilvl="3">
      <w:start w:val="1"/>
      <w:numFmt w:val="lowerLetter"/>
      <w:lvlText w:val="%4)."/>
      <w:lvlJc w:val="left"/>
      <w:pPr>
        <w:tabs>
          <w:tab w:val="num" w:pos="2880"/>
        </w:tabs>
        <w:ind w:left="2880" w:hanging="158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05135177"/>
    <w:multiLevelType w:val="hybridMultilevel"/>
    <w:tmpl w:val="2B942F8E"/>
    <w:lvl w:ilvl="0" w:tplc="D4A8E3C4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9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0" w15:restartNumberingAfterBreak="0">
    <w:nsid w:val="0C7D5825"/>
    <w:multiLevelType w:val="hybridMultilevel"/>
    <w:tmpl w:val="B256305E"/>
    <w:lvl w:ilvl="0" w:tplc="D4A8E3C4">
      <w:start w:val="1"/>
      <w:numFmt w:val="bullet"/>
      <w:lvlText w:val=""/>
      <w:lvlJc w:val="left"/>
      <w:pPr>
        <w:ind w:left="12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8" w:hanging="360"/>
      </w:pPr>
      <w:rPr>
        <w:rFonts w:ascii="Wingdings" w:hAnsi="Wingdings" w:hint="default"/>
      </w:rPr>
    </w:lvl>
  </w:abstractNum>
  <w:abstractNum w:abstractNumId="41" w15:restartNumberingAfterBreak="0">
    <w:nsid w:val="0DBC0A5D"/>
    <w:multiLevelType w:val="hybridMultilevel"/>
    <w:tmpl w:val="86F251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F8D5774"/>
    <w:multiLevelType w:val="hybridMultilevel"/>
    <w:tmpl w:val="B776B442"/>
    <w:lvl w:ilvl="0" w:tplc="0415000F">
      <w:start w:val="1"/>
      <w:numFmt w:val="decimal"/>
      <w:lvlText w:val="%1."/>
      <w:lvlJc w:val="left"/>
      <w:pPr>
        <w:ind w:left="814" w:hanging="360"/>
      </w:p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3" w15:restartNumberingAfterBreak="0">
    <w:nsid w:val="0FDE764A"/>
    <w:multiLevelType w:val="hybridMultilevel"/>
    <w:tmpl w:val="70D07172"/>
    <w:lvl w:ilvl="0" w:tplc="D4A8E3C4">
      <w:start w:val="1"/>
      <w:numFmt w:val="bullet"/>
      <w:lvlText w:val=""/>
      <w:lvlJc w:val="left"/>
      <w:pPr>
        <w:ind w:left="24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</w:abstractNum>
  <w:abstractNum w:abstractNumId="44" w15:restartNumberingAfterBreak="0">
    <w:nsid w:val="10DA25FA"/>
    <w:multiLevelType w:val="hybridMultilevel"/>
    <w:tmpl w:val="F006B26A"/>
    <w:lvl w:ilvl="0" w:tplc="191235C0">
      <w:start w:val="1"/>
      <w:numFmt w:val="bullet"/>
      <w:lvlText w:val=""/>
      <w:lvlJc w:val="left"/>
      <w:pPr>
        <w:ind w:left="157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45" w15:restartNumberingAfterBreak="0">
    <w:nsid w:val="11546729"/>
    <w:multiLevelType w:val="hybridMultilevel"/>
    <w:tmpl w:val="9E92E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1D07E05"/>
    <w:multiLevelType w:val="multilevel"/>
    <w:tmpl w:val="744E602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."/>
      <w:lvlJc w:val="left"/>
      <w:pPr>
        <w:tabs>
          <w:tab w:val="num" w:pos="1021"/>
        </w:tabs>
        <w:ind w:left="1021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47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8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9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0" w15:restartNumberingAfterBreak="0">
    <w:nsid w:val="1B5D05E3"/>
    <w:multiLevelType w:val="hybridMultilevel"/>
    <w:tmpl w:val="39CE01F0"/>
    <w:lvl w:ilvl="0" w:tplc="78327844">
      <w:start w:val="1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7" w:hanging="360"/>
      </w:pPr>
    </w:lvl>
    <w:lvl w:ilvl="2" w:tplc="0415001B" w:tentative="1">
      <w:start w:val="1"/>
      <w:numFmt w:val="lowerRoman"/>
      <w:lvlText w:val="%3."/>
      <w:lvlJc w:val="right"/>
      <w:pPr>
        <w:ind w:left="3797" w:hanging="180"/>
      </w:pPr>
    </w:lvl>
    <w:lvl w:ilvl="3" w:tplc="0415000F" w:tentative="1">
      <w:start w:val="1"/>
      <w:numFmt w:val="decimal"/>
      <w:lvlText w:val="%4."/>
      <w:lvlJc w:val="left"/>
      <w:pPr>
        <w:ind w:left="4517" w:hanging="360"/>
      </w:pPr>
    </w:lvl>
    <w:lvl w:ilvl="4" w:tplc="04150019" w:tentative="1">
      <w:start w:val="1"/>
      <w:numFmt w:val="lowerLetter"/>
      <w:lvlText w:val="%5."/>
      <w:lvlJc w:val="left"/>
      <w:pPr>
        <w:ind w:left="5237" w:hanging="360"/>
      </w:pPr>
    </w:lvl>
    <w:lvl w:ilvl="5" w:tplc="0415001B" w:tentative="1">
      <w:start w:val="1"/>
      <w:numFmt w:val="lowerRoman"/>
      <w:lvlText w:val="%6."/>
      <w:lvlJc w:val="right"/>
      <w:pPr>
        <w:ind w:left="5957" w:hanging="180"/>
      </w:pPr>
    </w:lvl>
    <w:lvl w:ilvl="6" w:tplc="0415000F" w:tentative="1">
      <w:start w:val="1"/>
      <w:numFmt w:val="decimal"/>
      <w:lvlText w:val="%7."/>
      <w:lvlJc w:val="left"/>
      <w:pPr>
        <w:ind w:left="6677" w:hanging="360"/>
      </w:pPr>
    </w:lvl>
    <w:lvl w:ilvl="7" w:tplc="04150019" w:tentative="1">
      <w:start w:val="1"/>
      <w:numFmt w:val="lowerLetter"/>
      <w:lvlText w:val="%8."/>
      <w:lvlJc w:val="left"/>
      <w:pPr>
        <w:ind w:left="7397" w:hanging="360"/>
      </w:pPr>
    </w:lvl>
    <w:lvl w:ilvl="8" w:tplc="041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51" w15:restartNumberingAfterBreak="0">
    <w:nsid w:val="1B7A5F68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2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3" w15:restartNumberingAfterBreak="0">
    <w:nsid w:val="1D7E2AEC"/>
    <w:multiLevelType w:val="multilevel"/>
    <w:tmpl w:val="CE8C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4" w15:restartNumberingAfterBreak="0">
    <w:nsid w:val="1E7A5841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5" w15:restartNumberingAfterBreak="0">
    <w:nsid w:val="21514750"/>
    <w:multiLevelType w:val="multilevel"/>
    <w:tmpl w:val="41688C1A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56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4AA45D3"/>
    <w:multiLevelType w:val="hybridMultilevel"/>
    <w:tmpl w:val="E2DE17B8"/>
    <w:lvl w:ilvl="0" w:tplc="4CA4C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24D118FB"/>
    <w:multiLevelType w:val="hybridMultilevel"/>
    <w:tmpl w:val="14FA42A8"/>
    <w:lvl w:ilvl="0" w:tplc="FD36CD50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9" w15:restartNumberingAfterBreak="0">
    <w:nsid w:val="25347338"/>
    <w:multiLevelType w:val="hybridMultilevel"/>
    <w:tmpl w:val="86F251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25B54E0C"/>
    <w:multiLevelType w:val="multilevel"/>
    <w:tmpl w:val="99B8A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1" w15:restartNumberingAfterBreak="0">
    <w:nsid w:val="25DC2952"/>
    <w:multiLevelType w:val="multilevel"/>
    <w:tmpl w:val="641E70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29AC78E1"/>
    <w:multiLevelType w:val="hybridMultilevel"/>
    <w:tmpl w:val="8D8A789E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2F0F1684"/>
    <w:multiLevelType w:val="hybridMultilevel"/>
    <w:tmpl w:val="17964420"/>
    <w:lvl w:ilvl="0" w:tplc="04150001">
      <w:start w:val="1"/>
      <w:numFmt w:val="bullet"/>
      <w:lvlText w:val="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64" w15:restartNumberingAfterBreak="0">
    <w:nsid w:val="2FE9328D"/>
    <w:multiLevelType w:val="multilevel"/>
    <w:tmpl w:val="070A65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5" w15:restartNumberingAfterBreak="0">
    <w:nsid w:val="309F78B2"/>
    <w:multiLevelType w:val="multilevel"/>
    <w:tmpl w:val="F0F0CA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6" w15:restartNumberingAfterBreak="0">
    <w:nsid w:val="310544AF"/>
    <w:multiLevelType w:val="multilevel"/>
    <w:tmpl w:val="96443EAE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67" w15:restartNumberingAfterBreak="0">
    <w:nsid w:val="317E7866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083" w:hanging="360"/>
      </w:pPr>
    </w:lvl>
    <w:lvl w:ilvl="2" w:tplc="0415001B" w:tentative="1">
      <w:start w:val="1"/>
      <w:numFmt w:val="lowerRoman"/>
      <w:lvlText w:val="%3."/>
      <w:lvlJc w:val="right"/>
      <w:pPr>
        <w:ind w:left="3803" w:hanging="180"/>
      </w:pPr>
    </w:lvl>
    <w:lvl w:ilvl="3" w:tplc="0415000F" w:tentative="1">
      <w:start w:val="1"/>
      <w:numFmt w:val="decimal"/>
      <w:lvlText w:val="%4."/>
      <w:lvlJc w:val="left"/>
      <w:pPr>
        <w:ind w:left="4523" w:hanging="360"/>
      </w:pPr>
    </w:lvl>
    <w:lvl w:ilvl="4" w:tplc="04150019" w:tentative="1">
      <w:start w:val="1"/>
      <w:numFmt w:val="lowerLetter"/>
      <w:lvlText w:val="%5."/>
      <w:lvlJc w:val="left"/>
      <w:pPr>
        <w:ind w:left="5243" w:hanging="360"/>
      </w:pPr>
    </w:lvl>
    <w:lvl w:ilvl="5" w:tplc="0415001B" w:tentative="1">
      <w:start w:val="1"/>
      <w:numFmt w:val="lowerRoman"/>
      <w:lvlText w:val="%6."/>
      <w:lvlJc w:val="right"/>
      <w:pPr>
        <w:ind w:left="5963" w:hanging="180"/>
      </w:pPr>
    </w:lvl>
    <w:lvl w:ilvl="6" w:tplc="0415000F" w:tentative="1">
      <w:start w:val="1"/>
      <w:numFmt w:val="decimal"/>
      <w:lvlText w:val="%7."/>
      <w:lvlJc w:val="left"/>
      <w:pPr>
        <w:ind w:left="6683" w:hanging="360"/>
      </w:pPr>
    </w:lvl>
    <w:lvl w:ilvl="7" w:tplc="04150019" w:tentative="1">
      <w:start w:val="1"/>
      <w:numFmt w:val="lowerLetter"/>
      <w:lvlText w:val="%8."/>
      <w:lvlJc w:val="left"/>
      <w:pPr>
        <w:ind w:left="7403" w:hanging="360"/>
      </w:pPr>
    </w:lvl>
    <w:lvl w:ilvl="8" w:tplc="0415001B" w:tentative="1">
      <w:start w:val="1"/>
      <w:numFmt w:val="lowerRoman"/>
      <w:lvlText w:val="%9."/>
      <w:lvlJc w:val="right"/>
      <w:pPr>
        <w:ind w:left="8123" w:hanging="180"/>
      </w:pPr>
    </w:lvl>
  </w:abstractNum>
  <w:abstractNum w:abstractNumId="68" w15:restartNumberingAfterBreak="0">
    <w:nsid w:val="31D74690"/>
    <w:multiLevelType w:val="hybridMultilevel"/>
    <w:tmpl w:val="65D65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33841693"/>
    <w:multiLevelType w:val="multilevel"/>
    <w:tmpl w:val="C02C0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0" w15:restartNumberingAfterBreak="0">
    <w:nsid w:val="36E94FCD"/>
    <w:multiLevelType w:val="hybridMultilevel"/>
    <w:tmpl w:val="61CC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AFD3F82"/>
    <w:multiLevelType w:val="multilevel"/>
    <w:tmpl w:val="3FF61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2" w15:restartNumberingAfterBreak="0">
    <w:nsid w:val="3C6D67CE"/>
    <w:multiLevelType w:val="hybridMultilevel"/>
    <w:tmpl w:val="BCC0A618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7">
      <w:start w:val="1"/>
      <w:numFmt w:val="lowerLetter"/>
      <w:lvlText w:val="%2)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3" w15:restartNumberingAfterBreak="0">
    <w:nsid w:val="3F321331"/>
    <w:multiLevelType w:val="hybridMultilevel"/>
    <w:tmpl w:val="1AF8000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869EFE20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3FF02A00"/>
    <w:multiLevelType w:val="hybridMultilevel"/>
    <w:tmpl w:val="4A980A1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40357681"/>
    <w:multiLevelType w:val="hybridMultilevel"/>
    <w:tmpl w:val="1F382F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41453541"/>
    <w:multiLevelType w:val="hybridMultilevel"/>
    <w:tmpl w:val="8D8A789E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41C43A38"/>
    <w:multiLevelType w:val="hybridMultilevel"/>
    <w:tmpl w:val="63DC5ED8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41F1A17"/>
    <w:multiLevelType w:val="hybridMultilevel"/>
    <w:tmpl w:val="4A980A1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4447264D"/>
    <w:multiLevelType w:val="multilevel"/>
    <w:tmpl w:val="64241C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Theme="minorHAnsi" w:hAnsiTheme="minorHAnsi" w:cs="Times New Roman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Theme="minorHAnsi" w:hAnsiTheme="minorHAnsi" w:cs="Times New Roman" w:hint="default"/>
        <w:b w:val="0"/>
        <w:i w:val="0"/>
        <w:caps w:val="0"/>
        <w:strike w:val="0"/>
        <w:dstrike w:val="0"/>
        <w:vanish w:val="0"/>
        <w:color w:val="000000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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80" w15:restartNumberingAfterBreak="0">
    <w:nsid w:val="448A25F2"/>
    <w:multiLevelType w:val="hybridMultilevel"/>
    <w:tmpl w:val="FE8E2184"/>
    <w:lvl w:ilvl="0" w:tplc="04150017">
      <w:start w:val="1"/>
      <w:numFmt w:val="lowerLetter"/>
      <w:lvlText w:val="%1)"/>
      <w:lvlJc w:val="left"/>
      <w:pPr>
        <w:ind w:left="2088" w:hanging="360"/>
      </w:p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81" w15:restartNumberingAfterBreak="0">
    <w:nsid w:val="4B9C67DD"/>
    <w:multiLevelType w:val="multilevel"/>
    <w:tmpl w:val="B59A6F9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4CFA5DEF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3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84" w15:restartNumberingAfterBreak="0">
    <w:nsid w:val="4E043877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5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6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7" w15:restartNumberingAfterBreak="0">
    <w:nsid w:val="5263734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8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9" w15:restartNumberingAfterBreak="0">
    <w:nsid w:val="580E4E18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0" w15:restartNumberingAfterBreak="0">
    <w:nsid w:val="582D7D97"/>
    <w:multiLevelType w:val="multilevel"/>
    <w:tmpl w:val="AE629B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40" w:hanging="1800"/>
      </w:pPr>
      <w:rPr>
        <w:rFonts w:hint="default"/>
      </w:rPr>
    </w:lvl>
  </w:abstractNum>
  <w:abstractNum w:abstractNumId="91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BC84BCF"/>
    <w:multiLevelType w:val="hybridMultilevel"/>
    <w:tmpl w:val="040486C8"/>
    <w:lvl w:ilvl="0" w:tplc="0415000F">
      <w:start w:val="1"/>
      <w:numFmt w:val="decimal"/>
      <w:lvlText w:val="%1."/>
      <w:lvlJc w:val="left"/>
      <w:pPr>
        <w:ind w:left="2359" w:hanging="360"/>
      </w:pPr>
    </w:lvl>
    <w:lvl w:ilvl="1" w:tplc="04150019" w:tentative="1">
      <w:start w:val="1"/>
      <w:numFmt w:val="lowerLetter"/>
      <w:lvlText w:val="%2."/>
      <w:lvlJc w:val="left"/>
      <w:pPr>
        <w:ind w:left="3079" w:hanging="360"/>
      </w:pPr>
    </w:lvl>
    <w:lvl w:ilvl="2" w:tplc="0415001B" w:tentative="1">
      <w:start w:val="1"/>
      <w:numFmt w:val="lowerRoman"/>
      <w:lvlText w:val="%3."/>
      <w:lvlJc w:val="right"/>
      <w:pPr>
        <w:ind w:left="3799" w:hanging="180"/>
      </w:pPr>
    </w:lvl>
    <w:lvl w:ilvl="3" w:tplc="0415000F" w:tentative="1">
      <w:start w:val="1"/>
      <w:numFmt w:val="decimal"/>
      <w:lvlText w:val="%4."/>
      <w:lvlJc w:val="left"/>
      <w:pPr>
        <w:ind w:left="4519" w:hanging="360"/>
      </w:pPr>
    </w:lvl>
    <w:lvl w:ilvl="4" w:tplc="04150019" w:tentative="1">
      <w:start w:val="1"/>
      <w:numFmt w:val="lowerLetter"/>
      <w:lvlText w:val="%5."/>
      <w:lvlJc w:val="left"/>
      <w:pPr>
        <w:ind w:left="5239" w:hanging="360"/>
      </w:pPr>
    </w:lvl>
    <w:lvl w:ilvl="5" w:tplc="0415001B" w:tentative="1">
      <w:start w:val="1"/>
      <w:numFmt w:val="lowerRoman"/>
      <w:lvlText w:val="%6."/>
      <w:lvlJc w:val="right"/>
      <w:pPr>
        <w:ind w:left="5959" w:hanging="180"/>
      </w:pPr>
    </w:lvl>
    <w:lvl w:ilvl="6" w:tplc="0415000F" w:tentative="1">
      <w:start w:val="1"/>
      <w:numFmt w:val="decimal"/>
      <w:lvlText w:val="%7."/>
      <w:lvlJc w:val="left"/>
      <w:pPr>
        <w:ind w:left="6679" w:hanging="360"/>
      </w:pPr>
    </w:lvl>
    <w:lvl w:ilvl="7" w:tplc="04150019" w:tentative="1">
      <w:start w:val="1"/>
      <w:numFmt w:val="lowerLetter"/>
      <w:lvlText w:val="%8."/>
      <w:lvlJc w:val="left"/>
      <w:pPr>
        <w:ind w:left="7399" w:hanging="360"/>
      </w:pPr>
    </w:lvl>
    <w:lvl w:ilvl="8" w:tplc="0415001B" w:tentative="1">
      <w:start w:val="1"/>
      <w:numFmt w:val="lowerRoman"/>
      <w:lvlText w:val="%9."/>
      <w:lvlJc w:val="right"/>
      <w:pPr>
        <w:ind w:left="8119" w:hanging="180"/>
      </w:pPr>
    </w:lvl>
  </w:abstractNum>
  <w:abstractNum w:abstractNumId="94" w15:restartNumberingAfterBreak="0">
    <w:nsid w:val="5D623CEC"/>
    <w:multiLevelType w:val="multilevel"/>
    <w:tmpl w:val="98907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5" w15:restartNumberingAfterBreak="0">
    <w:nsid w:val="5E203397"/>
    <w:multiLevelType w:val="hybridMultilevel"/>
    <w:tmpl w:val="B040FA2A"/>
    <w:lvl w:ilvl="0" w:tplc="FD36CD50">
      <w:start w:val="1"/>
      <w:numFmt w:val="bullet"/>
      <w:lvlText w:val=""/>
      <w:lvlJc w:val="left"/>
      <w:pPr>
        <w:ind w:left="25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6" w15:restartNumberingAfterBreak="0">
    <w:nsid w:val="5E3E4DF7"/>
    <w:multiLevelType w:val="multilevel"/>
    <w:tmpl w:val="28B406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7" w15:restartNumberingAfterBreak="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8" w15:restartNumberingAfterBreak="0">
    <w:nsid w:val="62D97BC3"/>
    <w:multiLevelType w:val="hybridMultilevel"/>
    <w:tmpl w:val="86F251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40F5FD3"/>
    <w:multiLevelType w:val="multilevel"/>
    <w:tmpl w:val="FC6AF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0" w15:restartNumberingAfterBreak="0">
    <w:nsid w:val="654257E8"/>
    <w:multiLevelType w:val="hybridMultilevel"/>
    <w:tmpl w:val="5BE281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4385E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91817BF"/>
    <w:multiLevelType w:val="hybridMultilevel"/>
    <w:tmpl w:val="53F4147A"/>
    <w:lvl w:ilvl="0" w:tplc="00000003">
      <w:start w:val="1"/>
      <w:numFmt w:val="bullet"/>
      <w:lvlText w:val="-"/>
      <w:lvlJc w:val="left"/>
      <w:pPr>
        <w:ind w:left="1400" w:hanging="360"/>
      </w:pPr>
      <w:rPr>
        <w:rFonts w:ascii="StarSymbol" w:eastAsia="StarSymbol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3" w15:restartNumberingAfterBreak="0">
    <w:nsid w:val="6ACF42DB"/>
    <w:multiLevelType w:val="multilevel"/>
    <w:tmpl w:val="412E138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04" w15:restartNumberingAfterBreak="0">
    <w:nsid w:val="6D866A8F"/>
    <w:multiLevelType w:val="multilevel"/>
    <w:tmpl w:val="DE7CC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 Narrow" w:eastAsia="Times New Roman" w:hAnsi="Arial Narrow" w:cs="Arial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05" w15:restartNumberingAfterBreak="0">
    <w:nsid w:val="6DA06304"/>
    <w:multiLevelType w:val="hybridMultilevel"/>
    <w:tmpl w:val="39CE01F0"/>
    <w:lvl w:ilvl="0" w:tplc="78327844">
      <w:start w:val="1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7" w:hanging="360"/>
      </w:pPr>
    </w:lvl>
    <w:lvl w:ilvl="2" w:tplc="0415001B" w:tentative="1">
      <w:start w:val="1"/>
      <w:numFmt w:val="lowerRoman"/>
      <w:lvlText w:val="%3."/>
      <w:lvlJc w:val="right"/>
      <w:pPr>
        <w:ind w:left="3797" w:hanging="180"/>
      </w:pPr>
    </w:lvl>
    <w:lvl w:ilvl="3" w:tplc="0415000F" w:tentative="1">
      <w:start w:val="1"/>
      <w:numFmt w:val="decimal"/>
      <w:lvlText w:val="%4."/>
      <w:lvlJc w:val="left"/>
      <w:pPr>
        <w:ind w:left="4517" w:hanging="360"/>
      </w:pPr>
    </w:lvl>
    <w:lvl w:ilvl="4" w:tplc="04150019" w:tentative="1">
      <w:start w:val="1"/>
      <w:numFmt w:val="lowerLetter"/>
      <w:lvlText w:val="%5."/>
      <w:lvlJc w:val="left"/>
      <w:pPr>
        <w:ind w:left="5237" w:hanging="360"/>
      </w:pPr>
    </w:lvl>
    <w:lvl w:ilvl="5" w:tplc="0415001B" w:tentative="1">
      <w:start w:val="1"/>
      <w:numFmt w:val="lowerRoman"/>
      <w:lvlText w:val="%6."/>
      <w:lvlJc w:val="right"/>
      <w:pPr>
        <w:ind w:left="5957" w:hanging="180"/>
      </w:pPr>
    </w:lvl>
    <w:lvl w:ilvl="6" w:tplc="0415000F" w:tentative="1">
      <w:start w:val="1"/>
      <w:numFmt w:val="decimal"/>
      <w:lvlText w:val="%7."/>
      <w:lvlJc w:val="left"/>
      <w:pPr>
        <w:ind w:left="6677" w:hanging="360"/>
      </w:pPr>
    </w:lvl>
    <w:lvl w:ilvl="7" w:tplc="04150019" w:tentative="1">
      <w:start w:val="1"/>
      <w:numFmt w:val="lowerLetter"/>
      <w:lvlText w:val="%8."/>
      <w:lvlJc w:val="left"/>
      <w:pPr>
        <w:ind w:left="7397" w:hanging="360"/>
      </w:pPr>
    </w:lvl>
    <w:lvl w:ilvl="8" w:tplc="041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106" w15:restartNumberingAfterBreak="0">
    <w:nsid w:val="6E0D3C58"/>
    <w:multiLevelType w:val="multilevel"/>
    <w:tmpl w:val="CB16C6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7" w15:restartNumberingAfterBreak="0">
    <w:nsid w:val="711872CE"/>
    <w:multiLevelType w:val="hybridMultilevel"/>
    <w:tmpl w:val="C360DE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715F0AA4"/>
    <w:multiLevelType w:val="hybridMultilevel"/>
    <w:tmpl w:val="6AD8727A"/>
    <w:lvl w:ilvl="0" w:tplc="4EB0352E">
      <w:start w:val="1"/>
      <w:numFmt w:val="decimal"/>
      <w:lvlText w:val="%1."/>
      <w:lvlJc w:val="left"/>
      <w:pPr>
        <w:ind w:left="1776" w:hanging="360"/>
      </w:pPr>
      <w:rPr>
        <w:rFonts w:ascii="Calibri" w:hAnsi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9" w15:restartNumberingAfterBreak="0">
    <w:nsid w:val="7302531A"/>
    <w:multiLevelType w:val="hybridMultilevel"/>
    <w:tmpl w:val="9FCE4292"/>
    <w:lvl w:ilvl="0" w:tplc="AD36A16C">
      <w:start w:val="1"/>
      <w:numFmt w:val="bullet"/>
      <w:lvlText w:val=""/>
      <w:lvlJc w:val="left"/>
      <w:pPr>
        <w:ind w:left="126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8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10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11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12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13" w15:restartNumberingAfterBreak="0">
    <w:nsid w:val="76137669"/>
    <w:multiLevelType w:val="hybridMultilevel"/>
    <w:tmpl w:val="D054B170"/>
    <w:lvl w:ilvl="0" w:tplc="0000002E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4" w15:restartNumberingAfterBreak="0">
    <w:nsid w:val="7D086B91"/>
    <w:multiLevelType w:val="multilevel"/>
    <w:tmpl w:val="8D321F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5" w15:restartNumberingAfterBreak="0">
    <w:nsid w:val="7D73768A"/>
    <w:multiLevelType w:val="multilevel"/>
    <w:tmpl w:val="CB16C6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6" w15:restartNumberingAfterBreak="0">
    <w:nsid w:val="7E7A53A5"/>
    <w:multiLevelType w:val="multilevel"/>
    <w:tmpl w:val="1B48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7" w15:restartNumberingAfterBreak="0">
    <w:nsid w:val="7EFD11E0"/>
    <w:multiLevelType w:val="hybridMultilevel"/>
    <w:tmpl w:val="C89477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FD31F6D"/>
    <w:multiLevelType w:val="hybridMultilevel"/>
    <w:tmpl w:val="C136AD08"/>
    <w:lvl w:ilvl="0" w:tplc="0415000F">
      <w:start w:val="1"/>
      <w:numFmt w:val="decimal"/>
      <w:lvlText w:val="%1."/>
      <w:lvlJc w:val="left"/>
      <w:pPr>
        <w:ind w:left="2791" w:hanging="360"/>
      </w:pPr>
    </w:lvl>
    <w:lvl w:ilvl="1" w:tplc="04150019" w:tentative="1">
      <w:start w:val="1"/>
      <w:numFmt w:val="lowerLetter"/>
      <w:lvlText w:val="%2."/>
      <w:lvlJc w:val="left"/>
      <w:pPr>
        <w:ind w:left="3511" w:hanging="360"/>
      </w:pPr>
    </w:lvl>
    <w:lvl w:ilvl="2" w:tplc="0415001B" w:tentative="1">
      <w:start w:val="1"/>
      <w:numFmt w:val="lowerRoman"/>
      <w:lvlText w:val="%3."/>
      <w:lvlJc w:val="right"/>
      <w:pPr>
        <w:ind w:left="4231" w:hanging="180"/>
      </w:pPr>
    </w:lvl>
    <w:lvl w:ilvl="3" w:tplc="0415000F" w:tentative="1">
      <w:start w:val="1"/>
      <w:numFmt w:val="decimal"/>
      <w:lvlText w:val="%4."/>
      <w:lvlJc w:val="left"/>
      <w:pPr>
        <w:ind w:left="4951" w:hanging="360"/>
      </w:pPr>
    </w:lvl>
    <w:lvl w:ilvl="4" w:tplc="04150019" w:tentative="1">
      <w:start w:val="1"/>
      <w:numFmt w:val="lowerLetter"/>
      <w:lvlText w:val="%5."/>
      <w:lvlJc w:val="left"/>
      <w:pPr>
        <w:ind w:left="5671" w:hanging="360"/>
      </w:pPr>
    </w:lvl>
    <w:lvl w:ilvl="5" w:tplc="0415001B" w:tentative="1">
      <w:start w:val="1"/>
      <w:numFmt w:val="lowerRoman"/>
      <w:lvlText w:val="%6."/>
      <w:lvlJc w:val="right"/>
      <w:pPr>
        <w:ind w:left="6391" w:hanging="180"/>
      </w:pPr>
    </w:lvl>
    <w:lvl w:ilvl="6" w:tplc="0415000F" w:tentative="1">
      <w:start w:val="1"/>
      <w:numFmt w:val="decimal"/>
      <w:lvlText w:val="%7."/>
      <w:lvlJc w:val="left"/>
      <w:pPr>
        <w:ind w:left="7111" w:hanging="360"/>
      </w:pPr>
    </w:lvl>
    <w:lvl w:ilvl="7" w:tplc="04150019" w:tentative="1">
      <w:start w:val="1"/>
      <w:numFmt w:val="lowerLetter"/>
      <w:lvlText w:val="%8."/>
      <w:lvlJc w:val="left"/>
      <w:pPr>
        <w:ind w:left="7831" w:hanging="360"/>
      </w:pPr>
    </w:lvl>
    <w:lvl w:ilvl="8" w:tplc="0415001B" w:tentative="1">
      <w:start w:val="1"/>
      <w:numFmt w:val="lowerRoman"/>
      <w:lvlText w:val="%9."/>
      <w:lvlJc w:val="right"/>
      <w:pPr>
        <w:ind w:left="8551" w:hanging="180"/>
      </w:pPr>
    </w:lvl>
  </w:abstractNum>
  <w:num w:numId="1" w16cid:durableId="383917756">
    <w:abstractNumId w:val="82"/>
  </w:num>
  <w:num w:numId="2" w16cid:durableId="1888494968">
    <w:abstractNumId w:val="48"/>
  </w:num>
  <w:num w:numId="3" w16cid:durableId="415592836">
    <w:abstractNumId w:val="86"/>
  </w:num>
  <w:num w:numId="4" w16cid:durableId="414935061">
    <w:abstractNumId w:val="85"/>
  </w:num>
  <w:num w:numId="5" w16cid:durableId="253560999">
    <w:abstractNumId w:val="36"/>
  </w:num>
  <w:num w:numId="6" w16cid:durableId="1281500110">
    <w:abstractNumId w:val="87"/>
  </w:num>
  <w:num w:numId="7" w16cid:durableId="951666455">
    <w:abstractNumId w:val="64"/>
  </w:num>
  <w:num w:numId="8" w16cid:durableId="1251693026">
    <w:abstractNumId w:val="69"/>
  </w:num>
  <w:num w:numId="9" w16cid:durableId="65080626">
    <w:abstractNumId w:val="115"/>
  </w:num>
  <w:num w:numId="10" w16cid:durableId="1943492002">
    <w:abstractNumId w:val="54"/>
  </w:num>
  <w:num w:numId="11" w16cid:durableId="1749307564">
    <w:abstractNumId w:val="111"/>
  </w:num>
  <w:num w:numId="12" w16cid:durableId="390345810">
    <w:abstractNumId w:val="92"/>
  </w:num>
  <w:num w:numId="13" w16cid:durableId="450516842">
    <w:abstractNumId w:val="116"/>
  </w:num>
  <w:num w:numId="14" w16cid:durableId="1353726300">
    <w:abstractNumId w:val="66"/>
  </w:num>
  <w:num w:numId="15" w16cid:durableId="438257927">
    <w:abstractNumId w:val="114"/>
  </w:num>
  <w:num w:numId="16" w16cid:durableId="793908308">
    <w:abstractNumId w:val="51"/>
  </w:num>
  <w:num w:numId="17" w16cid:durableId="1886481498">
    <w:abstractNumId w:val="84"/>
  </w:num>
  <w:num w:numId="18" w16cid:durableId="1666204482">
    <w:abstractNumId w:val="94"/>
  </w:num>
  <w:num w:numId="19" w16cid:durableId="777334172">
    <w:abstractNumId w:val="65"/>
  </w:num>
  <w:num w:numId="20" w16cid:durableId="580723213">
    <w:abstractNumId w:val="60"/>
  </w:num>
  <w:num w:numId="21" w16cid:durableId="698625569">
    <w:abstractNumId w:val="96"/>
  </w:num>
  <w:num w:numId="22" w16cid:durableId="1584681942">
    <w:abstractNumId w:val="46"/>
  </w:num>
  <w:num w:numId="23" w16cid:durableId="1146700646">
    <w:abstractNumId w:val="109"/>
  </w:num>
  <w:num w:numId="24" w16cid:durableId="2054115180">
    <w:abstractNumId w:val="79"/>
  </w:num>
  <w:num w:numId="25" w16cid:durableId="426536295">
    <w:abstractNumId w:val="75"/>
  </w:num>
  <w:num w:numId="26" w16cid:durableId="534734162">
    <w:abstractNumId w:val="104"/>
  </w:num>
  <w:num w:numId="27" w16cid:durableId="2032411971">
    <w:abstractNumId w:val="103"/>
  </w:num>
  <w:num w:numId="28" w16cid:durableId="106393292">
    <w:abstractNumId w:val="77"/>
  </w:num>
  <w:num w:numId="29" w16cid:durableId="741415498">
    <w:abstractNumId w:val="37"/>
  </w:num>
  <w:num w:numId="30" w16cid:durableId="1494485906">
    <w:abstractNumId w:val="106"/>
  </w:num>
  <w:num w:numId="31" w16cid:durableId="1739327202">
    <w:abstractNumId w:val="99"/>
  </w:num>
  <w:num w:numId="32" w16cid:durableId="426999243">
    <w:abstractNumId w:val="71"/>
  </w:num>
  <w:num w:numId="33" w16cid:durableId="889656926">
    <w:abstractNumId w:val="100"/>
  </w:num>
  <w:num w:numId="34" w16cid:durableId="1675692176">
    <w:abstractNumId w:val="107"/>
  </w:num>
  <w:num w:numId="35" w16cid:durableId="407383040">
    <w:abstractNumId w:val="97"/>
  </w:num>
  <w:num w:numId="36" w16cid:durableId="1574319102">
    <w:abstractNumId w:val="113"/>
  </w:num>
  <w:num w:numId="37" w16cid:durableId="1518471417">
    <w:abstractNumId w:val="80"/>
  </w:num>
  <w:num w:numId="38" w16cid:durableId="2072340869">
    <w:abstractNumId w:val="63"/>
  </w:num>
  <w:num w:numId="39" w16cid:durableId="1605117364">
    <w:abstractNumId w:val="45"/>
  </w:num>
  <w:num w:numId="40" w16cid:durableId="1446849973">
    <w:abstractNumId w:val="61"/>
  </w:num>
  <w:num w:numId="41" w16cid:durableId="1143622175">
    <w:abstractNumId w:val="118"/>
  </w:num>
  <w:num w:numId="42" w16cid:durableId="632977843">
    <w:abstractNumId w:val="88"/>
  </w:num>
  <w:num w:numId="43" w16cid:durableId="813255171">
    <w:abstractNumId w:val="56"/>
  </w:num>
  <w:num w:numId="44" w16cid:durableId="535855070">
    <w:abstractNumId w:val="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45" w16cid:durableId="1965187503">
    <w:abstractNumId w:val="110"/>
  </w:num>
  <w:num w:numId="46" w16cid:durableId="527915301">
    <w:abstractNumId w:val="91"/>
  </w:num>
  <w:num w:numId="47" w16cid:durableId="112403277">
    <w:abstractNumId w:val="112"/>
  </w:num>
  <w:num w:numId="48" w16cid:durableId="592324813">
    <w:abstractNumId w:val="49"/>
  </w:num>
  <w:num w:numId="49" w16cid:durableId="42142312">
    <w:abstractNumId w:val="5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Calibri" w:hAnsi="Calibri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50" w16cid:durableId="838348222">
    <w:abstractNumId w:val="27"/>
  </w:num>
  <w:num w:numId="51" w16cid:durableId="1041788234">
    <w:abstractNumId w:val="55"/>
  </w:num>
  <w:num w:numId="52" w16cid:durableId="1838417492">
    <w:abstractNumId w:val="93"/>
  </w:num>
  <w:num w:numId="53" w16cid:durableId="1512337668">
    <w:abstractNumId w:val="101"/>
  </w:num>
  <w:num w:numId="54" w16cid:durableId="886797178">
    <w:abstractNumId w:val="47"/>
  </w:num>
  <w:num w:numId="55" w16cid:durableId="513423804">
    <w:abstractNumId w:val="83"/>
  </w:num>
  <w:num w:numId="56" w16cid:durableId="1155729260">
    <w:abstractNumId w:val="11"/>
  </w:num>
  <w:num w:numId="57" w16cid:durableId="333844823">
    <w:abstractNumId w:val="34"/>
  </w:num>
  <w:num w:numId="58" w16cid:durableId="866064664">
    <w:abstractNumId w:val="89"/>
  </w:num>
  <w:num w:numId="59" w16cid:durableId="761877542">
    <w:abstractNumId w:val="108"/>
  </w:num>
  <w:num w:numId="60" w16cid:durableId="1403795548">
    <w:abstractNumId w:val="39"/>
  </w:num>
  <w:num w:numId="61" w16cid:durableId="113062624">
    <w:abstractNumId w:val="68"/>
  </w:num>
  <w:num w:numId="62" w16cid:durableId="1218779976">
    <w:abstractNumId w:val="44"/>
  </w:num>
  <w:num w:numId="63" w16cid:durableId="1410618524">
    <w:abstractNumId w:val="102"/>
  </w:num>
  <w:num w:numId="64" w16cid:durableId="727727746">
    <w:abstractNumId w:val="95"/>
  </w:num>
  <w:num w:numId="65" w16cid:durableId="742947906">
    <w:abstractNumId w:val="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66" w16cid:durableId="1851874001">
    <w:abstractNumId w:val="40"/>
  </w:num>
  <w:num w:numId="67" w16cid:durableId="1820461835">
    <w:abstractNumId w:val="81"/>
  </w:num>
  <w:num w:numId="68" w16cid:durableId="1537618732">
    <w:abstractNumId w:val="53"/>
  </w:num>
  <w:num w:numId="69" w16cid:durableId="1775829729">
    <w:abstractNumId w:val="35"/>
  </w:num>
  <w:num w:numId="70" w16cid:durableId="700865301">
    <w:abstractNumId w:val="67"/>
  </w:num>
  <w:num w:numId="71" w16cid:durableId="963658316">
    <w:abstractNumId w:val="76"/>
  </w:num>
  <w:num w:numId="72" w16cid:durableId="1184899235">
    <w:abstractNumId w:val="78"/>
  </w:num>
  <w:num w:numId="73" w16cid:durableId="122962733">
    <w:abstractNumId w:val="62"/>
  </w:num>
  <w:num w:numId="74" w16cid:durableId="1728332163">
    <w:abstractNumId w:val="74"/>
  </w:num>
  <w:num w:numId="75" w16cid:durableId="1327199538">
    <w:abstractNumId w:val="57"/>
  </w:num>
  <w:num w:numId="76" w16cid:durableId="1417097664">
    <w:abstractNumId w:val="70"/>
  </w:num>
  <w:num w:numId="77" w16cid:durableId="717167002">
    <w:abstractNumId w:val="13"/>
  </w:num>
  <w:num w:numId="78" w16cid:durableId="188570686">
    <w:abstractNumId w:val="42"/>
  </w:num>
  <w:num w:numId="79" w16cid:durableId="1358659215">
    <w:abstractNumId w:val="58"/>
  </w:num>
  <w:num w:numId="80" w16cid:durableId="1050691331">
    <w:abstractNumId w:val="105"/>
  </w:num>
  <w:num w:numId="81" w16cid:durableId="1438981340">
    <w:abstractNumId w:val="50"/>
  </w:num>
  <w:num w:numId="82" w16cid:durableId="481580400">
    <w:abstractNumId w:val="73"/>
  </w:num>
  <w:num w:numId="83" w16cid:durableId="84424716">
    <w:abstractNumId w:val="117"/>
  </w:num>
  <w:num w:numId="84" w16cid:durableId="1376662087">
    <w:abstractNumId w:val="98"/>
  </w:num>
  <w:num w:numId="85" w16cid:durableId="138885663">
    <w:abstractNumId w:val="59"/>
  </w:num>
  <w:num w:numId="86" w16cid:durableId="1219510317">
    <w:abstractNumId w:val="41"/>
  </w:num>
  <w:num w:numId="87" w16cid:durableId="553658036">
    <w:abstractNumId w:val="38"/>
  </w:num>
  <w:num w:numId="88" w16cid:durableId="1089617181">
    <w:abstractNumId w:val="43"/>
  </w:num>
  <w:num w:numId="89" w16cid:durableId="383792541">
    <w:abstractNumId w:val="72"/>
  </w:num>
  <w:num w:numId="90" w16cid:durableId="1530409186">
    <w:abstractNumId w:val="90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B4F"/>
    <w:rsid w:val="00000B07"/>
    <w:rsid w:val="00000CEB"/>
    <w:rsid w:val="000014A3"/>
    <w:rsid w:val="00001662"/>
    <w:rsid w:val="00002558"/>
    <w:rsid w:val="000028C1"/>
    <w:rsid w:val="00002FE1"/>
    <w:rsid w:val="000035E1"/>
    <w:rsid w:val="00003AA6"/>
    <w:rsid w:val="00004A06"/>
    <w:rsid w:val="00005158"/>
    <w:rsid w:val="00005633"/>
    <w:rsid w:val="00006B04"/>
    <w:rsid w:val="00007D69"/>
    <w:rsid w:val="00007F74"/>
    <w:rsid w:val="00010AD2"/>
    <w:rsid w:val="00012875"/>
    <w:rsid w:val="00013462"/>
    <w:rsid w:val="00014024"/>
    <w:rsid w:val="000141DF"/>
    <w:rsid w:val="00014463"/>
    <w:rsid w:val="00014580"/>
    <w:rsid w:val="00014C65"/>
    <w:rsid w:val="00015BDD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63F0"/>
    <w:rsid w:val="00027098"/>
    <w:rsid w:val="0002759D"/>
    <w:rsid w:val="00027C15"/>
    <w:rsid w:val="000309DC"/>
    <w:rsid w:val="00030A5E"/>
    <w:rsid w:val="00031730"/>
    <w:rsid w:val="00031F99"/>
    <w:rsid w:val="00032562"/>
    <w:rsid w:val="00033715"/>
    <w:rsid w:val="00034A0E"/>
    <w:rsid w:val="00035F69"/>
    <w:rsid w:val="00036F95"/>
    <w:rsid w:val="000374AF"/>
    <w:rsid w:val="000375BD"/>
    <w:rsid w:val="00041C1A"/>
    <w:rsid w:val="000423CE"/>
    <w:rsid w:val="00042AAA"/>
    <w:rsid w:val="00043698"/>
    <w:rsid w:val="0004443A"/>
    <w:rsid w:val="0004496F"/>
    <w:rsid w:val="0004527A"/>
    <w:rsid w:val="0004552A"/>
    <w:rsid w:val="00045D25"/>
    <w:rsid w:val="000469C2"/>
    <w:rsid w:val="000511B0"/>
    <w:rsid w:val="0005165A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3AB"/>
    <w:rsid w:val="00062A2D"/>
    <w:rsid w:val="00063B58"/>
    <w:rsid w:val="00064FB2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2F7A"/>
    <w:rsid w:val="000737BD"/>
    <w:rsid w:val="00075E13"/>
    <w:rsid w:val="00076050"/>
    <w:rsid w:val="00076C0A"/>
    <w:rsid w:val="00076E37"/>
    <w:rsid w:val="000773D0"/>
    <w:rsid w:val="0007759A"/>
    <w:rsid w:val="0007770C"/>
    <w:rsid w:val="0008048A"/>
    <w:rsid w:val="000828F2"/>
    <w:rsid w:val="00082B66"/>
    <w:rsid w:val="000834FB"/>
    <w:rsid w:val="000836BB"/>
    <w:rsid w:val="00084F41"/>
    <w:rsid w:val="000858A8"/>
    <w:rsid w:val="00085A79"/>
    <w:rsid w:val="00085C56"/>
    <w:rsid w:val="00085CB2"/>
    <w:rsid w:val="00086217"/>
    <w:rsid w:val="000872D8"/>
    <w:rsid w:val="00087D4C"/>
    <w:rsid w:val="00090AB1"/>
    <w:rsid w:val="00090E3A"/>
    <w:rsid w:val="000926B2"/>
    <w:rsid w:val="00093F05"/>
    <w:rsid w:val="00095026"/>
    <w:rsid w:val="000954D4"/>
    <w:rsid w:val="000956C2"/>
    <w:rsid w:val="000958D0"/>
    <w:rsid w:val="00095A76"/>
    <w:rsid w:val="000A0F42"/>
    <w:rsid w:val="000A1AB1"/>
    <w:rsid w:val="000A2711"/>
    <w:rsid w:val="000A29DD"/>
    <w:rsid w:val="000A3293"/>
    <w:rsid w:val="000A3DD4"/>
    <w:rsid w:val="000A5224"/>
    <w:rsid w:val="000A53D1"/>
    <w:rsid w:val="000A54B2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15D"/>
    <w:rsid w:val="000C3BEE"/>
    <w:rsid w:val="000C4E7C"/>
    <w:rsid w:val="000D074C"/>
    <w:rsid w:val="000D08F6"/>
    <w:rsid w:val="000D2BF9"/>
    <w:rsid w:val="000D5C81"/>
    <w:rsid w:val="000D5CE6"/>
    <w:rsid w:val="000D6B0D"/>
    <w:rsid w:val="000D6D8B"/>
    <w:rsid w:val="000E05DB"/>
    <w:rsid w:val="000E0E2C"/>
    <w:rsid w:val="000E1497"/>
    <w:rsid w:val="000E1607"/>
    <w:rsid w:val="000E1947"/>
    <w:rsid w:val="000E1D28"/>
    <w:rsid w:val="000E1FF3"/>
    <w:rsid w:val="000E2046"/>
    <w:rsid w:val="000E2E23"/>
    <w:rsid w:val="000E4359"/>
    <w:rsid w:val="000E5DFF"/>
    <w:rsid w:val="000E5E1E"/>
    <w:rsid w:val="000E643F"/>
    <w:rsid w:val="000E6507"/>
    <w:rsid w:val="000E66E9"/>
    <w:rsid w:val="000E78CB"/>
    <w:rsid w:val="000F16AF"/>
    <w:rsid w:val="000F1C97"/>
    <w:rsid w:val="000F21EC"/>
    <w:rsid w:val="000F328D"/>
    <w:rsid w:val="000F4609"/>
    <w:rsid w:val="000F5418"/>
    <w:rsid w:val="000F6620"/>
    <w:rsid w:val="000F7561"/>
    <w:rsid w:val="000F780A"/>
    <w:rsid w:val="000F7C80"/>
    <w:rsid w:val="00100771"/>
    <w:rsid w:val="00100B9E"/>
    <w:rsid w:val="00101A8A"/>
    <w:rsid w:val="001020E9"/>
    <w:rsid w:val="001025B6"/>
    <w:rsid w:val="00103841"/>
    <w:rsid w:val="00103BA2"/>
    <w:rsid w:val="00103D86"/>
    <w:rsid w:val="001046DE"/>
    <w:rsid w:val="001051D1"/>
    <w:rsid w:val="00106418"/>
    <w:rsid w:val="001104B1"/>
    <w:rsid w:val="00110539"/>
    <w:rsid w:val="001108C4"/>
    <w:rsid w:val="00110A39"/>
    <w:rsid w:val="001114F6"/>
    <w:rsid w:val="00111D97"/>
    <w:rsid w:val="0011201E"/>
    <w:rsid w:val="0011409C"/>
    <w:rsid w:val="00115228"/>
    <w:rsid w:val="001153AD"/>
    <w:rsid w:val="00115AEA"/>
    <w:rsid w:val="00116837"/>
    <w:rsid w:val="001174FD"/>
    <w:rsid w:val="00120367"/>
    <w:rsid w:val="0012065E"/>
    <w:rsid w:val="0012207B"/>
    <w:rsid w:val="0012297B"/>
    <w:rsid w:val="00123D29"/>
    <w:rsid w:val="00123FAF"/>
    <w:rsid w:val="00124101"/>
    <w:rsid w:val="0012415A"/>
    <w:rsid w:val="00124C8B"/>
    <w:rsid w:val="0012503B"/>
    <w:rsid w:val="00127276"/>
    <w:rsid w:val="00130069"/>
    <w:rsid w:val="00131440"/>
    <w:rsid w:val="001315B4"/>
    <w:rsid w:val="00133327"/>
    <w:rsid w:val="00133ABE"/>
    <w:rsid w:val="00134F58"/>
    <w:rsid w:val="00135047"/>
    <w:rsid w:val="00135662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64E4"/>
    <w:rsid w:val="0015049F"/>
    <w:rsid w:val="00150921"/>
    <w:rsid w:val="001512BD"/>
    <w:rsid w:val="001516A7"/>
    <w:rsid w:val="00151C61"/>
    <w:rsid w:val="00151F6E"/>
    <w:rsid w:val="00153BF8"/>
    <w:rsid w:val="00153DF7"/>
    <w:rsid w:val="001540D4"/>
    <w:rsid w:val="00154663"/>
    <w:rsid w:val="0015754B"/>
    <w:rsid w:val="00157A61"/>
    <w:rsid w:val="00157BCD"/>
    <w:rsid w:val="00160975"/>
    <w:rsid w:val="001609E0"/>
    <w:rsid w:val="0016480F"/>
    <w:rsid w:val="00166F2A"/>
    <w:rsid w:val="00166F49"/>
    <w:rsid w:val="001677E5"/>
    <w:rsid w:val="00167BFF"/>
    <w:rsid w:val="00167E92"/>
    <w:rsid w:val="00172297"/>
    <w:rsid w:val="00172B2C"/>
    <w:rsid w:val="00173A0E"/>
    <w:rsid w:val="00173CAF"/>
    <w:rsid w:val="0017495A"/>
    <w:rsid w:val="00174F57"/>
    <w:rsid w:val="00176610"/>
    <w:rsid w:val="001804E9"/>
    <w:rsid w:val="00180CB8"/>
    <w:rsid w:val="0018157A"/>
    <w:rsid w:val="00181732"/>
    <w:rsid w:val="001818EE"/>
    <w:rsid w:val="00182092"/>
    <w:rsid w:val="0018241B"/>
    <w:rsid w:val="0018287C"/>
    <w:rsid w:val="00182E13"/>
    <w:rsid w:val="0018343F"/>
    <w:rsid w:val="00183E17"/>
    <w:rsid w:val="001840E9"/>
    <w:rsid w:val="001842EE"/>
    <w:rsid w:val="00185543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A1"/>
    <w:rsid w:val="001951E8"/>
    <w:rsid w:val="00196756"/>
    <w:rsid w:val="001969AD"/>
    <w:rsid w:val="00196E9E"/>
    <w:rsid w:val="00197557"/>
    <w:rsid w:val="00197C33"/>
    <w:rsid w:val="001A011B"/>
    <w:rsid w:val="001A13BB"/>
    <w:rsid w:val="001A1E82"/>
    <w:rsid w:val="001A1F19"/>
    <w:rsid w:val="001A2279"/>
    <w:rsid w:val="001A4C67"/>
    <w:rsid w:val="001A5060"/>
    <w:rsid w:val="001A7842"/>
    <w:rsid w:val="001A7AA5"/>
    <w:rsid w:val="001B063A"/>
    <w:rsid w:val="001B0646"/>
    <w:rsid w:val="001B066D"/>
    <w:rsid w:val="001B07D9"/>
    <w:rsid w:val="001B0829"/>
    <w:rsid w:val="001B0E88"/>
    <w:rsid w:val="001B17B1"/>
    <w:rsid w:val="001B263D"/>
    <w:rsid w:val="001B3C13"/>
    <w:rsid w:val="001B4041"/>
    <w:rsid w:val="001B41D3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C063F"/>
    <w:rsid w:val="001C0F82"/>
    <w:rsid w:val="001C1144"/>
    <w:rsid w:val="001C2A23"/>
    <w:rsid w:val="001C2DB5"/>
    <w:rsid w:val="001C2FA6"/>
    <w:rsid w:val="001C3AB2"/>
    <w:rsid w:val="001C4E99"/>
    <w:rsid w:val="001C5311"/>
    <w:rsid w:val="001C55A3"/>
    <w:rsid w:val="001C631B"/>
    <w:rsid w:val="001C6459"/>
    <w:rsid w:val="001C6522"/>
    <w:rsid w:val="001C66E6"/>
    <w:rsid w:val="001C67F8"/>
    <w:rsid w:val="001C798B"/>
    <w:rsid w:val="001D08B8"/>
    <w:rsid w:val="001D0F7C"/>
    <w:rsid w:val="001D101C"/>
    <w:rsid w:val="001D256A"/>
    <w:rsid w:val="001D2C9D"/>
    <w:rsid w:val="001D2EEF"/>
    <w:rsid w:val="001D2FEA"/>
    <w:rsid w:val="001D33D5"/>
    <w:rsid w:val="001D3639"/>
    <w:rsid w:val="001D3841"/>
    <w:rsid w:val="001D3F64"/>
    <w:rsid w:val="001D44C3"/>
    <w:rsid w:val="001D48C0"/>
    <w:rsid w:val="001D492A"/>
    <w:rsid w:val="001D56CB"/>
    <w:rsid w:val="001D5B64"/>
    <w:rsid w:val="001D5C07"/>
    <w:rsid w:val="001D6F1F"/>
    <w:rsid w:val="001D7367"/>
    <w:rsid w:val="001D79D1"/>
    <w:rsid w:val="001E1240"/>
    <w:rsid w:val="001E1551"/>
    <w:rsid w:val="001E238F"/>
    <w:rsid w:val="001E4864"/>
    <w:rsid w:val="001E49AE"/>
    <w:rsid w:val="001E4C4C"/>
    <w:rsid w:val="001E4C82"/>
    <w:rsid w:val="001E61F8"/>
    <w:rsid w:val="001E7951"/>
    <w:rsid w:val="001F0515"/>
    <w:rsid w:val="001F0C0A"/>
    <w:rsid w:val="001F3170"/>
    <w:rsid w:val="001F3A85"/>
    <w:rsid w:val="001F4211"/>
    <w:rsid w:val="001F6BC5"/>
    <w:rsid w:val="001F6C6F"/>
    <w:rsid w:val="00200F12"/>
    <w:rsid w:val="00201040"/>
    <w:rsid w:val="002029A4"/>
    <w:rsid w:val="002052B9"/>
    <w:rsid w:val="0020531F"/>
    <w:rsid w:val="00205BF3"/>
    <w:rsid w:val="002063AF"/>
    <w:rsid w:val="00206847"/>
    <w:rsid w:val="0020687B"/>
    <w:rsid w:val="0020692C"/>
    <w:rsid w:val="002070D1"/>
    <w:rsid w:val="0020766A"/>
    <w:rsid w:val="00210909"/>
    <w:rsid w:val="00210FCF"/>
    <w:rsid w:val="00210FE4"/>
    <w:rsid w:val="00211C9B"/>
    <w:rsid w:val="00211F3F"/>
    <w:rsid w:val="00212A21"/>
    <w:rsid w:val="002133C4"/>
    <w:rsid w:val="00213B0D"/>
    <w:rsid w:val="00215320"/>
    <w:rsid w:val="0021725E"/>
    <w:rsid w:val="00217486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32538"/>
    <w:rsid w:val="00233D76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1F6B"/>
    <w:rsid w:val="0024260A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44FC"/>
    <w:rsid w:val="00257EEC"/>
    <w:rsid w:val="002601EE"/>
    <w:rsid w:val="00260741"/>
    <w:rsid w:val="00260974"/>
    <w:rsid w:val="00260AB2"/>
    <w:rsid w:val="00261A62"/>
    <w:rsid w:val="00261AF2"/>
    <w:rsid w:val="0026231D"/>
    <w:rsid w:val="00262E61"/>
    <w:rsid w:val="002635AF"/>
    <w:rsid w:val="00264DF0"/>
    <w:rsid w:val="0026587B"/>
    <w:rsid w:val="00265987"/>
    <w:rsid w:val="00265A7C"/>
    <w:rsid w:val="0026717E"/>
    <w:rsid w:val="00267760"/>
    <w:rsid w:val="00267EDC"/>
    <w:rsid w:val="00270887"/>
    <w:rsid w:val="00270B94"/>
    <w:rsid w:val="00271BB6"/>
    <w:rsid w:val="002744A2"/>
    <w:rsid w:val="00274663"/>
    <w:rsid w:val="002748A9"/>
    <w:rsid w:val="0027546C"/>
    <w:rsid w:val="00276038"/>
    <w:rsid w:val="00276167"/>
    <w:rsid w:val="00276591"/>
    <w:rsid w:val="00276BAE"/>
    <w:rsid w:val="0027769E"/>
    <w:rsid w:val="00277848"/>
    <w:rsid w:val="002778AF"/>
    <w:rsid w:val="00280198"/>
    <w:rsid w:val="00281904"/>
    <w:rsid w:val="00281CB6"/>
    <w:rsid w:val="00281F97"/>
    <w:rsid w:val="002829EC"/>
    <w:rsid w:val="00283435"/>
    <w:rsid w:val="00283BCA"/>
    <w:rsid w:val="00284C51"/>
    <w:rsid w:val="0028531A"/>
    <w:rsid w:val="002854D4"/>
    <w:rsid w:val="0028626D"/>
    <w:rsid w:val="0028792C"/>
    <w:rsid w:val="002901E8"/>
    <w:rsid w:val="002903AA"/>
    <w:rsid w:val="0029187D"/>
    <w:rsid w:val="00292C44"/>
    <w:rsid w:val="002937AE"/>
    <w:rsid w:val="00293859"/>
    <w:rsid w:val="002949B4"/>
    <w:rsid w:val="00294ECF"/>
    <w:rsid w:val="002952EF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DA9"/>
    <w:rsid w:val="002A3F35"/>
    <w:rsid w:val="002A443F"/>
    <w:rsid w:val="002A4A9D"/>
    <w:rsid w:val="002A6565"/>
    <w:rsid w:val="002A73C3"/>
    <w:rsid w:val="002A7606"/>
    <w:rsid w:val="002A7B48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C086E"/>
    <w:rsid w:val="002C1AA6"/>
    <w:rsid w:val="002C1C7D"/>
    <w:rsid w:val="002C212A"/>
    <w:rsid w:val="002C2B03"/>
    <w:rsid w:val="002C2C08"/>
    <w:rsid w:val="002C518D"/>
    <w:rsid w:val="002C5475"/>
    <w:rsid w:val="002C5ACD"/>
    <w:rsid w:val="002C6275"/>
    <w:rsid w:val="002C62D0"/>
    <w:rsid w:val="002C78A3"/>
    <w:rsid w:val="002C7B1A"/>
    <w:rsid w:val="002D0EA9"/>
    <w:rsid w:val="002D1C90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75E"/>
    <w:rsid w:val="002E2F0F"/>
    <w:rsid w:val="002E3C5B"/>
    <w:rsid w:val="002E5537"/>
    <w:rsid w:val="002E6887"/>
    <w:rsid w:val="002E7124"/>
    <w:rsid w:val="002E7917"/>
    <w:rsid w:val="002E7A26"/>
    <w:rsid w:val="002E7A28"/>
    <w:rsid w:val="002E7F29"/>
    <w:rsid w:val="002F011B"/>
    <w:rsid w:val="002F0439"/>
    <w:rsid w:val="002F121E"/>
    <w:rsid w:val="002F14EB"/>
    <w:rsid w:val="002F256F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C51"/>
    <w:rsid w:val="00302E31"/>
    <w:rsid w:val="00303B55"/>
    <w:rsid w:val="0030498A"/>
    <w:rsid w:val="00305E60"/>
    <w:rsid w:val="0030602D"/>
    <w:rsid w:val="003061AE"/>
    <w:rsid w:val="00306C1B"/>
    <w:rsid w:val="003073A7"/>
    <w:rsid w:val="00310E0E"/>
    <w:rsid w:val="00310E39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6F6"/>
    <w:rsid w:val="00325BDA"/>
    <w:rsid w:val="0032677F"/>
    <w:rsid w:val="003268AC"/>
    <w:rsid w:val="00327CA4"/>
    <w:rsid w:val="003303C4"/>
    <w:rsid w:val="003303C7"/>
    <w:rsid w:val="00331519"/>
    <w:rsid w:val="0033219C"/>
    <w:rsid w:val="00332B56"/>
    <w:rsid w:val="00333890"/>
    <w:rsid w:val="00333B5A"/>
    <w:rsid w:val="00334B1C"/>
    <w:rsid w:val="00334C3B"/>
    <w:rsid w:val="00334F55"/>
    <w:rsid w:val="00335216"/>
    <w:rsid w:val="00335D7C"/>
    <w:rsid w:val="00340151"/>
    <w:rsid w:val="0034107C"/>
    <w:rsid w:val="0034142E"/>
    <w:rsid w:val="003417BE"/>
    <w:rsid w:val="003428F0"/>
    <w:rsid w:val="003428F7"/>
    <w:rsid w:val="003436D2"/>
    <w:rsid w:val="00343D50"/>
    <w:rsid w:val="00343EDB"/>
    <w:rsid w:val="00343FB4"/>
    <w:rsid w:val="00343FEF"/>
    <w:rsid w:val="00344D82"/>
    <w:rsid w:val="00345082"/>
    <w:rsid w:val="00345235"/>
    <w:rsid w:val="00345381"/>
    <w:rsid w:val="003454BC"/>
    <w:rsid w:val="00345E85"/>
    <w:rsid w:val="00347C88"/>
    <w:rsid w:val="00347CF2"/>
    <w:rsid w:val="003508B7"/>
    <w:rsid w:val="00350CF1"/>
    <w:rsid w:val="00352C3B"/>
    <w:rsid w:val="00353283"/>
    <w:rsid w:val="00353E98"/>
    <w:rsid w:val="00354687"/>
    <w:rsid w:val="00354B25"/>
    <w:rsid w:val="00354C3A"/>
    <w:rsid w:val="00354D8D"/>
    <w:rsid w:val="00356525"/>
    <w:rsid w:val="0035685D"/>
    <w:rsid w:val="0035692A"/>
    <w:rsid w:val="00356F88"/>
    <w:rsid w:val="00360BC6"/>
    <w:rsid w:val="00360BC9"/>
    <w:rsid w:val="00361689"/>
    <w:rsid w:val="00362011"/>
    <w:rsid w:val="0036319B"/>
    <w:rsid w:val="0036423D"/>
    <w:rsid w:val="00364FFE"/>
    <w:rsid w:val="00365F2C"/>
    <w:rsid w:val="003678C1"/>
    <w:rsid w:val="00367AA9"/>
    <w:rsid w:val="00367C3D"/>
    <w:rsid w:val="0037121D"/>
    <w:rsid w:val="003722D2"/>
    <w:rsid w:val="00372B0D"/>
    <w:rsid w:val="00374BFB"/>
    <w:rsid w:val="003755F0"/>
    <w:rsid w:val="00376812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29A"/>
    <w:rsid w:val="003838E6"/>
    <w:rsid w:val="00384613"/>
    <w:rsid w:val="003854C8"/>
    <w:rsid w:val="00385511"/>
    <w:rsid w:val="0038648A"/>
    <w:rsid w:val="003904B4"/>
    <w:rsid w:val="003914AE"/>
    <w:rsid w:val="0039216D"/>
    <w:rsid w:val="003927E0"/>
    <w:rsid w:val="0039332C"/>
    <w:rsid w:val="00393614"/>
    <w:rsid w:val="003947B2"/>
    <w:rsid w:val="0039575C"/>
    <w:rsid w:val="0039625F"/>
    <w:rsid w:val="0039750B"/>
    <w:rsid w:val="003A1B35"/>
    <w:rsid w:val="003A1B87"/>
    <w:rsid w:val="003A44F2"/>
    <w:rsid w:val="003A4902"/>
    <w:rsid w:val="003A5C7C"/>
    <w:rsid w:val="003A6F7E"/>
    <w:rsid w:val="003A715B"/>
    <w:rsid w:val="003A74ED"/>
    <w:rsid w:val="003A7F27"/>
    <w:rsid w:val="003B0682"/>
    <w:rsid w:val="003B06BB"/>
    <w:rsid w:val="003B199C"/>
    <w:rsid w:val="003B1DAD"/>
    <w:rsid w:val="003B3060"/>
    <w:rsid w:val="003B44C1"/>
    <w:rsid w:val="003B45B5"/>
    <w:rsid w:val="003B4FAE"/>
    <w:rsid w:val="003B567B"/>
    <w:rsid w:val="003B5CEC"/>
    <w:rsid w:val="003B5EA2"/>
    <w:rsid w:val="003B6098"/>
    <w:rsid w:val="003B6778"/>
    <w:rsid w:val="003B67F1"/>
    <w:rsid w:val="003B6D32"/>
    <w:rsid w:val="003C011C"/>
    <w:rsid w:val="003C089D"/>
    <w:rsid w:val="003C1B2A"/>
    <w:rsid w:val="003C237F"/>
    <w:rsid w:val="003C2A97"/>
    <w:rsid w:val="003C2CE2"/>
    <w:rsid w:val="003C3F1F"/>
    <w:rsid w:val="003C485F"/>
    <w:rsid w:val="003C5FA0"/>
    <w:rsid w:val="003C6F87"/>
    <w:rsid w:val="003C7152"/>
    <w:rsid w:val="003C738E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1C0"/>
    <w:rsid w:val="003E4973"/>
    <w:rsid w:val="003E5DAD"/>
    <w:rsid w:val="003E604B"/>
    <w:rsid w:val="003E625A"/>
    <w:rsid w:val="003E6760"/>
    <w:rsid w:val="003E73DC"/>
    <w:rsid w:val="003F122B"/>
    <w:rsid w:val="003F1844"/>
    <w:rsid w:val="003F1A89"/>
    <w:rsid w:val="003F2BFB"/>
    <w:rsid w:val="003F2E82"/>
    <w:rsid w:val="003F3209"/>
    <w:rsid w:val="003F34B8"/>
    <w:rsid w:val="003F5337"/>
    <w:rsid w:val="003F539A"/>
    <w:rsid w:val="003F5A3A"/>
    <w:rsid w:val="003F5A54"/>
    <w:rsid w:val="003F61C0"/>
    <w:rsid w:val="00400251"/>
    <w:rsid w:val="00400801"/>
    <w:rsid w:val="00400A6C"/>
    <w:rsid w:val="00400EFC"/>
    <w:rsid w:val="0040123B"/>
    <w:rsid w:val="004029DC"/>
    <w:rsid w:val="00402C7D"/>
    <w:rsid w:val="0040397C"/>
    <w:rsid w:val="00403C39"/>
    <w:rsid w:val="00404724"/>
    <w:rsid w:val="0040554F"/>
    <w:rsid w:val="00405F28"/>
    <w:rsid w:val="00407D01"/>
    <w:rsid w:val="00410519"/>
    <w:rsid w:val="0041090C"/>
    <w:rsid w:val="004119A5"/>
    <w:rsid w:val="00411BA3"/>
    <w:rsid w:val="00412EC1"/>
    <w:rsid w:val="004132AA"/>
    <w:rsid w:val="00413E9C"/>
    <w:rsid w:val="00414841"/>
    <w:rsid w:val="00414A49"/>
    <w:rsid w:val="004159DC"/>
    <w:rsid w:val="00415F6D"/>
    <w:rsid w:val="00416317"/>
    <w:rsid w:val="0041651C"/>
    <w:rsid w:val="00417FD6"/>
    <w:rsid w:val="004214AB"/>
    <w:rsid w:val="00421A41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27DC7"/>
    <w:rsid w:val="00432155"/>
    <w:rsid w:val="00432A6D"/>
    <w:rsid w:val="00433276"/>
    <w:rsid w:val="00433846"/>
    <w:rsid w:val="00433C65"/>
    <w:rsid w:val="00434277"/>
    <w:rsid w:val="004348BB"/>
    <w:rsid w:val="004349C3"/>
    <w:rsid w:val="004349E5"/>
    <w:rsid w:val="00435BA0"/>
    <w:rsid w:val="00436886"/>
    <w:rsid w:val="0044028F"/>
    <w:rsid w:val="00440727"/>
    <w:rsid w:val="00441E02"/>
    <w:rsid w:val="004446E8"/>
    <w:rsid w:val="00444C83"/>
    <w:rsid w:val="0044585B"/>
    <w:rsid w:val="00445E34"/>
    <w:rsid w:val="0044602F"/>
    <w:rsid w:val="00450CF0"/>
    <w:rsid w:val="00450E48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0C8"/>
    <w:rsid w:val="004601D3"/>
    <w:rsid w:val="00460848"/>
    <w:rsid w:val="00461E0F"/>
    <w:rsid w:val="004623D4"/>
    <w:rsid w:val="0046282F"/>
    <w:rsid w:val="004635D6"/>
    <w:rsid w:val="004639EC"/>
    <w:rsid w:val="00465032"/>
    <w:rsid w:val="00465FF1"/>
    <w:rsid w:val="00466EF8"/>
    <w:rsid w:val="004675C4"/>
    <w:rsid w:val="004701B4"/>
    <w:rsid w:val="00470CF9"/>
    <w:rsid w:val="00473C25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3BF2"/>
    <w:rsid w:val="004847C3"/>
    <w:rsid w:val="004908DF"/>
    <w:rsid w:val="00490F22"/>
    <w:rsid w:val="00494C86"/>
    <w:rsid w:val="00494EC5"/>
    <w:rsid w:val="00495445"/>
    <w:rsid w:val="004955E9"/>
    <w:rsid w:val="00495C78"/>
    <w:rsid w:val="00497861"/>
    <w:rsid w:val="004A05CD"/>
    <w:rsid w:val="004A18EE"/>
    <w:rsid w:val="004A1D97"/>
    <w:rsid w:val="004A1DED"/>
    <w:rsid w:val="004A1ECB"/>
    <w:rsid w:val="004A2B3B"/>
    <w:rsid w:val="004A3A0B"/>
    <w:rsid w:val="004A3AB5"/>
    <w:rsid w:val="004A424A"/>
    <w:rsid w:val="004A5886"/>
    <w:rsid w:val="004A6786"/>
    <w:rsid w:val="004A691E"/>
    <w:rsid w:val="004A6C0B"/>
    <w:rsid w:val="004A6D56"/>
    <w:rsid w:val="004A751D"/>
    <w:rsid w:val="004B0B96"/>
    <w:rsid w:val="004B132A"/>
    <w:rsid w:val="004B139D"/>
    <w:rsid w:val="004B26AD"/>
    <w:rsid w:val="004B3039"/>
    <w:rsid w:val="004B3120"/>
    <w:rsid w:val="004B44EF"/>
    <w:rsid w:val="004B49BD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C144C"/>
    <w:rsid w:val="004C368D"/>
    <w:rsid w:val="004C37FF"/>
    <w:rsid w:val="004C52B1"/>
    <w:rsid w:val="004D143C"/>
    <w:rsid w:val="004D18CE"/>
    <w:rsid w:val="004D1B3F"/>
    <w:rsid w:val="004D1D9F"/>
    <w:rsid w:val="004D3BE7"/>
    <w:rsid w:val="004D4C32"/>
    <w:rsid w:val="004D53D5"/>
    <w:rsid w:val="004D6CB9"/>
    <w:rsid w:val="004D7733"/>
    <w:rsid w:val="004E08DA"/>
    <w:rsid w:val="004E09C5"/>
    <w:rsid w:val="004E2853"/>
    <w:rsid w:val="004E2EB0"/>
    <w:rsid w:val="004E2F13"/>
    <w:rsid w:val="004E34EB"/>
    <w:rsid w:val="004E4CF1"/>
    <w:rsid w:val="004E5B4C"/>
    <w:rsid w:val="004E5E02"/>
    <w:rsid w:val="004E7786"/>
    <w:rsid w:val="004E7A7E"/>
    <w:rsid w:val="004F02BD"/>
    <w:rsid w:val="004F0A29"/>
    <w:rsid w:val="004F1EE8"/>
    <w:rsid w:val="004F2B7C"/>
    <w:rsid w:val="004F41FE"/>
    <w:rsid w:val="004F55B9"/>
    <w:rsid w:val="004F687B"/>
    <w:rsid w:val="004F76E9"/>
    <w:rsid w:val="004F7918"/>
    <w:rsid w:val="004F7F95"/>
    <w:rsid w:val="00501663"/>
    <w:rsid w:val="00501F7C"/>
    <w:rsid w:val="005024E1"/>
    <w:rsid w:val="005029B9"/>
    <w:rsid w:val="00502F84"/>
    <w:rsid w:val="00503AAE"/>
    <w:rsid w:val="00503DB1"/>
    <w:rsid w:val="00504472"/>
    <w:rsid w:val="00505423"/>
    <w:rsid w:val="00506214"/>
    <w:rsid w:val="0050720A"/>
    <w:rsid w:val="005073E7"/>
    <w:rsid w:val="00507D9B"/>
    <w:rsid w:val="00510438"/>
    <w:rsid w:val="00510698"/>
    <w:rsid w:val="00511395"/>
    <w:rsid w:val="00511474"/>
    <w:rsid w:val="005118E2"/>
    <w:rsid w:val="00511E97"/>
    <w:rsid w:val="00512993"/>
    <w:rsid w:val="005146EA"/>
    <w:rsid w:val="005150CF"/>
    <w:rsid w:val="00520528"/>
    <w:rsid w:val="00520A21"/>
    <w:rsid w:val="00521FCD"/>
    <w:rsid w:val="00523E4F"/>
    <w:rsid w:val="005247E1"/>
    <w:rsid w:val="00525820"/>
    <w:rsid w:val="005260A5"/>
    <w:rsid w:val="0052676D"/>
    <w:rsid w:val="005271A4"/>
    <w:rsid w:val="0053135E"/>
    <w:rsid w:val="0053173B"/>
    <w:rsid w:val="00531F1A"/>
    <w:rsid w:val="0053279B"/>
    <w:rsid w:val="0053376B"/>
    <w:rsid w:val="005354F8"/>
    <w:rsid w:val="00536E12"/>
    <w:rsid w:val="00537153"/>
    <w:rsid w:val="0053718E"/>
    <w:rsid w:val="00537C8A"/>
    <w:rsid w:val="005401C3"/>
    <w:rsid w:val="005411BD"/>
    <w:rsid w:val="00541AA6"/>
    <w:rsid w:val="00541DE3"/>
    <w:rsid w:val="00541EE6"/>
    <w:rsid w:val="005424F3"/>
    <w:rsid w:val="00542555"/>
    <w:rsid w:val="00543019"/>
    <w:rsid w:val="005449EC"/>
    <w:rsid w:val="005451A6"/>
    <w:rsid w:val="00545785"/>
    <w:rsid w:val="00545C83"/>
    <w:rsid w:val="0054627A"/>
    <w:rsid w:val="005467DB"/>
    <w:rsid w:val="0055019E"/>
    <w:rsid w:val="00550A57"/>
    <w:rsid w:val="00553113"/>
    <w:rsid w:val="005531AE"/>
    <w:rsid w:val="00553570"/>
    <w:rsid w:val="00553849"/>
    <w:rsid w:val="005539A9"/>
    <w:rsid w:val="00553E7B"/>
    <w:rsid w:val="00554F8D"/>
    <w:rsid w:val="0055560B"/>
    <w:rsid w:val="00555D9C"/>
    <w:rsid w:val="005575F5"/>
    <w:rsid w:val="00557F51"/>
    <w:rsid w:val="005601B2"/>
    <w:rsid w:val="00560FCA"/>
    <w:rsid w:val="005613D7"/>
    <w:rsid w:val="005617C9"/>
    <w:rsid w:val="00561E62"/>
    <w:rsid w:val="005622B7"/>
    <w:rsid w:val="00562F7C"/>
    <w:rsid w:val="00563BBA"/>
    <w:rsid w:val="00564024"/>
    <w:rsid w:val="00566D06"/>
    <w:rsid w:val="00567BFB"/>
    <w:rsid w:val="00570064"/>
    <w:rsid w:val="005704D8"/>
    <w:rsid w:val="00570921"/>
    <w:rsid w:val="00570D2B"/>
    <w:rsid w:val="00572B2F"/>
    <w:rsid w:val="00572CF4"/>
    <w:rsid w:val="00573925"/>
    <w:rsid w:val="00573CAC"/>
    <w:rsid w:val="00574205"/>
    <w:rsid w:val="0057445F"/>
    <w:rsid w:val="00574D6D"/>
    <w:rsid w:val="00575A97"/>
    <w:rsid w:val="00575F04"/>
    <w:rsid w:val="00577B77"/>
    <w:rsid w:val="00581166"/>
    <w:rsid w:val="00581A94"/>
    <w:rsid w:val="00582CCF"/>
    <w:rsid w:val="00585E3D"/>
    <w:rsid w:val="00586F42"/>
    <w:rsid w:val="00587764"/>
    <w:rsid w:val="00590651"/>
    <w:rsid w:val="00590FD9"/>
    <w:rsid w:val="005911E4"/>
    <w:rsid w:val="00592711"/>
    <w:rsid w:val="00592CF8"/>
    <w:rsid w:val="005931D5"/>
    <w:rsid w:val="005942C9"/>
    <w:rsid w:val="005942F5"/>
    <w:rsid w:val="005948C8"/>
    <w:rsid w:val="00595ECB"/>
    <w:rsid w:val="00596349"/>
    <w:rsid w:val="005A023A"/>
    <w:rsid w:val="005A06F0"/>
    <w:rsid w:val="005A0BCB"/>
    <w:rsid w:val="005A1BCC"/>
    <w:rsid w:val="005A1F81"/>
    <w:rsid w:val="005A20C4"/>
    <w:rsid w:val="005A2260"/>
    <w:rsid w:val="005A2E62"/>
    <w:rsid w:val="005A6859"/>
    <w:rsid w:val="005A6FC4"/>
    <w:rsid w:val="005B174F"/>
    <w:rsid w:val="005B308C"/>
    <w:rsid w:val="005B3350"/>
    <w:rsid w:val="005B3B6D"/>
    <w:rsid w:val="005B4A6C"/>
    <w:rsid w:val="005B5091"/>
    <w:rsid w:val="005B5B58"/>
    <w:rsid w:val="005B6A76"/>
    <w:rsid w:val="005B6B66"/>
    <w:rsid w:val="005B787C"/>
    <w:rsid w:val="005B7C75"/>
    <w:rsid w:val="005C00F3"/>
    <w:rsid w:val="005C0E8A"/>
    <w:rsid w:val="005C24A5"/>
    <w:rsid w:val="005C3549"/>
    <w:rsid w:val="005C3672"/>
    <w:rsid w:val="005C38DA"/>
    <w:rsid w:val="005C395A"/>
    <w:rsid w:val="005C51F3"/>
    <w:rsid w:val="005D0140"/>
    <w:rsid w:val="005D0985"/>
    <w:rsid w:val="005D1808"/>
    <w:rsid w:val="005D21E2"/>
    <w:rsid w:val="005D248E"/>
    <w:rsid w:val="005D382A"/>
    <w:rsid w:val="005D3C9F"/>
    <w:rsid w:val="005D3E00"/>
    <w:rsid w:val="005D43C0"/>
    <w:rsid w:val="005D6196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30FD"/>
    <w:rsid w:val="005E3107"/>
    <w:rsid w:val="005E33FA"/>
    <w:rsid w:val="005E349F"/>
    <w:rsid w:val="005E3A82"/>
    <w:rsid w:val="005E4839"/>
    <w:rsid w:val="005E4EA6"/>
    <w:rsid w:val="005E535D"/>
    <w:rsid w:val="005E5394"/>
    <w:rsid w:val="005E58DE"/>
    <w:rsid w:val="005E6DB6"/>
    <w:rsid w:val="005E765F"/>
    <w:rsid w:val="005E7738"/>
    <w:rsid w:val="005F0025"/>
    <w:rsid w:val="005F169C"/>
    <w:rsid w:val="005F2471"/>
    <w:rsid w:val="005F2E6D"/>
    <w:rsid w:val="005F2F11"/>
    <w:rsid w:val="005F3009"/>
    <w:rsid w:val="005F49A8"/>
    <w:rsid w:val="005F4FAA"/>
    <w:rsid w:val="005F55C5"/>
    <w:rsid w:val="005F56CA"/>
    <w:rsid w:val="005F57C2"/>
    <w:rsid w:val="005F57EB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076A9"/>
    <w:rsid w:val="00610632"/>
    <w:rsid w:val="00610999"/>
    <w:rsid w:val="00610E08"/>
    <w:rsid w:val="006112D5"/>
    <w:rsid w:val="006114CD"/>
    <w:rsid w:val="006115C2"/>
    <w:rsid w:val="0061199F"/>
    <w:rsid w:val="006128DD"/>
    <w:rsid w:val="0061298B"/>
    <w:rsid w:val="00612EC4"/>
    <w:rsid w:val="0061483E"/>
    <w:rsid w:val="00615241"/>
    <w:rsid w:val="00615973"/>
    <w:rsid w:val="00615A51"/>
    <w:rsid w:val="00616ED4"/>
    <w:rsid w:val="006170DA"/>
    <w:rsid w:val="006177A5"/>
    <w:rsid w:val="00617896"/>
    <w:rsid w:val="00617F26"/>
    <w:rsid w:val="00620ED9"/>
    <w:rsid w:val="00621943"/>
    <w:rsid w:val="006225BA"/>
    <w:rsid w:val="00622999"/>
    <w:rsid w:val="00623A07"/>
    <w:rsid w:val="006242F2"/>
    <w:rsid w:val="00624384"/>
    <w:rsid w:val="00624B3A"/>
    <w:rsid w:val="00624FEE"/>
    <w:rsid w:val="00627411"/>
    <w:rsid w:val="006315EB"/>
    <w:rsid w:val="006316FF"/>
    <w:rsid w:val="00632720"/>
    <w:rsid w:val="00633889"/>
    <w:rsid w:val="00633D6A"/>
    <w:rsid w:val="00633DEE"/>
    <w:rsid w:val="00635143"/>
    <w:rsid w:val="006358B2"/>
    <w:rsid w:val="00637101"/>
    <w:rsid w:val="006400DB"/>
    <w:rsid w:val="006403E3"/>
    <w:rsid w:val="006411D3"/>
    <w:rsid w:val="00642217"/>
    <w:rsid w:val="00643404"/>
    <w:rsid w:val="00643826"/>
    <w:rsid w:val="006444F7"/>
    <w:rsid w:val="00645771"/>
    <w:rsid w:val="00650860"/>
    <w:rsid w:val="00650863"/>
    <w:rsid w:val="00650B38"/>
    <w:rsid w:val="00650F38"/>
    <w:rsid w:val="006511E7"/>
    <w:rsid w:val="006528BC"/>
    <w:rsid w:val="006529B2"/>
    <w:rsid w:val="0065363A"/>
    <w:rsid w:val="0065378F"/>
    <w:rsid w:val="00653B34"/>
    <w:rsid w:val="00654351"/>
    <w:rsid w:val="006552BA"/>
    <w:rsid w:val="00655EDE"/>
    <w:rsid w:val="00656CCB"/>
    <w:rsid w:val="00657F9A"/>
    <w:rsid w:val="0066090E"/>
    <w:rsid w:val="0066091E"/>
    <w:rsid w:val="0066145C"/>
    <w:rsid w:val="00662003"/>
    <w:rsid w:val="00662509"/>
    <w:rsid w:val="00662E80"/>
    <w:rsid w:val="00663177"/>
    <w:rsid w:val="00663362"/>
    <w:rsid w:val="006660F7"/>
    <w:rsid w:val="00666940"/>
    <w:rsid w:val="00667F35"/>
    <w:rsid w:val="006704A1"/>
    <w:rsid w:val="00670F31"/>
    <w:rsid w:val="00671059"/>
    <w:rsid w:val="00671641"/>
    <w:rsid w:val="00672728"/>
    <w:rsid w:val="0067353F"/>
    <w:rsid w:val="00673582"/>
    <w:rsid w:val="00673DF2"/>
    <w:rsid w:val="00673E32"/>
    <w:rsid w:val="00676D17"/>
    <w:rsid w:val="00680D80"/>
    <w:rsid w:val="00680E8E"/>
    <w:rsid w:val="00681963"/>
    <w:rsid w:val="00683DE5"/>
    <w:rsid w:val="00684201"/>
    <w:rsid w:val="00684426"/>
    <w:rsid w:val="00686716"/>
    <w:rsid w:val="00686C98"/>
    <w:rsid w:val="00686FF8"/>
    <w:rsid w:val="00687CA8"/>
    <w:rsid w:val="00690309"/>
    <w:rsid w:val="00690A95"/>
    <w:rsid w:val="006919CE"/>
    <w:rsid w:val="00691B0F"/>
    <w:rsid w:val="006923E4"/>
    <w:rsid w:val="00693387"/>
    <w:rsid w:val="00693E71"/>
    <w:rsid w:val="00694874"/>
    <w:rsid w:val="0069686E"/>
    <w:rsid w:val="00696DDB"/>
    <w:rsid w:val="00697FF3"/>
    <w:rsid w:val="006A0F31"/>
    <w:rsid w:val="006A1103"/>
    <w:rsid w:val="006A1D45"/>
    <w:rsid w:val="006A2157"/>
    <w:rsid w:val="006A24E0"/>
    <w:rsid w:val="006A2B38"/>
    <w:rsid w:val="006A2DC0"/>
    <w:rsid w:val="006A33FA"/>
    <w:rsid w:val="006A3814"/>
    <w:rsid w:val="006A473D"/>
    <w:rsid w:val="006A5D78"/>
    <w:rsid w:val="006A5DC3"/>
    <w:rsid w:val="006A6247"/>
    <w:rsid w:val="006A7BD7"/>
    <w:rsid w:val="006B022C"/>
    <w:rsid w:val="006B05B2"/>
    <w:rsid w:val="006B0726"/>
    <w:rsid w:val="006B13D0"/>
    <w:rsid w:val="006B183D"/>
    <w:rsid w:val="006B204E"/>
    <w:rsid w:val="006B2F01"/>
    <w:rsid w:val="006B3877"/>
    <w:rsid w:val="006B5ECA"/>
    <w:rsid w:val="006B6745"/>
    <w:rsid w:val="006B6AE3"/>
    <w:rsid w:val="006B6E11"/>
    <w:rsid w:val="006B7BFC"/>
    <w:rsid w:val="006C06F9"/>
    <w:rsid w:val="006C1095"/>
    <w:rsid w:val="006C3033"/>
    <w:rsid w:val="006C3B0E"/>
    <w:rsid w:val="006C4285"/>
    <w:rsid w:val="006C46E4"/>
    <w:rsid w:val="006C4D06"/>
    <w:rsid w:val="006C5CEB"/>
    <w:rsid w:val="006C6090"/>
    <w:rsid w:val="006D1BEA"/>
    <w:rsid w:val="006D2378"/>
    <w:rsid w:val="006D271B"/>
    <w:rsid w:val="006D2918"/>
    <w:rsid w:val="006D3107"/>
    <w:rsid w:val="006D52C7"/>
    <w:rsid w:val="006D5FEB"/>
    <w:rsid w:val="006D6B59"/>
    <w:rsid w:val="006D7DBD"/>
    <w:rsid w:val="006E0773"/>
    <w:rsid w:val="006E0CC3"/>
    <w:rsid w:val="006E1897"/>
    <w:rsid w:val="006E22EB"/>
    <w:rsid w:val="006E2A5E"/>
    <w:rsid w:val="006E2DAE"/>
    <w:rsid w:val="006E3403"/>
    <w:rsid w:val="006E454F"/>
    <w:rsid w:val="006E4816"/>
    <w:rsid w:val="006E48C8"/>
    <w:rsid w:val="006F000E"/>
    <w:rsid w:val="006F0436"/>
    <w:rsid w:val="006F0740"/>
    <w:rsid w:val="006F09A4"/>
    <w:rsid w:val="006F0D41"/>
    <w:rsid w:val="006F12A7"/>
    <w:rsid w:val="006F2F8D"/>
    <w:rsid w:val="006F34C8"/>
    <w:rsid w:val="006F3AC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728"/>
    <w:rsid w:val="007028FA"/>
    <w:rsid w:val="00702F9B"/>
    <w:rsid w:val="0070349E"/>
    <w:rsid w:val="007034E4"/>
    <w:rsid w:val="00703D9B"/>
    <w:rsid w:val="00703F6C"/>
    <w:rsid w:val="007048E7"/>
    <w:rsid w:val="00704CC1"/>
    <w:rsid w:val="00704E40"/>
    <w:rsid w:val="0070550B"/>
    <w:rsid w:val="007056AD"/>
    <w:rsid w:val="007071B2"/>
    <w:rsid w:val="00707ABB"/>
    <w:rsid w:val="00711791"/>
    <w:rsid w:val="007122B8"/>
    <w:rsid w:val="00712685"/>
    <w:rsid w:val="00712C83"/>
    <w:rsid w:val="0071305A"/>
    <w:rsid w:val="00713242"/>
    <w:rsid w:val="00715C6D"/>
    <w:rsid w:val="00715F33"/>
    <w:rsid w:val="00716048"/>
    <w:rsid w:val="00716A6B"/>
    <w:rsid w:val="00716C0A"/>
    <w:rsid w:val="0072093A"/>
    <w:rsid w:val="00720EFA"/>
    <w:rsid w:val="007228CF"/>
    <w:rsid w:val="007231C3"/>
    <w:rsid w:val="007260D0"/>
    <w:rsid w:val="0072681F"/>
    <w:rsid w:val="00727C67"/>
    <w:rsid w:val="0073056D"/>
    <w:rsid w:val="00730686"/>
    <w:rsid w:val="00730781"/>
    <w:rsid w:val="00730B57"/>
    <w:rsid w:val="0073103D"/>
    <w:rsid w:val="00731355"/>
    <w:rsid w:val="0073185A"/>
    <w:rsid w:val="007318E4"/>
    <w:rsid w:val="0073360F"/>
    <w:rsid w:val="007348ED"/>
    <w:rsid w:val="00734BAE"/>
    <w:rsid w:val="007363EF"/>
    <w:rsid w:val="007368BF"/>
    <w:rsid w:val="007377E3"/>
    <w:rsid w:val="00741D61"/>
    <w:rsid w:val="00742B4B"/>
    <w:rsid w:val="00742EBC"/>
    <w:rsid w:val="00743BA6"/>
    <w:rsid w:val="007441CC"/>
    <w:rsid w:val="007442EC"/>
    <w:rsid w:val="00744EA4"/>
    <w:rsid w:val="00745017"/>
    <w:rsid w:val="00747B3F"/>
    <w:rsid w:val="00747F19"/>
    <w:rsid w:val="00750B14"/>
    <w:rsid w:val="00751256"/>
    <w:rsid w:val="007517F5"/>
    <w:rsid w:val="00751D72"/>
    <w:rsid w:val="007529C0"/>
    <w:rsid w:val="00753675"/>
    <w:rsid w:val="0075378F"/>
    <w:rsid w:val="007539D8"/>
    <w:rsid w:val="00753DAF"/>
    <w:rsid w:val="0075529E"/>
    <w:rsid w:val="007552CF"/>
    <w:rsid w:val="00755C4D"/>
    <w:rsid w:val="00756181"/>
    <w:rsid w:val="0075654A"/>
    <w:rsid w:val="00761AA6"/>
    <w:rsid w:val="00761B94"/>
    <w:rsid w:val="00761EA5"/>
    <w:rsid w:val="00761FEF"/>
    <w:rsid w:val="00762F77"/>
    <w:rsid w:val="007640F9"/>
    <w:rsid w:val="007644C7"/>
    <w:rsid w:val="00765B21"/>
    <w:rsid w:val="007672C5"/>
    <w:rsid w:val="00770070"/>
    <w:rsid w:val="00770CF5"/>
    <w:rsid w:val="00771685"/>
    <w:rsid w:val="00771C48"/>
    <w:rsid w:val="007728D6"/>
    <w:rsid w:val="00772DA9"/>
    <w:rsid w:val="00773325"/>
    <w:rsid w:val="00774454"/>
    <w:rsid w:val="00776674"/>
    <w:rsid w:val="00776B89"/>
    <w:rsid w:val="00777232"/>
    <w:rsid w:val="00777CCD"/>
    <w:rsid w:val="00781F61"/>
    <w:rsid w:val="00782F0B"/>
    <w:rsid w:val="007830C4"/>
    <w:rsid w:val="0078358D"/>
    <w:rsid w:val="007835DA"/>
    <w:rsid w:val="007836A4"/>
    <w:rsid w:val="00785C74"/>
    <w:rsid w:val="00786D2A"/>
    <w:rsid w:val="00787D50"/>
    <w:rsid w:val="0079000E"/>
    <w:rsid w:val="007903B0"/>
    <w:rsid w:val="0079044A"/>
    <w:rsid w:val="0079191D"/>
    <w:rsid w:val="00791B59"/>
    <w:rsid w:val="00792FD5"/>
    <w:rsid w:val="00793083"/>
    <w:rsid w:val="00793544"/>
    <w:rsid w:val="007943E9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520"/>
    <w:rsid w:val="007A5630"/>
    <w:rsid w:val="007A5C89"/>
    <w:rsid w:val="007A6E3F"/>
    <w:rsid w:val="007A735D"/>
    <w:rsid w:val="007B0A2A"/>
    <w:rsid w:val="007B0EA1"/>
    <w:rsid w:val="007B1085"/>
    <w:rsid w:val="007B45E7"/>
    <w:rsid w:val="007B4B08"/>
    <w:rsid w:val="007B5578"/>
    <w:rsid w:val="007B5DBB"/>
    <w:rsid w:val="007B6636"/>
    <w:rsid w:val="007B6964"/>
    <w:rsid w:val="007B705C"/>
    <w:rsid w:val="007C04EA"/>
    <w:rsid w:val="007C055B"/>
    <w:rsid w:val="007C1229"/>
    <w:rsid w:val="007C1DA2"/>
    <w:rsid w:val="007C23AA"/>
    <w:rsid w:val="007C29C6"/>
    <w:rsid w:val="007C2E02"/>
    <w:rsid w:val="007C39AC"/>
    <w:rsid w:val="007C493A"/>
    <w:rsid w:val="007C6CE8"/>
    <w:rsid w:val="007C7B10"/>
    <w:rsid w:val="007D04AB"/>
    <w:rsid w:val="007D1656"/>
    <w:rsid w:val="007D3C62"/>
    <w:rsid w:val="007D4BA3"/>
    <w:rsid w:val="007D515B"/>
    <w:rsid w:val="007D5318"/>
    <w:rsid w:val="007D5787"/>
    <w:rsid w:val="007D77F4"/>
    <w:rsid w:val="007D7978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D3B"/>
    <w:rsid w:val="007E6F59"/>
    <w:rsid w:val="007F0677"/>
    <w:rsid w:val="007F1416"/>
    <w:rsid w:val="007F176D"/>
    <w:rsid w:val="007F3797"/>
    <w:rsid w:val="007F388B"/>
    <w:rsid w:val="007F4E5F"/>
    <w:rsid w:val="007F59B7"/>
    <w:rsid w:val="007F5B5F"/>
    <w:rsid w:val="007F7C10"/>
    <w:rsid w:val="0080160A"/>
    <w:rsid w:val="008020C8"/>
    <w:rsid w:val="00802F95"/>
    <w:rsid w:val="00811BD4"/>
    <w:rsid w:val="00811C0A"/>
    <w:rsid w:val="00814373"/>
    <w:rsid w:val="00814FF1"/>
    <w:rsid w:val="00815419"/>
    <w:rsid w:val="00816328"/>
    <w:rsid w:val="00816348"/>
    <w:rsid w:val="008175B8"/>
    <w:rsid w:val="008176B2"/>
    <w:rsid w:val="00817786"/>
    <w:rsid w:val="00820F16"/>
    <w:rsid w:val="0082271F"/>
    <w:rsid w:val="00823A06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6D40"/>
    <w:rsid w:val="00837145"/>
    <w:rsid w:val="00837A1A"/>
    <w:rsid w:val="008406BF"/>
    <w:rsid w:val="00840AE4"/>
    <w:rsid w:val="00840B61"/>
    <w:rsid w:val="00840D90"/>
    <w:rsid w:val="00841627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476F0"/>
    <w:rsid w:val="0085181B"/>
    <w:rsid w:val="008542D2"/>
    <w:rsid w:val="00854485"/>
    <w:rsid w:val="008550C6"/>
    <w:rsid w:val="0085520E"/>
    <w:rsid w:val="00855833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381B"/>
    <w:rsid w:val="00863C60"/>
    <w:rsid w:val="00864EC6"/>
    <w:rsid w:val="008651BF"/>
    <w:rsid w:val="00865ADB"/>
    <w:rsid w:val="00865B4A"/>
    <w:rsid w:val="00866160"/>
    <w:rsid w:val="00867ACE"/>
    <w:rsid w:val="00867CE4"/>
    <w:rsid w:val="00871786"/>
    <w:rsid w:val="00871D35"/>
    <w:rsid w:val="00872FF0"/>
    <w:rsid w:val="00873BAD"/>
    <w:rsid w:val="00873FFC"/>
    <w:rsid w:val="0087419B"/>
    <w:rsid w:val="0087442E"/>
    <w:rsid w:val="00875B77"/>
    <w:rsid w:val="00877064"/>
    <w:rsid w:val="00877BDB"/>
    <w:rsid w:val="0088091C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5651"/>
    <w:rsid w:val="00886DDC"/>
    <w:rsid w:val="0089211B"/>
    <w:rsid w:val="00892CBA"/>
    <w:rsid w:val="008930D0"/>
    <w:rsid w:val="008935B4"/>
    <w:rsid w:val="00893B4D"/>
    <w:rsid w:val="0089499C"/>
    <w:rsid w:val="0089505E"/>
    <w:rsid w:val="00896168"/>
    <w:rsid w:val="00896543"/>
    <w:rsid w:val="008978C4"/>
    <w:rsid w:val="008A07BB"/>
    <w:rsid w:val="008A0A2F"/>
    <w:rsid w:val="008A3D02"/>
    <w:rsid w:val="008A462F"/>
    <w:rsid w:val="008A4A52"/>
    <w:rsid w:val="008A5744"/>
    <w:rsid w:val="008A6079"/>
    <w:rsid w:val="008A67F1"/>
    <w:rsid w:val="008A7B4B"/>
    <w:rsid w:val="008A7BE1"/>
    <w:rsid w:val="008B08B4"/>
    <w:rsid w:val="008B33CA"/>
    <w:rsid w:val="008B38DE"/>
    <w:rsid w:val="008B3F63"/>
    <w:rsid w:val="008B4D96"/>
    <w:rsid w:val="008B551C"/>
    <w:rsid w:val="008B588E"/>
    <w:rsid w:val="008B70A9"/>
    <w:rsid w:val="008B7303"/>
    <w:rsid w:val="008C4147"/>
    <w:rsid w:val="008C4550"/>
    <w:rsid w:val="008C48BB"/>
    <w:rsid w:val="008C4C7B"/>
    <w:rsid w:val="008C54AB"/>
    <w:rsid w:val="008C5576"/>
    <w:rsid w:val="008C69D8"/>
    <w:rsid w:val="008D067A"/>
    <w:rsid w:val="008D098A"/>
    <w:rsid w:val="008D14B7"/>
    <w:rsid w:val="008D163F"/>
    <w:rsid w:val="008D19A9"/>
    <w:rsid w:val="008D1B6E"/>
    <w:rsid w:val="008D333D"/>
    <w:rsid w:val="008D5678"/>
    <w:rsid w:val="008D5816"/>
    <w:rsid w:val="008D5F07"/>
    <w:rsid w:val="008D697A"/>
    <w:rsid w:val="008D6E20"/>
    <w:rsid w:val="008D71AA"/>
    <w:rsid w:val="008E1B21"/>
    <w:rsid w:val="008E1DAE"/>
    <w:rsid w:val="008E2880"/>
    <w:rsid w:val="008E2A86"/>
    <w:rsid w:val="008E4848"/>
    <w:rsid w:val="008E5DCB"/>
    <w:rsid w:val="008E6297"/>
    <w:rsid w:val="008E676A"/>
    <w:rsid w:val="008E6ED2"/>
    <w:rsid w:val="008E73EA"/>
    <w:rsid w:val="008E7605"/>
    <w:rsid w:val="008E76CF"/>
    <w:rsid w:val="008E781C"/>
    <w:rsid w:val="008F090F"/>
    <w:rsid w:val="008F0D5F"/>
    <w:rsid w:val="008F0DF3"/>
    <w:rsid w:val="008F1D51"/>
    <w:rsid w:val="008F2E4E"/>
    <w:rsid w:val="008F34C0"/>
    <w:rsid w:val="008F37FE"/>
    <w:rsid w:val="008F439E"/>
    <w:rsid w:val="008F45AF"/>
    <w:rsid w:val="008F4748"/>
    <w:rsid w:val="008F4A00"/>
    <w:rsid w:val="008F5C60"/>
    <w:rsid w:val="008F5C8A"/>
    <w:rsid w:val="008F6CCC"/>
    <w:rsid w:val="008F6E87"/>
    <w:rsid w:val="008F6F5D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078C5"/>
    <w:rsid w:val="00907B4C"/>
    <w:rsid w:val="00910986"/>
    <w:rsid w:val="00910FCD"/>
    <w:rsid w:val="009110EB"/>
    <w:rsid w:val="00911499"/>
    <w:rsid w:val="00911B8B"/>
    <w:rsid w:val="00911DAE"/>
    <w:rsid w:val="00913CF9"/>
    <w:rsid w:val="00914696"/>
    <w:rsid w:val="00914FB7"/>
    <w:rsid w:val="009150C0"/>
    <w:rsid w:val="00916166"/>
    <w:rsid w:val="00916733"/>
    <w:rsid w:val="00917E28"/>
    <w:rsid w:val="00920724"/>
    <w:rsid w:val="00920B0A"/>
    <w:rsid w:val="0092138D"/>
    <w:rsid w:val="0092345C"/>
    <w:rsid w:val="00924285"/>
    <w:rsid w:val="00924D9D"/>
    <w:rsid w:val="00925076"/>
    <w:rsid w:val="009252FA"/>
    <w:rsid w:val="009255A6"/>
    <w:rsid w:val="009255E7"/>
    <w:rsid w:val="00926A03"/>
    <w:rsid w:val="00926A72"/>
    <w:rsid w:val="009271A3"/>
    <w:rsid w:val="009307AD"/>
    <w:rsid w:val="00931153"/>
    <w:rsid w:val="00932090"/>
    <w:rsid w:val="00932917"/>
    <w:rsid w:val="009350C7"/>
    <w:rsid w:val="00935B8B"/>
    <w:rsid w:val="009361D9"/>
    <w:rsid w:val="00936D46"/>
    <w:rsid w:val="00937260"/>
    <w:rsid w:val="00940014"/>
    <w:rsid w:val="00940F44"/>
    <w:rsid w:val="0094211D"/>
    <w:rsid w:val="00943236"/>
    <w:rsid w:val="0094464D"/>
    <w:rsid w:val="00946668"/>
    <w:rsid w:val="009469B6"/>
    <w:rsid w:val="009471D9"/>
    <w:rsid w:val="0094735C"/>
    <w:rsid w:val="0094777A"/>
    <w:rsid w:val="0095057E"/>
    <w:rsid w:val="009515BB"/>
    <w:rsid w:val="00951D99"/>
    <w:rsid w:val="00952897"/>
    <w:rsid w:val="00952E7C"/>
    <w:rsid w:val="00954E5E"/>
    <w:rsid w:val="00955253"/>
    <w:rsid w:val="00955D83"/>
    <w:rsid w:val="00956775"/>
    <w:rsid w:val="0095750F"/>
    <w:rsid w:val="0095784C"/>
    <w:rsid w:val="009620E7"/>
    <w:rsid w:val="00962136"/>
    <w:rsid w:val="00962361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51B"/>
    <w:rsid w:val="00966A3C"/>
    <w:rsid w:val="009672EB"/>
    <w:rsid w:val="00967B04"/>
    <w:rsid w:val="009707F0"/>
    <w:rsid w:val="00971E34"/>
    <w:rsid w:val="009733B0"/>
    <w:rsid w:val="0097398D"/>
    <w:rsid w:val="00973EFD"/>
    <w:rsid w:val="00974D5B"/>
    <w:rsid w:val="00974D7D"/>
    <w:rsid w:val="00976786"/>
    <w:rsid w:val="0097680E"/>
    <w:rsid w:val="00976CCF"/>
    <w:rsid w:val="00976D17"/>
    <w:rsid w:val="0097753A"/>
    <w:rsid w:val="00977686"/>
    <w:rsid w:val="00980544"/>
    <w:rsid w:val="009807F1"/>
    <w:rsid w:val="00981534"/>
    <w:rsid w:val="0098298B"/>
    <w:rsid w:val="00982A87"/>
    <w:rsid w:val="00982C51"/>
    <w:rsid w:val="009830FF"/>
    <w:rsid w:val="00983615"/>
    <w:rsid w:val="0098399E"/>
    <w:rsid w:val="00985E42"/>
    <w:rsid w:val="00985F0E"/>
    <w:rsid w:val="009867E0"/>
    <w:rsid w:val="00986B51"/>
    <w:rsid w:val="009871FC"/>
    <w:rsid w:val="0098784D"/>
    <w:rsid w:val="00987D52"/>
    <w:rsid w:val="00991084"/>
    <w:rsid w:val="0099119D"/>
    <w:rsid w:val="0099305D"/>
    <w:rsid w:val="00993EB8"/>
    <w:rsid w:val="0099487A"/>
    <w:rsid w:val="00995A43"/>
    <w:rsid w:val="00995DEF"/>
    <w:rsid w:val="009969C5"/>
    <w:rsid w:val="00996D72"/>
    <w:rsid w:val="009A09D7"/>
    <w:rsid w:val="009A165F"/>
    <w:rsid w:val="009A17F7"/>
    <w:rsid w:val="009A194A"/>
    <w:rsid w:val="009A2162"/>
    <w:rsid w:val="009A5507"/>
    <w:rsid w:val="009A5612"/>
    <w:rsid w:val="009A6A74"/>
    <w:rsid w:val="009B0D15"/>
    <w:rsid w:val="009B12A8"/>
    <w:rsid w:val="009B2065"/>
    <w:rsid w:val="009B3B90"/>
    <w:rsid w:val="009B4CFA"/>
    <w:rsid w:val="009B5386"/>
    <w:rsid w:val="009B60A6"/>
    <w:rsid w:val="009C00EE"/>
    <w:rsid w:val="009C03F8"/>
    <w:rsid w:val="009C1E5A"/>
    <w:rsid w:val="009C2BD8"/>
    <w:rsid w:val="009C389E"/>
    <w:rsid w:val="009C45E9"/>
    <w:rsid w:val="009C594F"/>
    <w:rsid w:val="009C7488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2625"/>
    <w:rsid w:val="009E33EC"/>
    <w:rsid w:val="009E3656"/>
    <w:rsid w:val="009E369B"/>
    <w:rsid w:val="009E4643"/>
    <w:rsid w:val="009E609F"/>
    <w:rsid w:val="009F3B15"/>
    <w:rsid w:val="009F5610"/>
    <w:rsid w:val="009F61D5"/>
    <w:rsid w:val="009F663D"/>
    <w:rsid w:val="009F679D"/>
    <w:rsid w:val="00A00225"/>
    <w:rsid w:val="00A006FC"/>
    <w:rsid w:val="00A010CF"/>
    <w:rsid w:val="00A02099"/>
    <w:rsid w:val="00A02322"/>
    <w:rsid w:val="00A02993"/>
    <w:rsid w:val="00A0336E"/>
    <w:rsid w:val="00A1116C"/>
    <w:rsid w:val="00A115DA"/>
    <w:rsid w:val="00A11B4F"/>
    <w:rsid w:val="00A11F22"/>
    <w:rsid w:val="00A12355"/>
    <w:rsid w:val="00A12F65"/>
    <w:rsid w:val="00A13E16"/>
    <w:rsid w:val="00A14080"/>
    <w:rsid w:val="00A16282"/>
    <w:rsid w:val="00A16382"/>
    <w:rsid w:val="00A166CD"/>
    <w:rsid w:val="00A1677B"/>
    <w:rsid w:val="00A16F79"/>
    <w:rsid w:val="00A17091"/>
    <w:rsid w:val="00A17CAC"/>
    <w:rsid w:val="00A2114C"/>
    <w:rsid w:val="00A214F5"/>
    <w:rsid w:val="00A256E4"/>
    <w:rsid w:val="00A262C9"/>
    <w:rsid w:val="00A269EF"/>
    <w:rsid w:val="00A278C2"/>
    <w:rsid w:val="00A303CC"/>
    <w:rsid w:val="00A30DF5"/>
    <w:rsid w:val="00A311D2"/>
    <w:rsid w:val="00A31F8C"/>
    <w:rsid w:val="00A32639"/>
    <w:rsid w:val="00A32D60"/>
    <w:rsid w:val="00A34828"/>
    <w:rsid w:val="00A3495F"/>
    <w:rsid w:val="00A3627A"/>
    <w:rsid w:val="00A409D5"/>
    <w:rsid w:val="00A40D97"/>
    <w:rsid w:val="00A4207D"/>
    <w:rsid w:val="00A42A19"/>
    <w:rsid w:val="00A43562"/>
    <w:rsid w:val="00A43A2F"/>
    <w:rsid w:val="00A443CD"/>
    <w:rsid w:val="00A45F7B"/>
    <w:rsid w:val="00A460CA"/>
    <w:rsid w:val="00A50895"/>
    <w:rsid w:val="00A51406"/>
    <w:rsid w:val="00A51C60"/>
    <w:rsid w:val="00A52949"/>
    <w:rsid w:val="00A53DCB"/>
    <w:rsid w:val="00A543AA"/>
    <w:rsid w:val="00A5524C"/>
    <w:rsid w:val="00A55327"/>
    <w:rsid w:val="00A56D49"/>
    <w:rsid w:val="00A6045A"/>
    <w:rsid w:val="00A6082A"/>
    <w:rsid w:val="00A61144"/>
    <w:rsid w:val="00A61C42"/>
    <w:rsid w:val="00A62874"/>
    <w:rsid w:val="00A639F1"/>
    <w:rsid w:val="00A63A5D"/>
    <w:rsid w:val="00A6405A"/>
    <w:rsid w:val="00A64EEC"/>
    <w:rsid w:val="00A6560B"/>
    <w:rsid w:val="00A659D6"/>
    <w:rsid w:val="00A67066"/>
    <w:rsid w:val="00A701A6"/>
    <w:rsid w:val="00A71574"/>
    <w:rsid w:val="00A71C0E"/>
    <w:rsid w:val="00A72A20"/>
    <w:rsid w:val="00A730E5"/>
    <w:rsid w:val="00A73C6A"/>
    <w:rsid w:val="00A7450D"/>
    <w:rsid w:val="00A75252"/>
    <w:rsid w:val="00A754A4"/>
    <w:rsid w:val="00A75C42"/>
    <w:rsid w:val="00A75DE3"/>
    <w:rsid w:val="00A75FAD"/>
    <w:rsid w:val="00A76CF0"/>
    <w:rsid w:val="00A771F0"/>
    <w:rsid w:val="00A775CF"/>
    <w:rsid w:val="00A804CE"/>
    <w:rsid w:val="00A80DAD"/>
    <w:rsid w:val="00A816C7"/>
    <w:rsid w:val="00A8292F"/>
    <w:rsid w:val="00A867FE"/>
    <w:rsid w:val="00A8788A"/>
    <w:rsid w:val="00A900D9"/>
    <w:rsid w:val="00A91877"/>
    <w:rsid w:val="00A927BC"/>
    <w:rsid w:val="00A9333A"/>
    <w:rsid w:val="00A94711"/>
    <w:rsid w:val="00A95580"/>
    <w:rsid w:val="00A95D4B"/>
    <w:rsid w:val="00A95DF9"/>
    <w:rsid w:val="00A960CD"/>
    <w:rsid w:val="00A97954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4781"/>
    <w:rsid w:val="00AA4A17"/>
    <w:rsid w:val="00AA6460"/>
    <w:rsid w:val="00AA668C"/>
    <w:rsid w:val="00AA79C7"/>
    <w:rsid w:val="00AA7D91"/>
    <w:rsid w:val="00AB08B0"/>
    <w:rsid w:val="00AB1592"/>
    <w:rsid w:val="00AB15C0"/>
    <w:rsid w:val="00AB1E3E"/>
    <w:rsid w:val="00AB33B6"/>
    <w:rsid w:val="00AB39EA"/>
    <w:rsid w:val="00AB5CE8"/>
    <w:rsid w:val="00AB7132"/>
    <w:rsid w:val="00AB7542"/>
    <w:rsid w:val="00AB77F6"/>
    <w:rsid w:val="00AC0162"/>
    <w:rsid w:val="00AC26DF"/>
    <w:rsid w:val="00AC2CA8"/>
    <w:rsid w:val="00AC2DDC"/>
    <w:rsid w:val="00AC2F57"/>
    <w:rsid w:val="00AC309D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115B"/>
    <w:rsid w:val="00AD1365"/>
    <w:rsid w:val="00AD19D2"/>
    <w:rsid w:val="00AD1E66"/>
    <w:rsid w:val="00AD2835"/>
    <w:rsid w:val="00AD2CBD"/>
    <w:rsid w:val="00AD2EB2"/>
    <w:rsid w:val="00AD3ABC"/>
    <w:rsid w:val="00AD3B22"/>
    <w:rsid w:val="00AD4D17"/>
    <w:rsid w:val="00AD529E"/>
    <w:rsid w:val="00AD6DAF"/>
    <w:rsid w:val="00AE3870"/>
    <w:rsid w:val="00AE3FFA"/>
    <w:rsid w:val="00AE4029"/>
    <w:rsid w:val="00AE4054"/>
    <w:rsid w:val="00AE411F"/>
    <w:rsid w:val="00AE5CFF"/>
    <w:rsid w:val="00AE5ECB"/>
    <w:rsid w:val="00AE62C1"/>
    <w:rsid w:val="00AE6B73"/>
    <w:rsid w:val="00AE71AC"/>
    <w:rsid w:val="00AF05A5"/>
    <w:rsid w:val="00AF165F"/>
    <w:rsid w:val="00AF1CA7"/>
    <w:rsid w:val="00AF29DF"/>
    <w:rsid w:val="00AF2DC0"/>
    <w:rsid w:val="00AF3AD4"/>
    <w:rsid w:val="00AF4B96"/>
    <w:rsid w:val="00AF5EE1"/>
    <w:rsid w:val="00AF77EE"/>
    <w:rsid w:val="00B007ED"/>
    <w:rsid w:val="00B01CFF"/>
    <w:rsid w:val="00B01DCA"/>
    <w:rsid w:val="00B02451"/>
    <w:rsid w:val="00B02D09"/>
    <w:rsid w:val="00B02DE3"/>
    <w:rsid w:val="00B035B2"/>
    <w:rsid w:val="00B03D59"/>
    <w:rsid w:val="00B04C75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AC3"/>
    <w:rsid w:val="00B16F6C"/>
    <w:rsid w:val="00B16FD4"/>
    <w:rsid w:val="00B20B31"/>
    <w:rsid w:val="00B20BEC"/>
    <w:rsid w:val="00B21149"/>
    <w:rsid w:val="00B2143E"/>
    <w:rsid w:val="00B214BB"/>
    <w:rsid w:val="00B2151B"/>
    <w:rsid w:val="00B217D2"/>
    <w:rsid w:val="00B21BC2"/>
    <w:rsid w:val="00B22B34"/>
    <w:rsid w:val="00B22D61"/>
    <w:rsid w:val="00B23A5D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2655"/>
    <w:rsid w:val="00B326CE"/>
    <w:rsid w:val="00B331FA"/>
    <w:rsid w:val="00B354B9"/>
    <w:rsid w:val="00B35931"/>
    <w:rsid w:val="00B35BD7"/>
    <w:rsid w:val="00B35DA1"/>
    <w:rsid w:val="00B36969"/>
    <w:rsid w:val="00B37678"/>
    <w:rsid w:val="00B4031C"/>
    <w:rsid w:val="00B40979"/>
    <w:rsid w:val="00B415D1"/>
    <w:rsid w:val="00B4408C"/>
    <w:rsid w:val="00B4413D"/>
    <w:rsid w:val="00B44F3F"/>
    <w:rsid w:val="00B46CBC"/>
    <w:rsid w:val="00B47E8F"/>
    <w:rsid w:val="00B5082F"/>
    <w:rsid w:val="00B508B8"/>
    <w:rsid w:val="00B516BE"/>
    <w:rsid w:val="00B51E40"/>
    <w:rsid w:val="00B522F5"/>
    <w:rsid w:val="00B52DD8"/>
    <w:rsid w:val="00B5414F"/>
    <w:rsid w:val="00B54273"/>
    <w:rsid w:val="00B55394"/>
    <w:rsid w:val="00B60D4B"/>
    <w:rsid w:val="00B613AD"/>
    <w:rsid w:val="00B613FC"/>
    <w:rsid w:val="00B61753"/>
    <w:rsid w:val="00B6298E"/>
    <w:rsid w:val="00B62A72"/>
    <w:rsid w:val="00B653FC"/>
    <w:rsid w:val="00B658FB"/>
    <w:rsid w:val="00B66BDF"/>
    <w:rsid w:val="00B66C29"/>
    <w:rsid w:val="00B66CC0"/>
    <w:rsid w:val="00B709C1"/>
    <w:rsid w:val="00B70B42"/>
    <w:rsid w:val="00B71537"/>
    <w:rsid w:val="00B71941"/>
    <w:rsid w:val="00B71B3D"/>
    <w:rsid w:val="00B72F67"/>
    <w:rsid w:val="00B737F8"/>
    <w:rsid w:val="00B76AF7"/>
    <w:rsid w:val="00B76EEE"/>
    <w:rsid w:val="00B777D0"/>
    <w:rsid w:val="00B77EB1"/>
    <w:rsid w:val="00B80594"/>
    <w:rsid w:val="00B80D3C"/>
    <w:rsid w:val="00B811CE"/>
    <w:rsid w:val="00B814C8"/>
    <w:rsid w:val="00B823BB"/>
    <w:rsid w:val="00B83D1E"/>
    <w:rsid w:val="00B84A98"/>
    <w:rsid w:val="00B84A9C"/>
    <w:rsid w:val="00B84B91"/>
    <w:rsid w:val="00B84F7B"/>
    <w:rsid w:val="00B854D4"/>
    <w:rsid w:val="00B87677"/>
    <w:rsid w:val="00B91F79"/>
    <w:rsid w:val="00B93290"/>
    <w:rsid w:val="00B959C0"/>
    <w:rsid w:val="00B961D3"/>
    <w:rsid w:val="00B965BF"/>
    <w:rsid w:val="00B97B54"/>
    <w:rsid w:val="00BA026A"/>
    <w:rsid w:val="00BA13F9"/>
    <w:rsid w:val="00BA145F"/>
    <w:rsid w:val="00BA1D14"/>
    <w:rsid w:val="00BA2400"/>
    <w:rsid w:val="00BA2A6E"/>
    <w:rsid w:val="00BA4345"/>
    <w:rsid w:val="00BA6749"/>
    <w:rsid w:val="00BA691E"/>
    <w:rsid w:val="00BA6D62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A5E"/>
    <w:rsid w:val="00BC0CF9"/>
    <w:rsid w:val="00BC1A28"/>
    <w:rsid w:val="00BC1DBA"/>
    <w:rsid w:val="00BC2527"/>
    <w:rsid w:val="00BC31AB"/>
    <w:rsid w:val="00BC40F9"/>
    <w:rsid w:val="00BC5564"/>
    <w:rsid w:val="00BC6C88"/>
    <w:rsid w:val="00BC6F35"/>
    <w:rsid w:val="00BC728E"/>
    <w:rsid w:val="00BC7E21"/>
    <w:rsid w:val="00BD025B"/>
    <w:rsid w:val="00BD0612"/>
    <w:rsid w:val="00BD0CB7"/>
    <w:rsid w:val="00BD0DF7"/>
    <w:rsid w:val="00BD16A7"/>
    <w:rsid w:val="00BD1A65"/>
    <w:rsid w:val="00BD2074"/>
    <w:rsid w:val="00BD25B6"/>
    <w:rsid w:val="00BD2768"/>
    <w:rsid w:val="00BD2B0A"/>
    <w:rsid w:val="00BD2F21"/>
    <w:rsid w:val="00BD5C87"/>
    <w:rsid w:val="00BD5EF5"/>
    <w:rsid w:val="00BD616C"/>
    <w:rsid w:val="00BD7F3E"/>
    <w:rsid w:val="00BE07DD"/>
    <w:rsid w:val="00BE09D2"/>
    <w:rsid w:val="00BE0C4A"/>
    <w:rsid w:val="00BE0E75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F0C25"/>
    <w:rsid w:val="00BF129A"/>
    <w:rsid w:val="00BF2035"/>
    <w:rsid w:val="00BF24D8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48BA"/>
    <w:rsid w:val="00C0507E"/>
    <w:rsid w:val="00C05156"/>
    <w:rsid w:val="00C0709B"/>
    <w:rsid w:val="00C072FE"/>
    <w:rsid w:val="00C07C53"/>
    <w:rsid w:val="00C10AF7"/>
    <w:rsid w:val="00C11302"/>
    <w:rsid w:val="00C11859"/>
    <w:rsid w:val="00C13572"/>
    <w:rsid w:val="00C13A1C"/>
    <w:rsid w:val="00C13FAA"/>
    <w:rsid w:val="00C15711"/>
    <w:rsid w:val="00C16E11"/>
    <w:rsid w:val="00C16E96"/>
    <w:rsid w:val="00C20831"/>
    <w:rsid w:val="00C20C17"/>
    <w:rsid w:val="00C22ADB"/>
    <w:rsid w:val="00C23439"/>
    <w:rsid w:val="00C24057"/>
    <w:rsid w:val="00C26908"/>
    <w:rsid w:val="00C26FEB"/>
    <w:rsid w:val="00C30163"/>
    <w:rsid w:val="00C301C0"/>
    <w:rsid w:val="00C30236"/>
    <w:rsid w:val="00C31007"/>
    <w:rsid w:val="00C32425"/>
    <w:rsid w:val="00C330B3"/>
    <w:rsid w:val="00C33E32"/>
    <w:rsid w:val="00C34296"/>
    <w:rsid w:val="00C34FE5"/>
    <w:rsid w:val="00C3598D"/>
    <w:rsid w:val="00C35E4C"/>
    <w:rsid w:val="00C362B9"/>
    <w:rsid w:val="00C363B2"/>
    <w:rsid w:val="00C3692E"/>
    <w:rsid w:val="00C36A5D"/>
    <w:rsid w:val="00C3734D"/>
    <w:rsid w:val="00C37654"/>
    <w:rsid w:val="00C40269"/>
    <w:rsid w:val="00C40556"/>
    <w:rsid w:val="00C40DFF"/>
    <w:rsid w:val="00C40F5A"/>
    <w:rsid w:val="00C4184B"/>
    <w:rsid w:val="00C41EDB"/>
    <w:rsid w:val="00C43AC6"/>
    <w:rsid w:val="00C43CAE"/>
    <w:rsid w:val="00C454B5"/>
    <w:rsid w:val="00C454CF"/>
    <w:rsid w:val="00C45A73"/>
    <w:rsid w:val="00C474EA"/>
    <w:rsid w:val="00C509BE"/>
    <w:rsid w:val="00C51444"/>
    <w:rsid w:val="00C55454"/>
    <w:rsid w:val="00C56081"/>
    <w:rsid w:val="00C56E21"/>
    <w:rsid w:val="00C574BF"/>
    <w:rsid w:val="00C57FE6"/>
    <w:rsid w:val="00C61E5B"/>
    <w:rsid w:val="00C626BC"/>
    <w:rsid w:val="00C62E6D"/>
    <w:rsid w:val="00C63783"/>
    <w:rsid w:val="00C63D1B"/>
    <w:rsid w:val="00C63D56"/>
    <w:rsid w:val="00C64AAA"/>
    <w:rsid w:val="00C64ECC"/>
    <w:rsid w:val="00C64EDF"/>
    <w:rsid w:val="00C65270"/>
    <w:rsid w:val="00C6571B"/>
    <w:rsid w:val="00C65862"/>
    <w:rsid w:val="00C66A66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708"/>
    <w:rsid w:val="00C7705C"/>
    <w:rsid w:val="00C77B9D"/>
    <w:rsid w:val="00C80551"/>
    <w:rsid w:val="00C838A4"/>
    <w:rsid w:val="00C83904"/>
    <w:rsid w:val="00C85F96"/>
    <w:rsid w:val="00C87D63"/>
    <w:rsid w:val="00C87F6B"/>
    <w:rsid w:val="00C912BF"/>
    <w:rsid w:val="00C92171"/>
    <w:rsid w:val="00C921EF"/>
    <w:rsid w:val="00C9339B"/>
    <w:rsid w:val="00C9529B"/>
    <w:rsid w:val="00C95C30"/>
    <w:rsid w:val="00C96794"/>
    <w:rsid w:val="00C96A62"/>
    <w:rsid w:val="00C97A39"/>
    <w:rsid w:val="00CA072D"/>
    <w:rsid w:val="00CA248C"/>
    <w:rsid w:val="00CA2A3A"/>
    <w:rsid w:val="00CA2BB9"/>
    <w:rsid w:val="00CA3B6C"/>
    <w:rsid w:val="00CA4C16"/>
    <w:rsid w:val="00CA5882"/>
    <w:rsid w:val="00CA5EC7"/>
    <w:rsid w:val="00CA5FAC"/>
    <w:rsid w:val="00CA69B8"/>
    <w:rsid w:val="00CA7D1F"/>
    <w:rsid w:val="00CB0723"/>
    <w:rsid w:val="00CB0BA9"/>
    <w:rsid w:val="00CB163B"/>
    <w:rsid w:val="00CB188F"/>
    <w:rsid w:val="00CB3B63"/>
    <w:rsid w:val="00CB40CA"/>
    <w:rsid w:val="00CB4724"/>
    <w:rsid w:val="00CB51DA"/>
    <w:rsid w:val="00CB601B"/>
    <w:rsid w:val="00CB6727"/>
    <w:rsid w:val="00CC0DED"/>
    <w:rsid w:val="00CC0EB9"/>
    <w:rsid w:val="00CC0F7B"/>
    <w:rsid w:val="00CC2633"/>
    <w:rsid w:val="00CC27F1"/>
    <w:rsid w:val="00CC2BE7"/>
    <w:rsid w:val="00CC5893"/>
    <w:rsid w:val="00CC64A0"/>
    <w:rsid w:val="00CD25F1"/>
    <w:rsid w:val="00CD301A"/>
    <w:rsid w:val="00CD51F3"/>
    <w:rsid w:val="00CD5220"/>
    <w:rsid w:val="00CD6362"/>
    <w:rsid w:val="00CD675C"/>
    <w:rsid w:val="00CD72BD"/>
    <w:rsid w:val="00CE004A"/>
    <w:rsid w:val="00CE0225"/>
    <w:rsid w:val="00CE116B"/>
    <w:rsid w:val="00CE163E"/>
    <w:rsid w:val="00CE17CD"/>
    <w:rsid w:val="00CE29A8"/>
    <w:rsid w:val="00CE2C5E"/>
    <w:rsid w:val="00CE2D8F"/>
    <w:rsid w:val="00CE2F9D"/>
    <w:rsid w:val="00CE4522"/>
    <w:rsid w:val="00CE5BAB"/>
    <w:rsid w:val="00CE6460"/>
    <w:rsid w:val="00CE7DC4"/>
    <w:rsid w:val="00CF05A1"/>
    <w:rsid w:val="00CF1790"/>
    <w:rsid w:val="00CF18AF"/>
    <w:rsid w:val="00CF4DCE"/>
    <w:rsid w:val="00CF5F29"/>
    <w:rsid w:val="00CF600A"/>
    <w:rsid w:val="00CF6192"/>
    <w:rsid w:val="00CF6221"/>
    <w:rsid w:val="00CF67D4"/>
    <w:rsid w:val="00CF6E52"/>
    <w:rsid w:val="00CF7072"/>
    <w:rsid w:val="00CF79D2"/>
    <w:rsid w:val="00D011BA"/>
    <w:rsid w:val="00D02290"/>
    <w:rsid w:val="00D02734"/>
    <w:rsid w:val="00D0389A"/>
    <w:rsid w:val="00D048F2"/>
    <w:rsid w:val="00D051A9"/>
    <w:rsid w:val="00D05EC4"/>
    <w:rsid w:val="00D0619A"/>
    <w:rsid w:val="00D07607"/>
    <w:rsid w:val="00D1008E"/>
    <w:rsid w:val="00D11D62"/>
    <w:rsid w:val="00D1218A"/>
    <w:rsid w:val="00D121F0"/>
    <w:rsid w:val="00D12AB5"/>
    <w:rsid w:val="00D12BDB"/>
    <w:rsid w:val="00D12C74"/>
    <w:rsid w:val="00D13014"/>
    <w:rsid w:val="00D13524"/>
    <w:rsid w:val="00D15B03"/>
    <w:rsid w:val="00D16BC6"/>
    <w:rsid w:val="00D16D86"/>
    <w:rsid w:val="00D173F2"/>
    <w:rsid w:val="00D2004E"/>
    <w:rsid w:val="00D20E06"/>
    <w:rsid w:val="00D20E8F"/>
    <w:rsid w:val="00D2163B"/>
    <w:rsid w:val="00D21A7F"/>
    <w:rsid w:val="00D21F4E"/>
    <w:rsid w:val="00D22276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48C"/>
    <w:rsid w:val="00D32E2E"/>
    <w:rsid w:val="00D363D2"/>
    <w:rsid w:val="00D37762"/>
    <w:rsid w:val="00D3786A"/>
    <w:rsid w:val="00D40781"/>
    <w:rsid w:val="00D4184F"/>
    <w:rsid w:val="00D42140"/>
    <w:rsid w:val="00D423F4"/>
    <w:rsid w:val="00D42A91"/>
    <w:rsid w:val="00D4411F"/>
    <w:rsid w:val="00D447A8"/>
    <w:rsid w:val="00D45028"/>
    <w:rsid w:val="00D45ECD"/>
    <w:rsid w:val="00D461B0"/>
    <w:rsid w:val="00D463B3"/>
    <w:rsid w:val="00D46619"/>
    <w:rsid w:val="00D46893"/>
    <w:rsid w:val="00D4765E"/>
    <w:rsid w:val="00D51191"/>
    <w:rsid w:val="00D511C3"/>
    <w:rsid w:val="00D51BCC"/>
    <w:rsid w:val="00D52213"/>
    <w:rsid w:val="00D52A17"/>
    <w:rsid w:val="00D54C53"/>
    <w:rsid w:val="00D54E29"/>
    <w:rsid w:val="00D5536D"/>
    <w:rsid w:val="00D554D6"/>
    <w:rsid w:val="00D56277"/>
    <w:rsid w:val="00D57653"/>
    <w:rsid w:val="00D57AD8"/>
    <w:rsid w:val="00D57BA3"/>
    <w:rsid w:val="00D610BB"/>
    <w:rsid w:val="00D619B6"/>
    <w:rsid w:val="00D61A57"/>
    <w:rsid w:val="00D61E2A"/>
    <w:rsid w:val="00D61F59"/>
    <w:rsid w:val="00D62733"/>
    <w:rsid w:val="00D62DB9"/>
    <w:rsid w:val="00D63921"/>
    <w:rsid w:val="00D647AC"/>
    <w:rsid w:val="00D6641C"/>
    <w:rsid w:val="00D66928"/>
    <w:rsid w:val="00D66B3C"/>
    <w:rsid w:val="00D676A2"/>
    <w:rsid w:val="00D67762"/>
    <w:rsid w:val="00D7060F"/>
    <w:rsid w:val="00D71145"/>
    <w:rsid w:val="00D713B3"/>
    <w:rsid w:val="00D7152C"/>
    <w:rsid w:val="00D71667"/>
    <w:rsid w:val="00D730A3"/>
    <w:rsid w:val="00D7452A"/>
    <w:rsid w:val="00D75F13"/>
    <w:rsid w:val="00D76EF5"/>
    <w:rsid w:val="00D773AA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A77"/>
    <w:rsid w:val="00D9100C"/>
    <w:rsid w:val="00D91F44"/>
    <w:rsid w:val="00D92199"/>
    <w:rsid w:val="00D92A96"/>
    <w:rsid w:val="00D934F0"/>
    <w:rsid w:val="00D93FB2"/>
    <w:rsid w:val="00D96079"/>
    <w:rsid w:val="00D96C3E"/>
    <w:rsid w:val="00D97190"/>
    <w:rsid w:val="00D9777F"/>
    <w:rsid w:val="00DA1EB2"/>
    <w:rsid w:val="00DA220B"/>
    <w:rsid w:val="00DA26DB"/>
    <w:rsid w:val="00DA2B1C"/>
    <w:rsid w:val="00DA2C13"/>
    <w:rsid w:val="00DA364E"/>
    <w:rsid w:val="00DA3C6D"/>
    <w:rsid w:val="00DA44FF"/>
    <w:rsid w:val="00DA540A"/>
    <w:rsid w:val="00DA5B13"/>
    <w:rsid w:val="00DA5B6A"/>
    <w:rsid w:val="00DA5E33"/>
    <w:rsid w:val="00DA628E"/>
    <w:rsid w:val="00DB05EB"/>
    <w:rsid w:val="00DB0F12"/>
    <w:rsid w:val="00DB190E"/>
    <w:rsid w:val="00DB1B54"/>
    <w:rsid w:val="00DB1CF7"/>
    <w:rsid w:val="00DB2B0E"/>
    <w:rsid w:val="00DB3C69"/>
    <w:rsid w:val="00DB3F4B"/>
    <w:rsid w:val="00DB4CE3"/>
    <w:rsid w:val="00DB67BD"/>
    <w:rsid w:val="00DB7376"/>
    <w:rsid w:val="00DC0C0E"/>
    <w:rsid w:val="00DC19C0"/>
    <w:rsid w:val="00DC3B0B"/>
    <w:rsid w:val="00DC5494"/>
    <w:rsid w:val="00DD079C"/>
    <w:rsid w:val="00DD10B6"/>
    <w:rsid w:val="00DD1658"/>
    <w:rsid w:val="00DD198E"/>
    <w:rsid w:val="00DD26BD"/>
    <w:rsid w:val="00DD2E5B"/>
    <w:rsid w:val="00DD2FAE"/>
    <w:rsid w:val="00DD318B"/>
    <w:rsid w:val="00DD3498"/>
    <w:rsid w:val="00DD3696"/>
    <w:rsid w:val="00DD36D7"/>
    <w:rsid w:val="00DD3F4E"/>
    <w:rsid w:val="00DD60DA"/>
    <w:rsid w:val="00DD63EB"/>
    <w:rsid w:val="00DD709D"/>
    <w:rsid w:val="00DD7ED3"/>
    <w:rsid w:val="00DE0112"/>
    <w:rsid w:val="00DE0DEC"/>
    <w:rsid w:val="00DE128A"/>
    <w:rsid w:val="00DE12C0"/>
    <w:rsid w:val="00DE143F"/>
    <w:rsid w:val="00DE14D2"/>
    <w:rsid w:val="00DE2114"/>
    <w:rsid w:val="00DE4091"/>
    <w:rsid w:val="00DE47B7"/>
    <w:rsid w:val="00DE4916"/>
    <w:rsid w:val="00DE521A"/>
    <w:rsid w:val="00DE5F3F"/>
    <w:rsid w:val="00DE635B"/>
    <w:rsid w:val="00DE6929"/>
    <w:rsid w:val="00DE6D7C"/>
    <w:rsid w:val="00DE7603"/>
    <w:rsid w:val="00DF145D"/>
    <w:rsid w:val="00DF179D"/>
    <w:rsid w:val="00DF249D"/>
    <w:rsid w:val="00DF26A4"/>
    <w:rsid w:val="00DF2E75"/>
    <w:rsid w:val="00DF44CE"/>
    <w:rsid w:val="00DF4CC3"/>
    <w:rsid w:val="00DF4CC4"/>
    <w:rsid w:val="00DF52EC"/>
    <w:rsid w:val="00DF7EBF"/>
    <w:rsid w:val="00E008E0"/>
    <w:rsid w:val="00E01928"/>
    <w:rsid w:val="00E01F59"/>
    <w:rsid w:val="00E023EF"/>
    <w:rsid w:val="00E03227"/>
    <w:rsid w:val="00E03BEA"/>
    <w:rsid w:val="00E040C7"/>
    <w:rsid w:val="00E0495C"/>
    <w:rsid w:val="00E05D58"/>
    <w:rsid w:val="00E06198"/>
    <w:rsid w:val="00E10751"/>
    <w:rsid w:val="00E1097A"/>
    <w:rsid w:val="00E12E77"/>
    <w:rsid w:val="00E1322D"/>
    <w:rsid w:val="00E139B8"/>
    <w:rsid w:val="00E13BE6"/>
    <w:rsid w:val="00E14E2C"/>
    <w:rsid w:val="00E157D2"/>
    <w:rsid w:val="00E16E70"/>
    <w:rsid w:val="00E17023"/>
    <w:rsid w:val="00E1782A"/>
    <w:rsid w:val="00E200FB"/>
    <w:rsid w:val="00E26637"/>
    <w:rsid w:val="00E26A12"/>
    <w:rsid w:val="00E2719F"/>
    <w:rsid w:val="00E27D8D"/>
    <w:rsid w:val="00E312FA"/>
    <w:rsid w:val="00E32D62"/>
    <w:rsid w:val="00E3445F"/>
    <w:rsid w:val="00E34ED9"/>
    <w:rsid w:val="00E354B4"/>
    <w:rsid w:val="00E3588E"/>
    <w:rsid w:val="00E371A0"/>
    <w:rsid w:val="00E37C7D"/>
    <w:rsid w:val="00E37FDE"/>
    <w:rsid w:val="00E400EA"/>
    <w:rsid w:val="00E40502"/>
    <w:rsid w:val="00E40B18"/>
    <w:rsid w:val="00E410C9"/>
    <w:rsid w:val="00E412B6"/>
    <w:rsid w:val="00E42A32"/>
    <w:rsid w:val="00E42EFC"/>
    <w:rsid w:val="00E433E6"/>
    <w:rsid w:val="00E43E18"/>
    <w:rsid w:val="00E44CF1"/>
    <w:rsid w:val="00E44CF2"/>
    <w:rsid w:val="00E45C92"/>
    <w:rsid w:val="00E47B46"/>
    <w:rsid w:val="00E5195D"/>
    <w:rsid w:val="00E52BB3"/>
    <w:rsid w:val="00E52C18"/>
    <w:rsid w:val="00E5338C"/>
    <w:rsid w:val="00E54264"/>
    <w:rsid w:val="00E54FCB"/>
    <w:rsid w:val="00E55AEC"/>
    <w:rsid w:val="00E566D6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F45"/>
    <w:rsid w:val="00E66BDC"/>
    <w:rsid w:val="00E66C5B"/>
    <w:rsid w:val="00E67677"/>
    <w:rsid w:val="00E67A2B"/>
    <w:rsid w:val="00E67F41"/>
    <w:rsid w:val="00E70E3F"/>
    <w:rsid w:val="00E71BFF"/>
    <w:rsid w:val="00E71C32"/>
    <w:rsid w:val="00E72D62"/>
    <w:rsid w:val="00E741C4"/>
    <w:rsid w:val="00E74810"/>
    <w:rsid w:val="00E7521A"/>
    <w:rsid w:val="00E752E7"/>
    <w:rsid w:val="00E75A1E"/>
    <w:rsid w:val="00E76304"/>
    <w:rsid w:val="00E76AA9"/>
    <w:rsid w:val="00E77C78"/>
    <w:rsid w:val="00E80250"/>
    <w:rsid w:val="00E81F72"/>
    <w:rsid w:val="00E827AF"/>
    <w:rsid w:val="00E842DF"/>
    <w:rsid w:val="00E84642"/>
    <w:rsid w:val="00E84A8C"/>
    <w:rsid w:val="00E84A94"/>
    <w:rsid w:val="00E86B0B"/>
    <w:rsid w:val="00E86D01"/>
    <w:rsid w:val="00E86DF8"/>
    <w:rsid w:val="00E876A3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5ED"/>
    <w:rsid w:val="00E949EF"/>
    <w:rsid w:val="00E95F56"/>
    <w:rsid w:val="00E960B5"/>
    <w:rsid w:val="00E975B2"/>
    <w:rsid w:val="00EA00FB"/>
    <w:rsid w:val="00EA10D0"/>
    <w:rsid w:val="00EA3D05"/>
    <w:rsid w:val="00EA4DF6"/>
    <w:rsid w:val="00EA5033"/>
    <w:rsid w:val="00EA56F9"/>
    <w:rsid w:val="00EA75BF"/>
    <w:rsid w:val="00EA7B70"/>
    <w:rsid w:val="00EB1A13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228D"/>
    <w:rsid w:val="00EC29BE"/>
    <w:rsid w:val="00EC2D63"/>
    <w:rsid w:val="00EC310E"/>
    <w:rsid w:val="00EC4EA7"/>
    <w:rsid w:val="00EC5108"/>
    <w:rsid w:val="00EC6417"/>
    <w:rsid w:val="00EC6BE8"/>
    <w:rsid w:val="00ED0C0C"/>
    <w:rsid w:val="00ED1929"/>
    <w:rsid w:val="00ED1CC5"/>
    <w:rsid w:val="00ED1E32"/>
    <w:rsid w:val="00ED3567"/>
    <w:rsid w:val="00ED389A"/>
    <w:rsid w:val="00ED3D2C"/>
    <w:rsid w:val="00ED3D69"/>
    <w:rsid w:val="00ED3F2B"/>
    <w:rsid w:val="00ED4AF0"/>
    <w:rsid w:val="00ED6B16"/>
    <w:rsid w:val="00EE03D2"/>
    <w:rsid w:val="00EE0990"/>
    <w:rsid w:val="00EE1030"/>
    <w:rsid w:val="00EE20AB"/>
    <w:rsid w:val="00EE29FC"/>
    <w:rsid w:val="00EE31CF"/>
    <w:rsid w:val="00EE3326"/>
    <w:rsid w:val="00EE3F48"/>
    <w:rsid w:val="00EE62F7"/>
    <w:rsid w:val="00EE6523"/>
    <w:rsid w:val="00EE7AA5"/>
    <w:rsid w:val="00EE7EB3"/>
    <w:rsid w:val="00EF0BDF"/>
    <w:rsid w:val="00EF29F7"/>
    <w:rsid w:val="00EF2ECA"/>
    <w:rsid w:val="00EF48DE"/>
    <w:rsid w:val="00EF5467"/>
    <w:rsid w:val="00EF5900"/>
    <w:rsid w:val="00EF5965"/>
    <w:rsid w:val="00EF60F5"/>
    <w:rsid w:val="00F01628"/>
    <w:rsid w:val="00F01CAB"/>
    <w:rsid w:val="00F0232D"/>
    <w:rsid w:val="00F0362F"/>
    <w:rsid w:val="00F03F94"/>
    <w:rsid w:val="00F05A83"/>
    <w:rsid w:val="00F05BA5"/>
    <w:rsid w:val="00F06B3A"/>
    <w:rsid w:val="00F07635"/>
    <w:rsid w:val="00F07EC3"/>
    <w:rsid w:val="00F11BF5"/>
    <w:rsid w:val="00F11D7A"/>
    <w:rsid w:val="00F11ED0"/>
    <w:rsid w:val="00F11FB1"/>
    <w:rsid w:val="00F12384"/>
    <w:rsid w:val="00F132AC"/>
    <w:rsid w:val="00F142DA"/>
    <w:rsid w:val="00F15BEB"/>
    <w:rsid w:val="00F2026B"/>
    <w:rsid w:val="00F204BA"/>
    <w:rsid w:val="00F204C2"/>
    <w:rsid w:val="00F2062D"/>
    <w:rsid w:val="00F21C85"/>
    <w:rsid w:val="00F224E9"/>
    <w:rsid w:val="00F23265"/>
    <w:rsid w:val="00F24104"/>
    <w:rsid w:val="00F24EDB"/>
    <w:rsid w:val="00F25512"/>
    <w:rsid w:val="00F25B4E"/>
    <w:rsid w:val="00F264DC"/>
    <w:rsid w:val="00F277E0"/>
    <w:rsid w:val="00F27A5E"/>
    <w:rsid w:val="00F3027B"/>
    <w:rsid w:val="00F31AA9"/>
    <w:rsid w:val="00F32BC2"/>
    <w:rsid w:val="00F32D2A"/>
    <w:rsid w:val="00F33488"/>
    <w:rsid w:val="00F33CDD"/>
    <w:rsid w:val="00F3506F"/>
    <w:rsid w:val="00F352AA"/>
    <w:rsid w:val="00F35BB2"/>
    <w:rsid w:val="00F3610F"/>
    <w:rsid w:val="00F3664F"/>
    <w:rsid w:val="00F41C9E"/>
    <w:rsid w:val="00F42470"/>
    <w:rsid w:val="00F45F5E"/>
    <w:rsid w:val="00F4773A"/>
    <w:rsid w:val="00F47D33"/>
    <w:rsid w:val="00F515FE"/>
    <w:rsid w:val="00F52B71"/>
    <w:rsid w:val="00F54E27"/>
    <w:rsid w:val="00F55BE6"/>
    <w:rsid w:val="00F632F6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5AA"/>
    <w:rsid w:val="00F7390C"/>
    <w:rsid w:val="00F744D9"/>
    <w:rsid w:val="00F74DD2"/>
    <w:rsid w:val="00F755D8"/>
    <w:rsid w:val="00F75BEF"/>
    <w:rsid w:val="00F765D0"/>
    <w:rsid w:val="00F76733"/>
    <w:rsid w:val="00F76E4F"/>
    <w:rsid w:val="00F826A5"/>
    <w:rsid w:val="00F83AB0"/>
    <w:rsid w:val="00F8657D"/>
    <w:rsid w:val="00F86F45"/>
    <w:rsid w:val="00F8744E"/>
    <w:rsid w:val="00F87634"/>
    <w:rsid w:val="00F87822"/>
    <w:rsid w:val="00F9019E"/>
    <w:rsid w:val="00F91BFA"/>
    <w:rsid w:val="00F91EB0"/>
    <w:rsid w:val="00F92C71"/>
    <w:rsid w:val="00F94430"/>
    <w:rsid w:val="00F95226"/>
    <w:rsid w:val="00FA1099"/>
    <w:rsid w:val="00FA1DC1"/>
    <w:rsid w:val="00FA3700"/>
    <w:rsid w:val="00FA3A7A"/>
    <w:rsid w:val="00FA5C86"/>
    <w:rsid w:val="00FA69F7"/>
    <w:rsid w:val="00FB00BA"/>
    <w:rsid w:val="00FB0274"/>
    <w:rsid w:val="00FB05D4"/>
    <w:rsid w:val="00FB0B93"/>
    <w:rsid w:val="00FB0C0C"/>
    <w:rsid w:val="00FB182A"/>
    <w:rsid w:val="00FB3872"/>
    <w:rsid w:val="00FB4EF6"/>
    <w:rsid w:val="00FB5F43"/>
    <w:rsid w:val="00FB6EA9"/>
    <w:rsid w:val="00FB6FCB"/>
    <w:rsid w:val="00FB7DD4"/>
    <w:rsid w:val="00FC0082"/>
    <w:rsid w:val="00FC01ED"/>
    <w:rsid w:val="00FC3DF8"/>
    <w:rsid w:val="00FC46A9"/>
    <w:rsid w:val="00FC47F6"/>
    <w:rsid w:val="00FC49FB"/>
    <w:rsid w:val="00FC5C89"/>
    <w:rsid w:val="00FC65C3"/>
    <w:rsid w:val="00FD2622"/>
    <w:rsid w:val="00FD2DC6"/>
    <w:rsid w:val="00FD2DE3"/>
    <w:rsid w:val="00FD3016"/>
    <w:rsid w:val="00FD31D0"/>
    <w:rsid w:val="00FD3D3E"/>
    <w:rsid w:val="00FD5030"/>
    <w:rsid w:val="00FD57CC"/>
    <w:rsid w:val="00FD6513"/>
    <w:rsid w:val="00FD6B5D"/>
    <w:rsid w:val="00FD768F"/>
    <w:rsid w:val="00FE157C"/>
    <w:rsid w:val="00FE1A75"/>
    <w:rsid w:val="00FE2628"/>
    <w:rsid w:val="00FE2698"/>
    <w:rsid w:val="00FE3703"/>
    <w:rsid w:val="00FE4BBB"/>
    <w:rsid w:val="00FE6DE6"/>
    <w:rsid w:val="00FF0591"/>
    <w:rsid w:val="00FF0D83"/>
    <w:rsid w:val="00FF1916"/>
    <w:rsid w:val="00FF1C8A"/>
    <w:rsid w:val="00FF1DFE"/>
    <w:rsid w:val="00FF2293"/>
    <w:rsid w:val="00FF3872"/>
    <w:rsid w:val="00FF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F96B57"/>
  <w15:docId w15:val="{D969E209-07B7-4F82-9181-D76CDBED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uiPriority w:val="99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qFormat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Odstavec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uiPriority w:val="20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42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51"/>
      </w:numPr>
    </w:pPr>
  </w:style>
  <w:style w:type="numbering" w:customStyle="1" w:styleId="WWNum27">
    <w:name w:val="WWNum27"/>
    <w:basedOn w:val="Bezlisty"/>
    <w:rsid w:val="00354687"/>
    <w:pPr>
      <w:numPr>
        <w:numId w:val="45"/>
      </w:numPr>
    </w:pPr>
  </w:style>
  <w:style w:type="numbering" w:customStyle="1" w:styleId="WWNum74">
    <w:name w:val="WWNum74"/>
    <w:basedOn w:val="Bezlisty"/>
    <w:rsid w:val="00354687"/>
    <w:pPr>
      <w:numPr>
        <w:numId w:val="46"/>
      </w:numPr>
    </w:pPr>
  </w:style>
  <w:style w:type="numbering" w:customStyle="1" w:styleId="Outline">
    <w:name w:val="Outline"/>
    <w:basedOn w:val="Bezlisty"/>
    <w:rsid w:val="00E65F45"/>
    <w:pPr>
      <w:numPr>
        <w:numId w:val="47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99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6B05B2"/>
    <w:rPr>
      <w:color w:val="800080" w:themeColor="followedHyperlink"/>
      <w:u w:val="single"/>
    </w:rPr>
  </w:style>
  <w:style w:type="character" w:customStyle="1" w:styleId="address">
    <w:name w:val="address"/>
    <w:basedOn w:val="Domylnaczcionkaakapitu"/>
    <w:rsid w:val="0028792C"/>
  </w:style>
  <w:style w:type="character" w:customStyle="1" w:styleId="elementor-icon-list-text">
    <w:name w:val="elementor-icon-list-text"/>
    <w:basedOn w:val="Domylnaczcionkaakapitu"/>
    <w:rsid w:val="008C5576"/>
  </w:style>
  <w:style w:type="character" w:styleId="Odwoaniedokomentarza">
    <w:name w:val="annotation reference"/>
    <w:basedOn w:val="Domylnaczcionkaakapitu"/>
    <w:semiHidden/>
    <w:unhideWhenUsed/>
    <w:rsid w:val="002D0EA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D0EA9"/>
  </w:style>
  <w:style w:type="character" w:customStyle="1" w:styleId="TekstkomentarzaZnak">
    <w:name w:val="Tekst komentarza Znak"/>
    <w:basedOn w:val="Domylnaczcionkaakapitu"/>
    <w:link w:val="Tekstkomentarza"/>
    <w:semiHidden/>
    <w:rsid w:val="002D0EA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D0E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D0EA9"/>
    <w:rPr>
      <w:b/>
      <w:bCs/>
    </w:rPr>
  </w:style>
  <w:style w:type="character" w:customStyle="1" w:styleId="hgkelc">
    <w:name w:val="hgkelc"/>
    <w:basedOn w:val="Domylnaczcionkaakapitu"/>
    <w:rsid w:val="00BC40F9"/>
  </w:style>
  <w:style w:type="paragraph" w:customStyle="1" w:styleId="first-para">
    <w:name w:val="first-para"/>
    <w:basedOn w:val="Normalny"/>
    <w:rsid w:val="00873BAD"/>
    <w:pPr>
      <w:spacing w:before="100" w:beforeAutospacing="1" w:after="100" w:afterAutospacing="1"/>
    </w:pPr>
    <w:rPr>
      <w:sz w:val="24"/>
      <w:szCs w:val="24"/>
    </w:rPr>
  </w:style>
  <w:style w:type="paragraph" w:customStyle="1" w:styleId="Textbody">
    <w:name w:val="Text body"/>
    <w:basedOn w:val="Standard"/>
    <w:rsid w:val="00D22276"/>
    <w:pPr>
      <w:widowControl/>
      <w:autoSpaceDE/>
      <w:autoSpaceDN w:val="0"/>
      <w:textAlignment w:val="baseline"/>
    </w:pPr>
    <w:rPr>
      <w:kern w:val="3"/>
      <w:sz w:val="22"/>
      <w:szCs w:val="20"/>
      <w:lang w:eastAsia="pl-PL"/>
    </w:rPr>
  </w:style>
  <w:style w:type="character" w:customStyle="1" w:styleId="skgd">
    <w:name w:val="skgd"/>
    <w:basedOn w:val="Domylnaczcionkaakapitu"/>
    <w:rsid w:val="00412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8C834-FB0E-4A5D-902C-231E8B4E0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804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5623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Tomasz</cp:lastModifiedBy>
  <cp:revision>6</cp:revision>
  <cp:lastPrinted>2024-08-27T07:32:00Z</cp:lastPrinted>
  <dcterms:created xsi:type="dcterms:W3CDTF">2025-03-18T06:54:00Z</dcterms:created>
  <dcterms:modified xsi:type="dcterms:W3CDTF">2025-03-25T10:26:00Z</dcterms:modified>
</cp:coreProperties>
</file>