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3103809D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864E2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20722D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4236D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4236D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7FDC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88C21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FCAC94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777BCD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864E2">
              <w:rPr>
                <w:rFonts w:ascii="Arial" w:hAnsi="Arial" w:cs="Arial"/>
                <w:sz w:val="18"/>
                <w:szCs w:val="18"/>
              </w:rPr>
              <w:t>31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864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864E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864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36D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141C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D47B8"/>
    <w:rsid w:val="00713337"/>
    <w:rsid w:val="00714B4D"/>
    <w:rsid w:val="007202AD"/>
    <w:rsid w:val="00735008"/>
    <w:rsid w:val="007864E2"/>
    <w:rsid w:val="007A14BE"/>
    <w:rsid w:val="007A6B6C"/>
    <w:rsid w:val="007B60C8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9E2B6F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605F8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A942F4-19A9-4282-BF7D-D93FCDF886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52</cp:revision>
  <cp:lastPrinted>2024-07-03T09:09:00Z</cp:lastPrinted>
  <dcterms:created xsi:type="dcterms:W3CDTF">2018-01-25T10:17:00Z</dcterms:created>
  <dcterms:modified xsi:type="dcterms:W3CDTF">2025-04-28T11:29:00Z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