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9367B" w14:textId="77777777" w:rsidR="007D64E2" w:rsidRPr="004137E9" w:rsidRDefault="007D64E2" w:rsidP="001F7176">
      <w:pPr>
        <w:pBdr>
          <w:bottom w:val="single" w:sz="4" w:space="1" w:color="auto"/>
        </w:pBdr>
        <w:rPr>
          <w:rFonts w:ascii="Cambria" w:hAnsi="Cambria"/>
          <w:b/>
          <w:bCs/>
          <w:sz w:val="20"/>
          <w:szCs w:val="20"/>
        </w:rPr>
      </w:pPr>
    </w:p>
    <w:p w14:paraId="7CE0076D" w14:textId="46E4E16F" w:rsidR="001F7176" w:rsidRPr="004137E9" w:rsidRDefault="001F7176" w:rsidP="001F7176">
      <w:pPr>
        <w:pBdr>
          <w:bottom w:val="single" w:sz="4" w:space="1" w:color="auto"/>
        </w:pBdr>
        <w:rPr>
          <w:rFonts w:ascii="Cambria" w:hAnsi="Cambria"/>
          <w:b/>
          <w:sz w:val="20"/>
          <w:szCs w:val="20"/>
        </w:rPr>
      </w:pPr>
      <w:r w:rsidRPr="004137E9">
        <w:rPr>
          <w:rFonts w:ascii="Cambria" w:hAnsi="Cambria"/>
          <w:b/>
          <w:sz w:val="20"/>
          <w:szCs w:val="20"/>
        </w:rPr>
        <w:t xml:space="preserve">Załącznik nr </w:t>
      </w:r>
      <w:r w:rsidR="00FE200E" w:rsidRPr="004137E9">
        <w:rPr>
          <w:rFonts w:ascii="Cambria" w:hAnsi="Cambria"/>
          <w:b/>
          <w:sz w:val="20"/>
          <w:szCs w:val="20"/>
        </w:rPr>
        <w:t>6</w:t>
      </w:r>
      <w:r w:rsidRPr="004137E9">
        <w:rPr>
          <w:rFonts w:ascii="Cambria" w:hAnsi="Cambria"/>
          <w:b/>
          <w:sz w:val="20"/>
          <w:szCs w:val="20"/>
        </w:rPr>
        <w:t xml:space="preserve"> SWZ. Wykaz wykonanych usług – Wykaz składany na wezwanie zamawiającego</w:t>
      </w:r>
    </w:p>
    <w:p w14:paraId="21FC0B59" w14:textId="77777777" w:rsidR="001F7176" w:rsidRPr="004137E9" w:rsidRDefault="001F7176" w:rsidP="001F7176">
      <w:pPr>
        <w:pBdr>
          <w:bottom w:val="single" w:sz="4" w:space="1" w:color="auto"/>
        </w:pBdr>
        <w:rPr>
          <w:rFonts w:ascii="Cambria" w:hAnsi="Cambria"/>
          <w:b/>
          <w:bCs/>
          <w:sz w:val="20"/>
          <w:szCs w:val="20"/>
        </w:rPr>
      </w:pPr>
    </w:p>
    <w:p w14:paraId="3989D09E" w14:textId="672B59F2" w:rsidR="001F7176" w:rsidRPr="004137E9" w:rsidRDefault="001F7176" w:rsidP="001F7176">
      <w:pPr>
        <w:ind w:left="5246" w:firstLine="708"/>
        <w:jc w:val="center"/>
        <w:rPr>
          <w:rFonts w:ascii="Cambria" w:hAnsi="Cambria"/>
          <w:b/>
          <w:bCs/>
          <w:sz w:val="20"/>
          <w:szCs w:val="20"/>
        </w:rPr>
      </w:pPr>
    </w:p>
    <w:p w14:paraId="457FE9AA" w14:textId="38BC0D26" w:rsidR="004137E9" w:rsidRPr="004137E9" w:rsidRDefault="001F7176" w:rsidP="004137E9">
      <w:pPr>
        <w:rPr>
          <w:rFonts w:ascii="Cambria" w:hAnsi="Cambria"/>
          <w:sz w:val="20"/>
          <w:szCs w:val="20"/>
        </w:rPr>
      </w:pPr>
      <w:r w:rsidRPr="004137E9"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</w:t>
      </w:r>
      <w:r w:rsidR="004137E9">
        <w:rPr>
          <w:rFonts w:ascii="Cambria" w:hAnsi="Cambria"/>
          <w:b/>
          <w:bCs/>
          <w:sz w:val="20"/>
          <w:szCs w:val="20"/>
        </w:rPr>
        <w:t xml:space="preserve">    </w:t>
      </w:r>
      <w:r w:rsidR="004137E9" w:rsidRPr="004137E9">
        <w:rPr>
          <w:rFonts w:ascii="Cambria" w:hAnsi="Cambria"/>
          <w:sz w:val="20"/>
          <w:szCs w:val="20"/>
        </w:rPr>
        <w:t>Nr postępowania - oznaczenie zamawiającego: RI.271.9.202</w:t>
      </w:r>
      <w:r w:rsidR="009604B9">
        <w:rPr>
          <w:rFonts w:ascii="Cambria" w:hAnsi="Cambria"/>
          <w:sz w:val="20"/>
          <w:szCs w:val="20"/>
        </w:rPr>
        <w:t>4</w:t>
      </w:r>
    </w:p>
    <w:p w14:paraId="3713A961" w14:textId="7CA36744" w:rsidR="001F7176" w:rsidRPr="004137E9" w:rsidRDefault="001F7176" w:rsidP="004137E9">
      <w:pPr>
        <w:rPr>
          <w:rFonts w:ascii="Cambria" w:hAnsi="Cambria"/>
          <w:i/>
          <w:iCs/>
          <w:sz w:val="16"/>
          <w:szCs w:val="20"/>
        </w:rPr>
      </w:pPr>
    </w:p>
    <w:p w14:paraId="74AB0355" w14:textId="77777777" w:rsidR="00881FD9" w:rsidRPr="001E7846" w:rsidRDefault="00881FD9" w:rsidP="00881FD9">
      <w:pPr>
        <w:rPr>
          <w:rFonts w:ascii="Cambria" w:hAnsi="Cambria" w:cs="Calibri"/>
          <w:b/>
          <w:bCs/>
          <w:sz w:val="20"/>
          <w:szCs w:val="20"/>
        </w:rPr>
      </w:pPr>
      <w:r w:rsidRPr="001E7846">
        <w:rPr>
          <w:rFonts w:ascii="Cambria" w:hAnsi="Cambria" w:cs="Calibri"/>
          <w:b/>
          <w:bCs/>
          <w:sz w:val="20"/>
          <w:szCs w:val="20"/>
        </w:rPr>
        <w:t>Zamawiający:</w:t>
      </w:r>
      <w:r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1E7846">
        <w:rPr>
          <w:rFonts w:ascii="Cambria" w:hAnsi="Cambria" w:cs="Calibri"/>
          <w:sz w:val="20"/>
          <w:szCs w:val="20"/>
        </w:rPr>
        <w:t>Gmina Żegocina</w:t>
      </w:r>
      <w:r>
        <w:rPr>
          <w:rFonts w:ascii="Cambria" w:hAnsi="Cambria" w:cs="Calibri"/>
          <w:b/>
          <w:bCs/>
          <w:sz w:val="20"/>
          <w:szCs w:val="20"/>
        </w:rPr>
        <w:t xml:space="preserve">, </w:t>
      </w:r>
      <w:r w:rsidRPr="001E7846">
        <w:rPr>
          <w:rFonts w:ascii="Cambria" w:hAnsi="Cambria" w:cs="Calibri"/>
          <w:sz w:val="20"/>
          <w:szCs w:val="20"/>
        </w:rPr>
        <w:t>32-731 Żegocina 316</w:t>
      </w:r>
    </w:p>
    <w:p w14:paraId="29531DCD" w14:textId="5C02B1D3" w:rsidR="00881FD9" w:rsidRDefault="00881FD9" w:rsidP="00881FD9">
      <w:pPr>
        <w:rPr>
          <w:rFonts w:ascii="Cambria" w:hAnsi="Cambria" w:cs="Calibri"/>
          <w:i/>
          <w:iCs/>
          <w:sz w:val="16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 xml:space="preserve">                             </w:t>
      </w:r>
      <w:r w:rsidRPr="001E7846">
        <w:rPr>
          <w:rFonts w:ascii="Cambria" w:hAnsi="Cambria" w:cs="Calibri"/>
          <w:i/>
          <w:iCs/>
          <w:sz w:val="16"/>
          <w:szCs w:val="20"/>
        </w:rPr>
        <w:t>(nazwa/adres)</w:t>
      </w:r>
    </w:p>
    <w:p w14:paraId="6E6CC304" w14:textId="77777777" w:rsidR="00881FD9" w:rsidRDefault="00881FD9" w:rsidP="00881FD9">
      <w:pPr>
        <w:rPr>
          <w:rFonts w:ascii="Cambria" w:hAnsi="Cambria"/>
          <w:b/>
          <w:bCs/>
          <w:sz w:val="20"/>
          <w:szCs w:val="20"/>
        </w:rPr>
      </w:pPr>
    </w:p>
    <w:p w14:paraId="40EE6F3F" w14:textId="538ED375" w:rsidR="001F7176" w:rsidRPr="004137E9" w:rsidRDefault="001F7176" w:rsidP="001F7176">
      <w:pPr>
        <w:rPr>
          <w:rFonts w:ascii="Cambria" w:hAnsi="Cambria"/>
          <w:b/>
          <w:bCs/>
          <w:sz w:val="20"/>
          <w:szCs w:val="20"/>
        </w:rPr>
      </w:pPr>
      <w:r w:rsidRPr="004137E9">
        <w:rPr>
          <w:rFonts w:ascii="Cambria" w:hAnsi="Cambria"/>
          <w:b/>
          <w:bCs/>
          <w:sz w:val="20"/>
          <w:szCs w:val="20"/>
        </w:rPr>
        <w:t xml:space="preserve">Wykonawca/wykonawcy składający ofertę: </w:t>
      </w:r>
    </w:p>
    <w:p w14:paraId="329EECFA" w14:textId="3E0E2D58" w:rsidR="001F7176" w:rsidRPr="004137E9" w:rsidRDefault="001F7176" w:rsidP="001F7176">
      <w:pPr>
        <w:rPr>
          <w:rFonts w:ascii="Cambria" w:hAnsi="Cambria"/>
          <w:b/>
          <w:bCs/>
          <w:sz w:val="20"/>
          <w:szCs w:val="20"/>
        </w:rPr>
      </w:pPr>
      <w:r w:rsidRPr="004137E9">
        <w:rPr>
          <w:rFonts w:ascii="Cambria" w:hAnsi="Cambria"/>
          <w:sz w:val="20"/>
          <w:szCs w:val="20"/>
        </w:rPr>
        <w:t>………………………………………</w:t>
      </w:r>
    </w:p>
    <w:p w14:paraId="150C9E41" w14:textId="77777777" w:rsidR="001F7176" w:rsidRPr="004137E9" w:rsidRDefault="001F7176" w:rsidP="001F7176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(pełna nazwa/firma, adres, w zależności od podmiotu: </w:t>
      </w:r>
    </w:p>
    <w:p w14:paraId="15F5F895" w14:textId="162E9B68" w:rsidR="001F7176" w:rsidRPr="004137E9" w:rsidRDefault="001F7176" w:rsidP="001F7176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>NIP/PESEL, KRS/CEiDG)</w:t>
      </w:r>
    </w:p>
    <w:p w14:paraId="184E23BA" w14:textId="396BDFE6" w:rsidR="001F7176" w:rsidRPr="004137E9" w:rsidRDefault="001F7176" w:rsidP="001F7176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sz w:val="20"/>
          <w:szCs w:val="20"/>
          <w:u w:val="single"/>
        </w:rPr>
        <w:t>reprezentowany przez:</w:t>
      </w:r>
      <w:r w:rsidRPr="004137E9">
        <w:rPr>
          <w:rFonts w:ascii="Cambria" w:hAnsi="Cambria"/>
          <w:i/>
          <w:iCs/>
          <w:sz w:val="20"/>
          <w:szCs w:val="20"/>
        </w:rPr>
        <w:t xml:space="preserve"> </w:t>
      </w:r>
      <w:r w:rsidRPr="004137E9">
        <w:rPr>
          <w:rFonts w:ascii="Cambria" w:hAnsi="Cambria"/>
          <w:sz w:val="20"/>
          <w:szCs w:val="20"/>
        </w:rPr>
        <w:t>…………………………………………………</w:t>
      </w:r>
    </w:p>
    <w:p w14:paraId="08BD67DF" w14:textId="74477DBC" w:rsidR="001F7176" w:rsidRPr="004137E9" w:rsidRDefault="001F7176" w:rsidP="001F7176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>(imię, nazwisko, stanowisko/podstawa do  reprezentacji)</w:t>
      </w:r>
    </w:p>
    <w:p w14:paraId="75AF9DD0" w14:textId="77777777" w:rsidR="00421D7B" w:rsidRPr="004137E9" w:rsidRDefault="00421D7B" w:rsidP="001F7176">
      <w:pPr>
        <w:rPr>
          <w:rFonts w:ascii="Cambria" w:hAnsi="Cambria"/>
          <w:i/>
          <w:iCs/>
          <w:sz w:val="20"/>
          <w:szCs w:val="20"/>
        </w:rPr>
      </w:pPr>
    </w:p>
    <w:p w14:paraId="22BF1DB0" w14:textId="4E48CE84" w:rsidR="00421D7B" w:rsidRPr="004137E9" w:rsidRDefault="00421D7B" w:rsidP="00421D7B">
      <w:pPr>
        <w:rPr>
          <w:rFonts w:ascii="Cambria" w:hAnsi="Cambria"/>
          <w:b/>
          <w:bCs/>
          <w:sz w:val="20"/>
          <w:szCs w:val="20"/>
        </w:rPr>
      </w:pPr>
      <w:r w:rsidRPr="004137E9">
        <w:rPr>
          <w:rFonts w:ascii="Cambria" w:hAnsi="Cambria"/>
          <w:b/>
          <w:bCs/>
          <w:sz w:val="20"/>
          <w:szCs w:val="20"/>
        </w:rPr>
        <w:t xml:space="preserve">Podmiot udostępniający zasoby: </w:t>
      </w:r>
      <w:r w:rsidRPr="004137E9">
        <w:rPr>
          <w:rFonts w:ascii="Cambria" w:hAnsi="Cambria"/>
          <w:sz w:val="20"/>
          <w:szCs w:val="20"/>
        </w:rPr>
        <w:t>………………</w:t>
      </w:r>
      <w:r w:rsidR="004137E9">
        <w:rPr>
          <w:rFonts w:ascii="Cambria" w:hAnsi="Cambria"/>
          <w:sz w:val="20"/>
          <w:szCs w:val="20"/>
        </w:rPr>
        <w:t>………………………………………….</w:t>
      </w:r>
      <w:r w:rsidRPr="004137E9">
        <w:rPr>
          <w:rFonts w:ascii="Cambria" w:hAnsi="Cambria"/>
          <w:sz w:val="20"/>
          <w:szCs w:val="20"/>
        </w:rPr>
        <w:t>……</w:t>
      </w:r>
    </w:p>
    <w:p w14:paraId="4CCB8BBA" w14:textId="2C02DF03" w:rsidR="00421D7B" w:rsidRPr="004137E9" w:rsidRDefault="00421D7B" w:rsidP="00421D7B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 (pełna nazwa/firma, adres, w zależności od podmiotu: </w:t>
      </w:r>
    </w:p>
    <w:p w14:paraId="18E2B152" w14:textId="475A3A24" w:rsidR="00421D7B" w:rsidRPr="004137E9" w:rsidRDefault="00421D7B" w:rsidP="00421D7B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NIP/PESEL, KRS/CEiDG) </w:t>
      </w:r>
      <w:r w:rsidRPr="004137E9">
        <w:rPr>
          <w:rFonts w:ascii="Cambria" w:hAnsi="Cambria"/>
          <w:sz w:val="20"/>
          <w:szCs w:val="20"/>
          <w:u w:val="single"/>
        </w:rPr>
        <w:t>reprezentowany przez:</w:t>
      </w:r>
      <w:r w:rsidRPr="004137E9">
        <w:rPr>
          <w:rFonts w:ascii="Cambria" w:hAnsi="Cambria"/>
          <w:i/>
          <w:iCs/>
          <w:sz w:val="20"/>
          <w:szCs w:val="20"/>
        </w:rPr>
        <w:t xml:space="preserve"> </w:t>
      </w:r>
      <w:r w:rsidRPr="004137E9">
        <w:rPr>
          <w:rFonts w:ascii="Cambria" w:hAnsi="Cambria"/>
          <w:sz w:val="20"/>
          <w:szCs w:val="20"/>
        </w:rPr>
        <w:t>……</w:t>
      </w:r>
      <w:r w:rsidR="004137E9">
        <w:rPr>
          <w:rFonts w:ascii="Cambria" w:hAnsi="Cambria"/>
          <w:sz w:val="20"/>
          <w:szCs w:val="20"/>
        </w:rPr>
        <w:t>…………………………………..</w:t>
      </w:r>
      <w:r w:rsidRPr="004137E9">
        <w:rPr>
          <w:rFonts w:ascii="Cambria" w:hAnsi="Cambria"/>
          <w:sz w:val="20"/>
          <w:szCs w:val="20"/>
        </w:rPr>
        <w:t>…</w:t>
      </w:r>
    </w:p>
    <w:p w14:paraId="4BB95C19" w14:textId="7528BB07" w:rsidR="00421D7B" w:rsidRPr="004137E9" w:rsidRDefault="00421D7B" w:rsidP="00421D7B">
      <w:pPr>
        <w:rPr>
          <w:rFonts w:ascii="Cambria" w:hAnsi="Cambria"/>
          <w:i/>
          <w:iCs/>
          <w:sz w:val="20"/>
          <w:szCs w:val="20"/>
        </w:rPr>
      </w:pPr>
      <w:r w:rsidRPr="004137E9">
        <w:rPr>
          <w:rFonts w:ascii="Cambria" w:hAnsi="Cambria"/>
          <w:i/>
          <w:iCs/>
          <w:sz w:val="20"/>
          <w:szCs w:val="20"/>
        </w:rPr>
        <w:t xml:space="preserve"> (imię, nazwisko, stanowisko/podstawa do  reprezentacji)</w:t>
      </w:r>
    </w:p>
    <w:p w14:paraId="4F18C211" w14:textId="77777777" w:rsidR="001F7176" w:rsidRPr="004137E9" w:rsidRDefault="001F7176" w:rsidP="00421D7B">
      <w:pPr>
        <w:rPr>
          <w:rFonts w:ascii="Cambria" w:hAnsi="Cambria"/>
          <w:b/>
          <w:bCs/>
          <w:sz w:val="20"/>
          <w:szCs w:val="20"/>
        </w:rPr>
      </w:pPr>
    </w:p>
    <w:p w14:paraId="5E8B2CC7" w14:textId="772D6452" w:rsidR="001F7176" w:rsidRPr="004137E9" w:rsidRDefault="001F7176" w:rsidP="001F7176">
      <w:pPr>
        <w:ind w:left="284" w:hanging="284"/>
        <w:jc w:val="center"/>
        <w:rPr>
          <w:rFonts w:ascii="Cambria" w:hAnsi="Cambria"/>
          <w:b/>
          <w:bCs/>
          <w:szCs w:val="20"/>
        </w:rPr>
      </w:pPr>
      <w:r w:rsidRPr="004137E9">
        <w:rPr>
          <w:rFonts w:ascii="Cambria" w:hAnsi="Cambria"/>
          <w:b/>
          <w:bCs/>
          <w:szCs w:val="20"/>
        </w:rPr>
        <w:t>WYKAZ USŁUG</w:t>
      </w:r>
    </w:p>
    <w:p w14:paraId="535F5B1B" w14:textId="0C370117" w:rsidR="00881D2D" w:rsidRPr="004137E9" w:rsidRDefault="00881D2D">
      <w:pPr>
        <w:rPr>
          <w:rFonts w:ascii="Cambria" w:hAnsi="Cambria"/>
          <w:sz w:val="20"/>
          <w:szCs w:val="20"/>
        </w:rPr>
      </w:pPr>
    </w:p>
    <w:p w14:paraId="35318082" w14:textId="230E37CD" w:rsidR="00881D2D" w:rsidRPr="004137E9" w:rsidRDefault="00881D2D" w:rsidP="00DE77A8">
      <w:pPr>
        <w:jc w:val="both"/>
        <w:rPr>
          <w:rFonts w:ascii="Cambria" w:hAnsi="Cambria"/>
          <w:sz w:val="20"/>
          <w:szCs w:val="20"/>
        </w:rPr>
      </w:pPr>
      <w:r w:rsidRPr="004137E9">
        <w:rPr>
          <w:rFonts w:ascii="Cambria" w:hAnsi="Cambria"/>
          <w:sz w:val="20"/>
          <w:szCs w:val="20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</w:t>
      </w:r>
      <w:r w:rsidR="001F7176" w:rsidRPr="004137E9">
        <w:rPr>
          <w:rFonts w:ascii="Cambria" w:hAnsi="Cambria"/>
          <w:sz w:val="20"/>
          <w:szCs w:val="20"/>
        </w:rPr>
        <w:t xml:space="preserve"> </w:t>
      </w:r>
      <w:r w:rsidRPr="004137E9">
        <w:rPr>
          <w:rFonts w:ascii="Cambria" w:hAnsi="Cambria"/>
          <w:sz w:val="20"/>
          <w:szCs w:val="20"/>
        </w:rPr>
        <w:t xml:space="preserve">na rzecz których usługi zostały wykonane </w:t>
      </w:r>
      <w:r w:rsidR="00DE77A8" w:rsidRPr="004137E9">
        <w:rPr>
          <w:rFonts w:ascii="Cambria" w:hAnsi="Cambria"/>
          <w:sz w:val="20"/>
          <w:szCs w:val="20"/>
        </w:rPr>
        <w:t xml:space="preserve"> </w:t>
      </w:r>
      <w:r w:rsidR="004137E9">
        <w:rPr>
          <w:rFonts w:ascii="Cambria" w:hAnsi="Cambria"/>
          <w:sz w:val="20"/>
          <w:szCs w:val="20"/>
        </w:rPr>
        <w:t>l</w:t>
      </w:r>
      <w:r w:rsidRPr="004137E9">
        <w:rPr>
          <w:rFonts w:ascii="Cambria" w:hAnsi="Cambria"/>
          <w:sz w:val="20"/>
          <w:szCs w:val="20"/>
        </w:rPr>
        <w:t xml:space="preserve">ub są wykonywane, </w:t>
      </w:r>
      <w:r w:rsidRPr="004137E9">
        <w:rPr>
          <w:rFonts w:ascii="Cambria" w:hAnsi="Cambria"/>
          <w:b/>
          <w:bCs/>
          <w:sz w:val="20"/>
          <w:szCs w:val="20"/>
        </w:rPr>
        <w:t>oraz załączeniem dowodów określających, czy te usługi zostały wykonane lub są wykonywane należycie</w:t>
      </w:r>
      <w:r w:rsidRPr="004137E9">
        <w:rPr>
          <w:rFonts w:ascii="Cambria" w:hAnsi="Cambria"/>
          <w:sz w:val="20"/>
          <w:szCs w:val="20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4CDA7A81" w14:textId="77777777" w:rsidR="00DE77A8" w:rsidRPr="004137E9" w:rsidRDefault="00DE77A8" w:rsidP="001F7176">
      <w:pPr>
        <w:jc w:val="both"/>
        <w:rPr>
          <w:rFonts w:ascii="Cambria" w:hAnsi="Cambria"/>
          <w:sz w:val="20"/>
          <w:szCs w:val="20"/>
        </w:rPr>
      </w:pP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1543"/>
        <w:gridCol w:w="1462"/>
        <w:gridCol w:w="1540"/>
        <w:gridCol w:w="2046"/>
        <w:gridCol w:w="1134"/>
        <w:gridCol w:w="1088"/>
      </w:tblGrid>
      <w:tr w:rsidR="00DE77A8" w:rsidRPr="004137E9" w14:paraId="5F2D673A" w14:textId="77777777" w:rsidTr="00DE77A8">
        <w:trPr>
          <w:trHeight w:val="567"/>
          <w:jc w:val="center"/>
        </w:trPr>
        <w:tc>
          <w:tcPr>
            <w:tcW w:w="492" w:type="dxa"/>
            <w:vMerge w:val="restart"/>
            <w:vAlign w:val="center"/>
          </w:tcPr>
          <w:p w14:paraId="3BDA8D89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Poz.</w:t>
            </w:r>
          </w:p>
        </w:tc>
        <w:tc>
          <w:tcPr>
            <w:tcW w:w="1543" w:type="dxa"/>
            <w:vMerge w:val="restart"/>
            <w:vAlign w:val="center"/>
          </w:tcPr>
          <w:p w14:paraId="4A74A16D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  <w:t>Nazwa Wykonawcy</w:t>
            </w:r>
          </w:p>
          <w:p w14:paraId="7761B892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  <w:t>(podmiotu)</w:t>
            </w:r>
          </w:p>
          <w:p w14:paraId="7AF2C168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  <w:t>wykazującego spełnianie warunku</w:t>
            </w:r>
          </w:p>
        </w:tc>
        <w:tc>
          <w:tcPr>
            <w:tcW w:w="1462" w:type="dxa"/>
            <w:vMerge w:val="restart"/>
            <w:vAlign w:val="center"/>
          </w:tcPr>
          <w:p w14:paraId="4DF2A319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Nazwa i adres Zamawiającego/</w:t>
            </w:r>
          </w:p>
          <w:p w14:paraId="7067DAB5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Zlecającego</w:t>
            </w:r>
          </w:p>
        </w:tc>
        <w:tc>
          <w:tcPr>
            <w:tcW w:w="1540" w:type="dxa"/>
            <w:vMerge w:val="restart"/>
            <w:vAlign w:val="center"/>
          </w:tcPr>
          <w:p w14:paraId="00879995" w14:textId="6D2E0B1E" w:rsidR="00DE77A8" w:rsidRPr="004137E9" w:rsidRDefault="00DE77A8" w:rsidP="00DE77A8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Wartość usług  wykonanych przez Wykonawcę (podmiot) w PLN brutto</w:t>
            </w:r>
          </w:p>
        </w:tc>
        <w:tc>
          <w:tcPr>
            <w:tcW w:w="2046" w:type="dxa"/>
            <w:vMerge w:val="restart"/>
            <w:vAlign w:val="center"/>
          </w:tcPr>
          <w:p w14:paraId="7ECFDBBA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 xml:space="preserve">Charakterystyka /rodzaj usług </w:t>
            </w:r>
          </w:p>
          <w:p w14:paraId="6D1B8826" w14:textId="747D1D09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wg definicji SWZ</w:t>
            </w:r>
          </w:p>
          <w:p w14:paraId="5442FB49" w14:textId="77777777" w:rsidR="00DE77A8" w:rsidRPr="004137E9" w:rsidRDefault="00DE77A8" w:rsidP="001B12A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137E9">
              <w:rPr>
                <w:rFonts w:ascii="Cambria" w:hAnsi="Cambria"/>
                <w:b/>
                <w:sz w:val="20"/>
                <w:szCs w:val="20"/>
              </w:rPr>
              <w:t>Uwaga!</w:t>
            </w:r>
          </w:p>
        </w:tc>
        <w:tc>
          <w:tcPr>
            <w:tcW w:w="2222" w:type="dxa"/>
            <w:gridSpan w:val="2"/>
            <w:vAlign w:val="center"/>
          </w:tcPr>
          <w:p w14:paraId="28AF110A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Czas realizacji</w:t>
            </w:r>
          </w:p>
        </w:tc>
      </w:tr>
      <w:tr w:rsidR="00DE77A8" w:rsidRPr="004137E9" w14:paraId="6AE11CD3" w14:textId="77777777" w:rsidTr="00DE77A8">
        <w:trPr>
          <w:trHeight w:val="539"/>
          <w:jc w:val="center"/>
        </w:trPr>
        <w:tc>
          <w:tcPr>
            <w:tcW w:w="492" w:type="dxa"/>
            <w:vMerge/>
            <w:vAlign w:val="center"/>
          </w:tcPr>
          <w:p w14:paraId="6BDDF78E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</w:tcPr>
          <w:p w14:paraId="3D6EFA79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14:paraId="658BBF68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14:paraId="3D3AF59D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2046" w:type="dxa"/>
            <w:vMerge/>
            <w:vAlign w:val="center"/>
          </w:tcPr>
          <w:p w14:paraId="19ED530B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9779A7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Początek dzień/miesiąc/rok</w:t>
            </w:r>
          </w:p>
        </w:tc>
        <w:tc>
          <w:tcPr>
            <w:tcW w:w="1088" w:type="dxa"/>
            <w:vAlign w:val="center"/>
          </w:tcPr>
          <w:p w14:paraId="0E22DF67" w14:textId="77777777" w:rsidR="00DE77A8" w:rsidRPr="004137E9" w:rsidRDefault="00DE77A8" w:rsidP="001B12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Koniec dzień/miesiąc/rok</w:t>
            </w:r>
          </w:p>
        </w:tc>
      </w:tr>
      <w:tr w:rsidR="00DE77A8" w:rsidRPr="004137E9" w14:paraId="58F2C7D7" w14:textId="77777777" w:rsidTr="00DE77A8">
        <w:trPr>
          <w:trHeight w:val="322"/>
          <w:jc w:val="center"/>
        </w:trPr>
        <w:tc>
          <w:tcPr>
            <w:tcW w:w="492" w:type="dxa"/>
            <w:vAlign w:val="center"/>
          </w:tcPr>
          <w:p w14:paraId="591BC383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3" w:type="dxa"/>
            <w:vAlign w:val="center"/>
          </w:tcPr>
          <w:p w14:paraId="192851FB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vAlign w:val="center"/>
          </w:tcPr>
          <w:p w14:paraId="3ADDD869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vAlign w:val="center"/>
          </w:tcPr>
          <w:p w14:paraId="6BC3FFE5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4</w:t>
            </w:r>
          </w:p>
        </w:tc>
        <w:tc>
          <w:tcPr>
            <w:tcW w:w="2046" w:type="dxa"/>
            <w:vAlign w:val="center"/>
          </w:tcPr>
          <w:p w14:paraId="593CE688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064D071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6</w:t>
            </w:r>
          </w:p>
        </w:tc>
        <w:tc>
          <w:tcPr>
            <w:tcW w:w="1088" w:type="dxa"/>
            <w:vAlign w:val="center"/>
          </w:tcPr>
          <w:p w14:paraId="069D3B26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137E9">
              <w:rPr>
                <w:rFonts w:ascii="Cambria" w:hAnsi="Cambria"/>
                <w:bCs/>
                <w:sz w:val="20"/>
                <w:szCs w:val="20"/>
              </w:rPr>
              <w:t>7</w:t>
            </w:r>
          </w:p>
        </w:tc>
      </w:tr>
      <w:tr w:rsidR="00DE77A8" w:rsidRPr="004137E9" w14:paraId="49A8E694" w14:textId="77777777" w:rsidTr="00DE77A8">
        <w:trPr>
          <w:trHeight w:val="498"/>
          <w:jc w:val="center"/>
        </w:trPr>
        <w:tc>
          <w:tcPr>
            <w:tcW w:w="492" w:type="dxa"/>
            <w:vAlign w:val="center"/>
          </w:tcPr>
          <w:p w14:paraId="74E9754B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43" w:type="dxa"/>
            <w:vAlign w:val="center"/>
          </w:tcPr>
          <w:p w14:paraId="3B45B78E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7C9F9F6B" w14:textId="77777777" w:rsidR="00DE77A8" w:rsidRPr="004137E9" w:rsidRDefault="00DE77A8" w:rsidP="001B12AF">
            <w:pPr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14:paraId="12B3CE19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6" w:type="dxa"/>
            <w:vAlign w:val="center"/>
          </w:tcPr>
          <w:p w14:paraId="16F6633C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49B996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8615939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E77A8" w:rsidRPr="004137E9" w14:paraId="3185DCC7" w14:textId="77777777" w:rsidTr="00DE77A8">
        <w:trPr>
          <w:trHeight w:val="498"/>
          <w:jc w:val="center"/>
        </w:trPr>
        <w:tc>
          <w:tcPr>
            <w:tcW w:w="492" w:type="dxa"/>
            <w:vAlign w:val="center"/>
          </w:tcPr>
          <w:p w14:paraId="44F5C484" w14:textId="682791AC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iCs/>
                <w:color w:val="000000"/>
                <w:sz w:val="20"/>
                <w:szCs w:val="20"/>
              </w:rPr>
            </w:pPr>
            <w:r w:rsidRPr="004137E9">
              <w:rPr>
                <w:rFonts w:ascii="Cambria" w:hAnsi="Cambria"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543" w:type="dxa"/>
            <w:vAlign w:val="center"/>
          </w:tcPr>
          <w:p w14:paraId="2380D798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20DB9B51" w14:textId="77777777" w:rsidR="00DE77A8" w:rsidRPr="004137E9" w:rsidRDefault="00DE77A8" w:rsidP="001B12AF">
            <w:pPr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14:paraId="23E235A3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6" w:type="dxa"/>
            <w:vAlign w:val="center"/>
          </w:tcPr>
          <w:p w14:paraId="3830856F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7BB749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D333BB0" w14:textId="77777777" w:rsidR="00DE77A8" w:rsidRPr="004137E9" w:rsidRDefault="00DE77A8" w:rsidP="001B12AF">
            <w:pPr>
              <w:spacing w:line="26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733DE0E" w14:textId="072D5959" w:rsidR="00DE77A8" w:rsidRPr="004137E9" w:rsidRDefault="00DE77A8" w:rsidP="001F7176">
      <w:pPr>
        <w:jc w:val="both"/>
        <w:rPr>
          <w:rFonts w:ascii="Cambria" w:hAnsi="Cambria"/>
          <w:sz w:val="20"/>
          <w:szCs w:val="20"/>
        </w:rPr>
      </w:pPr>
    </w:p>
    <w:p w14:paraId="71C958A9" w14:textId="199682B1" w:rsidR="00DE77A8" w:rsidRPr="004137E9" w:rsidRDefault="00EC1B5B" w:rsidP="001F7176">
      <w:pPr>
        <w:jc w:val="both"/>
        <w:rPr>
          <w:rFonts w:ascii="Cambria" w:hAnsi="Cambria"/>
          <w:sz w:val="20"/>
          <w:szCs w:val="20"/>
        </w:rPr>
      </w:pPr>
      <w:r w:rsidRPr="004137E9">
        <w:rPr>
          <w:rFonts w:ascii="Cambria" w:hAnsi="Cambria"/>
          <w:i/>
          <w:sz w:val="20"/>
          <w:szCs w:val="20"/>
        </w:rPr>
        <w:t>W załączeniu obowiązkowe dowody potwierdzające, że te usługi zostały wykonane należycie.</w:t>
      </w:r>
    </w:p>
    <w:p w14:paraId="6ED4820F" w14:textId="77777777" w:rsidR="00EC1B5B" w:rsidRPr="004137E9" w:rsidRDefault="00EC1B5B" w:rsidP="00DE77A8">
      <w:pPr>
        <w:spacing w:line="260" w:lineRule="atLeast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65595050" w14:textId="6D519BD7" w:rsidR="00DE77A8" w:rsidRPr="004137E9" w:rsidRDefault="00DE77A8" w:rsidP="00DE77A8">
      <w:pPr>
        <w:spacing w:line="260" w:lineRule="atLeast"/>
        <w:jc w:val="both"/>
        <w:rPr>
          <w:rFonts w:ascii="Cambria" w:hAnsi="Cambria"/>
          <w:b/>
          <w:bCs/>
          <w:iCs/>
          <w:sz w:val="20"/>
          <w:szCs w:val="20"/>
        </w:rPr>
      </w:pPr>
      <w:r w:rsidRPr="004137E9">
        <w:rPr>
          <w:rFonts w:ascii="Cambria" w:hAnsi="Cambria"/>
          <w:b/>
          <w:bCs/>
          <w:iCs/>
          <w:sz w:val="20"/>
          <w:szCs w:val="20"/>
        </w:rPr>
        <w:t>Uwaga!</w:t>
      </w:r>
    </w:p>
    <w:p w14:paraId="2E6AEDCC" w14:textId="435D6623" w:rsidR="00DE77A8" w:rsidRPr="004137E9" w:rsidRDefault="00DE77A8" w:rsidP="00DE77A8">
      <w:pPr>
        <w:jc w:val="both"/>
        <w:rPr>
          <w:rFonts w:ascii="Cambria" w:hAnsi="Cambria"/>
          <w:color w:val="000000"/>
          <w:sz w:val="20"/>
          <w:szCs w:val="20"/>
        </w:rPr>
      </w:pPr>
      <w:r w:rsidRPr="004137E9">
        <w:rPr>
          <w:rFonts w:ascii="Cambria" w:hAnsi="Cambria"/>
          <w:sz w:val="20"/>
          <w:szCs w:val="20"/>
        </w:rPr>
        <w:t>W tej części zestawienia należy wprowadzić co najmniej ten zakres, który jest wymagany opisem warunku podanym przez Zamawiającego (</w:t>
      </w:r>
      <w:r w:rsidRPr="004137E9">
        <w:rPr>
          <w:rFonts w:ascii="Cambria" w:hAnsi="Cambria"/>
          <w:b/>
          <w:bCs/>
          <w:sz w:val="20"/>
          <w:szCs w:val="20"/>
        </w:rPr>
        <w:t xml:space="preserve">tj. </w:t>
      </w:r>
      <w:bookmarkStart w:id="0" w:name="_Hlk85722420"/>
      <w:r w:rsidRPr="004137E9">
        <w:rPr>
          <w:rFonts w:ascii="Cambria" w:hAnsi="Cambria"/>
          <w:b/>
          <w:bCs/>
          <w:iCs/>
          <w:sz w:val="20"/>
          <w:szCs w:val="20"/>
        </w:rPr>
        <w:t xml:space="preserve">wykonanie co najmniej 1 usługi odbioru odpadów komunalnych na rzecz właścicieli nieruchomości w sposób ciągły przez okres minimum 12 miesięcy o łącznej masie minimum </w:t>
      </w:r>
      <w:r w:rsidR="006D1494" w:rsidRPr="004137E9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="00B939CA" w:rsidRPr="004137E9">
        <w:rPr>
          <w:rFonts w:ascii="Cambria" w:hAnsi="Cambria"/>
          <w:b/>
          <w:bCs/>
          <w:iCs/>
          <w:sz w:val="20"/>
          <w:szCs w:val="20"/>
        </w:rPr>
        <w:t>8</w:t>
      </w:r>
      <w:r w:rsidRPr="004137E9">
        <w:rPr>
          <w:rFonts w:ascii="Cambria" w:hAnsi="Cambria"/>
          <w:b/>
          <w:bCs/>
          <w:iCs/>
          <w:sz w:val="20"/>
          <w:szCs w:val="20"/>
        </w:rPr>
        <w:t>00Mg</w:t>
      </w:r>
      <w:bookmarkEnd w:id="0"/>
      <w:r w:rsidRPr="004137E9">
        <w:rPr>
          <w:rFonts w:ascii="Cambria" w:hAnsi="Cambria"/>
          <w:sz w:val="20"/>
          <w:szCs w:val="20"/>
        </w:rPr>
        <w:t>)</w:t>
      </w:r>
      <w:r w:rsidRPr="004137E9">
        <w:rPr>
          <w:rFonts w:ascii="Cambria" w:hAnsi="Cambria"/>
          <w:color w:val="000000"/>
          <w:sz w:val="20"/>
          <w:szCs w:val="20"/>
        </w:rPr>
        <w:t>.</w:t>
      </w:r>
    </w:p>
    <w:p w14:paraId="14BB0270" w14:textId="50241943" w:rsidR="00DE77A8" w:rsidRPr="004137E9" w:rsidRDefault="00DE77A8" w:rsidP="001F7176">
      <w:pPr>
        <w:jc w:val="both"/>
        <w:rPr>
          <w:rFonts w:ascii="Cambria" w:hAnsi="Cambria"/>
          <w:sz w:val="20"/>
          <w:szCs w:val="20"/>
        </w:rPr>
      </w:pPr>
    </w:p>
    <w:p w14:paraId="12D26255" w14:textId="77777777" w:rsidR="00EC1B5B" w:rsidRPr="004137E9" w:rsidRDefault="00EC1B5B" w:rsidP="00EC1B5B">
      <w:pPr>
        <w:spacing w:line="260" w:lineRule="atLeast"/>
        <w:rPr>
          <w:rFonts w:ascii="Cambria" w:hAnsi="Cambria"/>
          <w:i/>
          <w:sz w:val="20"/>
          <w:szCs w:val="20"/>
        </w:rPr>
      </w:pPr>
      <w:r w:rsidRPr="004137E9">
        <w:rPr>
          <w:rFonts w:ascii="Cambria" w:hAnsi="Cambria"/>
          <w:i/>
          <w:sz w:val="20"/>
          <w:szCs w:val="20"/>
        </w:rPr>
        <w:t>…………………………. dnia …………. roku</w:t>
      </w:r>
    </w:p>
    <w:p w14:paraId="2C131C57" w14:textId="7DB9C40D" w:rsidR="00EC1B5B" w:rsidRPr="004137E9" w:rsidRDefault="004137E9" w:rsidP="00EC1B5B">
      <w:pPr>
        <w:spacing w:line="260" w:lineRule="atLeast"/>
        <w:ind w:firstLine="38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……………………………………………………………………………………………….</w:t>
      </w:r>
    </w:p>
    <w:p w14:paraId="7432F7B0" w14:textId="77777777" w:rsidR="00EC1B5B" w:rsidRPr="004137E9" w:rsidRDefault="00EC1B5B" w:rsidP="00EC1B5B">
      <w:pPr>
        <w:spacing w:line="260" w:lineRule="atLeast"/>
        <w:ind w:firstLine="3402"/>
        <w:jc w:val="center"/>
        <w:rPr>
          <w:rFonts w:ascii="Cambria" w:hAnsi="Cambria"/>
          <w:i/>
          <w:sz w:val="16"/>
          <w:szCs w:val="20"/>
        </w:rPr>
      </w:pPr>
      <w:r w:rsidRPr="004137E9">
        <w:rPr>
          <w:rFonts w:ascii="Cambria" w:hAnsi="Cambria"/>
          <w:i/>
          <w:sz w:val="16"/>
          <w:szCs w:val="20"/>
        </w:rPr>
        <w:t xml:space="preserve">     (podpis Wykonawcy/Podmiotu udostępniającego zasoby/Pełnomocnika)</w:t>
      </w:r>
    </w:p>
    <w:p w14:paraId="13E9FE6D" w14:textId="3D81D6A0" w:rsidR="00EC1B5B" w:rsidRDefault="00EC1B5B" w:rsidP="001F7176">
      <w:pPr>
        <w:jc w:val="both"/>
        <w:rPr>
          <w:rFonts w:ascii="Cambria" w:hAnsi="Cambria"/>
          <w:sz w:val="20"/>
          <w:szCs w:val="20"/>
        </w:rPr>
      </w:pPr>
    </w:p>
    <w:p w14:paraId="391393C3" w14:textId="3F187F4D" w:rsidR="004137E9" w:rsidRDefault="004137E9" w:rsidP="001F7176">
      <w:pPr>
        <w:jc w:val="both"/>
        <w:rPr>
          <w:rFonts w:ascii="Cambria" w:hAnsi="Cambria"/>
          <w:sz w:val="20"/>
          <w:szCs w:val="20"/>
        </w:rPr>
      </w:pPr>
    </w:p>
    <w:p w14:paraId="390D11BE" w14:textId="77777777" w:rsidR="007C010C" w:rsidRDefault="007C010C" w:rsidP="007C010C">
      <w:pPr>
        <w:pStyle w:val="rozdzia"/>
        <w:ind w:left="720" w:hanging="360"/>
        <w:rPr>
          <w:u w:val="none"/>
        </w:rPr>
      </w:pPr>
      <w:r>
        <w:rPr>
          <w:u w:val="none"/>
        </w:rPr>
        <w:t>UWAGA:</w:t>
      </w:r>
    </w:p>
    <w:p w14:paraId="456E7F7D" w14:textId="77777777" w:rsidR="007C010C" w:rsidRDefault="007C010C" w:rsidP="007C010C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Zamawiający zaleca przed podpisaniem, zapisanie dokumentu w formacie .pdf</w:t>
      </w:r>
    </w:p>
    <w:p w14:paraId="3B1DB39B" w14:textId="77777777" w:rsidR="007C010C" w:rsidRDefault="007C010C" w:rsidP="007C010C">
      <w:pPr>
        <w:pStyle w:val="rozdzia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Dokument musi być opatrzony przez osobę lub osoby uprawnione do reprezentowania wykonawcy, kwalifikowanym podpisem elektronicznym lub podpisem zaufanym lub podpisem osobistym.</w:t>
      </w:r>
    </w:p>
    <w:p w14:paraId="29D8702F" w14:textId="77777777" w:rsidR="004137E9" w:rsidRPr="004137E9" w:rsidRDefault="004137E9" w:rsidP="001F7176">
      <w:pPr>
        <w:jc w:val="both"/>
        <w:rPr>
          <w:rFonts w:ascii="Cambria" w:hAnsi="Cambria"/>
          <w:sz w:val="20"/>
          <w:szCs w:val="20"/>
        </w:rPr>
      </w:pPr>
      <w:bookmarkStart w:id="1" w:name="_GoBack"/>
      <w:bookmarkEnd w:id="1"/>
    </w:p>
    <w:sectPr w:rsidR="004137E9" w:rsidRPr="004137E9" w:rsidSect="00DE77A8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2E8BB" w14:textId="77777777" w:rsidR="003004F3" w:rsidRDefault="003004F3" w:rsidP="001F7176">
      <w:r>
        <w:separator/>
      </w:r>
    </w:p>
  </w:endnote>
  <w:endnote w:type="continuationSeparator" w:id="0">
    <w:p w14:paraId="31F974B4" w14:textId="77777777" w:rsidR="003004F3" w:rsidRDefault="003004F3" w:rsidP="001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100CC" w14:textId="77777777" w:rsidR="003004F3" w:rsidRDefault="003004F3" w:rsidP="001F7176">
      <w:r>
        <w:separator/>
      </w:r>
    </w:p>
  </w:footnote>
  <w:footnote w:type="continuationSeparator" w:id="0">
    <w:p w14:paraId="57A0869B" w14:textId="77777777" w:rsidR="003004F3" w:rsidRDefault="003004F3" w:rsidP="001F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1400D"/>
    <w:multiLevelType w:val="hybridMultilevel"/>
    <w:tmpl w:val="D2EEAA4E"/>
    <w:lvl w:ilvl="0" w:tplc="147C26C4">
      <w:start w:val="1"/>
      <w:numFmt w:val="decimal"/>
      <w:pStyle w:val="Tekstprzypisudolnego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D2D"/>
    <w:rsid w:val="001610CB"/>
    <w:rsid w:val="001F7176"/>
    <w:rsid w:val="00271729"/>
    <w:rsid w:val="003004F3"/>
    <w:rsid w:val="004137E9"/>
    <w:rsid w:val="00421D7B"/>
    <w:rsid w:val="00431858"/>
    <w:rsid w:val="006D1494"/>
    <w:rsid w:val="00760385"/>
    <w:rsid w:val="007C010C"/>
    <w:rsid w:val="007D64E2"/>
    <w:rsid w:val="00881D2D"/>
    <w:rsid w:val="00881FD9"/>
    <w:rsid w:val="008D7CBE"/>
    <w:rsid w:val="009604B9"/>
    <w:rsid w:val="00972812"/>
    <w:rsid w:val="00A96F18"/>
    <w:rsid w:val="00B05C49"/>
    <w:rsid w:val="00B939CA"/>
    <w:rsid w:val="00C75F99"/>
    <w:rsid w:val="00CF0E2C"/>
    <w:rsid w:val="00D80052"/>
    <w:rsid w:val="00DE77A8"/>
    <w:rsid w:val="00E51018"/>
    <w:rsid w:val="00EC1B5B"/>
    <w:rsid w:val="00EF3246"/>
    <w:rsid w:val="00F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0E12"/>
  <w15:chartTrackingRefBased/>
  <w15:docId w15:val="{EB5FE0E2-5856-46C2-B549-504F0EE6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F71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71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1F7176"/>
    <w:rPr>
      <w:vertAlign w:val="superscript"/>
    </w:rPr>
  </w:style>
  <w:style w:type="paragraph" w:customStyle="1" w:styleId="rozdzia">
    <w:name w:val="rozdział"/>
    <w:basedOn w:val="Normalny"/>
    <w:autoRedefine/>
    <w:rsid w:val="004137E9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Jan Bujak</cp:lastModifiedBy>
  <cp:revision>18</cp:revision>
  <dcterms:created xsi:type="dcterms:W3CDTF">2021-08-30T11:56:00Z</dcterms:created>
  <dcterms:modified xsi:type="dcterms:W3CDTF">2024-11-04T19:32:00Z</dcterms:modified>
</cp:coreProperties>
</file>